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56609" w14:textId="77777777" w:rsidR="00846590" w:rsidRPr="002D3636" w:rsidRDefault="00846590" w:rsidP="002A64D9">
      <w:pPr>
        <w:pStyle w:val="Nagwek6"/>
      </w:pPr>
    </w:p>
    <w:p w14:paraId="44D84AA0" w14:textId="77777777" w:rsidR="00846590" w:rsidRPr="002D3636" w:rsidRDefault="00846590" w:rsidP="00846590"/>
    <w:p w14:paraId="38B3B06C" w14:textId="47A2712A" w:rsidR="00846590" w:rsidRPr="0025436D" w:rsidRDefault="00846590" w:rsidP="00846590">
      <w:pPr>
        <w:pStyle w:val="Nagwek31"/>
        <w:widowControl/>
        <w:spacing w:before="0" w:line="348" w:lineRule="auto"/>
        <w:ind w:left="0"/>
        <w:jc w:val="center"/>
        <w:rPr>
          <w:rFonts w:eastAsia="Times New Roman" w:cs="Arial"/>
          <w:b/>
          <w:sz w:val="40"/>
          <w:szCs w:val="40"/>
          <w:lang w:val="pl-PL"/>
        </w:rPr>
      </w:pPr>
      <w:r w:rsidRPr="0025436D">
        <w:rPr>
          <w:rFonts w:cs="Arial"/>
          <w:b/>
          <w:sz w:val="40"/>
          <w:szCs w:val="40"/>
          <w:lang w:val="pl-PL"/>
        </w:rPr>
        <w:t>SPECYFIKACJE</w:t>
      </w:r>
      <w:r w:rsidRPr="0025436D">
        <w:rPr>
          <w:rFonts w:cs="Arial"/>
          <w:b/>
          <w:spacing w:val="-29"/>
          <w:sz w:val="40"/>
          <w:szCs w:val="40"/>
          <w:lang w:val="pl-PL"/>
        </w:rPr>
        <w:t xml:space="preserve"> </w:t>
      </w:r>
      <w:r w:rsidRPr="0025436D">
        <w:rPr>
          <w:rFonts w:cs="Arial"/>
          <w:b/>
          <w:sz w:val="40"/>
          <w:szCs w:val="40"/>
          <w:lang w:val="pl-PL"/>
        </w:rPr>
        <w:t>TECHNICZNE</w:t>
      </w:r>
      <w:r w:rsidRPr="0025436D">
        <w:rPr>
          <w:rFonts w:eastAsia="Times New Roman" w:cs="Arial"/>
          <w:b/>
          <w:sz w:val="40"/>
          <w:szCs w:val="40"/>
          <w:lang w:val="pl-PL"/>
        </w:rPr>
        <w:t xml:space="preserve"> </w:t>
      </w:r>
    </w:p>
    <w:p w14:paraId="6083DFF9" w14:textId="77777777" w:rsidR="00846590" w:rsidRPr="0025436D" w:rsidRDefault="00846590" w:rsidP="00846590">
      <w:pPr>
        <w:pStyle w:val="Nagwek31"/>
        <w:widowControl/>
        <w:spacing w:before="0" w:line="348" w:lineRule="auto"/>
        <w:ind w:left="0"/>
        <w:jc w:val="center"/>
        <w:rPr>
          <w:rFonts w:cs="Arial"/>
          <w:b/>
          <w:sz w:val="40"/>
          <w:szCs w:val="40"/>
          <w:lang w:val="pl-PL"/>
        </w:rPr>
      </w:pPr>
      <w:r w:rsidRPr="0025436D">
        <w:rPr>
          <w:rFonts w:cs="Arial"/>
          <w:b/>
          <w:sz w:val="40"/>
          <w:szCs w:val="40"/>
          <w:lang w:val="pl-PL"/>
        </w:rPr>
        <w:t>WYKONANIA</w:t>
      </w:r>
      <w:r w:rsidRPr="0025436D">
        <w:rPr>
          <w:rFonts w:cs="Arial"/>
          <w:b/>
          <w:spacing w:val="46"/>
          <w:sz w:val="40"/>
          <w:szCs w:val="40"/>
          <w:lang w:val="pl-PL"/>
        </w:rPr>
        <w:t xml:space="preserve"> </w:t>
      </w:r>
      <w:r w:rsidRPr="0025436D">
        <w:rPr>
          <w:rFonts w:cs="Arial"/>
          <w:b/>
          <w:sz w:val="40"/>
          <w:szCs w:val="40"/>
          <w:lang w:val="pl-PL"/>
        </w:rPr>
        <w:t>I</w:t>
      </w:r>
      <w:r w:rsidRPr="0025436D">
        <w:rPr>
          <w:rFonts w:cs="Arial"/>
          <w:b/>
          <w:spacing w:val="49"/>
          <w:sz w:val="40"/>
          <w:szCs w:val="40"/>
          <w:lang w:val="pl-PL"/>
        </w:rPr>
        <w:t xml:space="preserve"> </w:t>
      </w:r>
      <w:r w:rsidRPr="0025436D">
        <w:rPr>
          <w:rFonts w:cs="Arial"/>
          <w:b/>
          <w:sz w:val="40"/>
          <w:szCs w:val="40"/>
          <w:lang w:val="pl-PL"/>
        </w:rPr>
        <w:t>ODBIORU</w:t>
      </w:r>
    </w:p>
    <w:p w14:paraId="3E342AE6" w14:textId="77777777" w:rsidR="00846590" w:rsidRPr="0025436D" w:rsidRDefault="00846590" w:rsidP="00846590">
      <w:pPr>
        <w:pStyle w:val="Nagwek31"/>
        <w:widowControl/>
        <w:spacing w:before="0" w:line="348" w:lineRule="auto"/>
        <w:ind w:left="0"/>
        <w:jc w:val="center"/>
        <w:rPr>
          <w:rFonts w:cs="Arial"/>
          <w:sz w:val="40"/>
          <w:szCs w:val="40"/>
          <w:lang w:val="pl-PL"/>
        </w:rPr>
      </w:pPr>
      <w:r w:rsidRPr="0025436D">
        <w:rPr>
          <w:rFonts w:cs="Arial"/>
          <w:b/>
          <w:sz w:val="40"/>
          <w:szCs w:val="40"/>
          <w:lang w:val="pl-PL"/>
        </w:rPr>
        <w:t>ROBÓT BUDOWLANYCH</w:t>
      </w:r>
    </w:p>
    <w:p w14:paraId="725E926B" w14:textId="77777777" w:rsidR="00846590" w:rsidRPr="0025436D" w:rsidRDefault="00846590" w:rsidP="00846590">
      <w:pPr>
        <w:spacing w:before="120" w:after="120"/>
        <w:ind w:left="567"/>
        <w:rPr>
          <w:sz w:val="17"/>
          <w:szCs w:val="17"/>
        </w:rPr>
      </w:pPr>
    </w:p>
    <w:p w14:paraId="3123FD0C" w14:textId="77777777" w:rsidR="00846590" w:rsidRPr="0025436D" w:rsidRDefault="00846590" w:rsidP="00846590">
      <w:pPr>
        <w:spacing w:before="120" w:after="120"/>
        <w:ind w:left="567"/>
        <w:rPr>
          <w:sz w:val="17"/>
          <w:szCs w:val="17"/>
        </w:rPr>
      </w:pPr>
    </w:p>
    <w:p w14:paraId="4CAF77AC" w14:textId="77777777" w:rsidR="00846590" w:rsidRPr="0025436D" w:rsidRDefault="00846590" w:rsidP="00846590">
      <w:pPr>
        <w:spacing w:before="120" w:after="120"/>
        <w:ind w:left="567"/>
        <w:rPr>
          <w:sz w:val="28"/>
          <w:szCs w:val="28"/>
          <w:u w:val="single"/>
        </w:rPr>
      </w:pPr>
      <w:r w:rsidRPr="0025436D">
        <w:rPr>
          <w:b/>
          <w:sz w:val="26"/>
          <w:szCs w:val="26"/>
          <w:u w:val="single"/>
        </w:rPr>
        <w:t>Nazwa inwestycji:</w:t>
      </w:r>
    </w:p>
    <w:p w14:paraId="3C13C140" w14:textId="5E1C20A6" w:rsidR="00846590" w:rsidRDefault="000C4DA3" w:rsidP="00846590">
      <w:pPr>
        <w:spacing w:before="120" w:after="120"/>
        <w:ind w:left="567"/>
        <w:rPr>
          <w:b/>
          <w:sz w:val="26"/>
          <w:szCs w:val="26"/>
        </w:rPr>
      </w:pPr>
      <w:r w:rsidRPr="000C4DA3">
        <w:rPr>
          <w:b/>
          <w:sz w:val="26"/>
          <w:szCs w:val="26"/>
        </w:rPr>
        <w:t>Budowa instalacji klimatyzacji w budynku nr 1 przy</w:t>
      </w:r>
      <w:r>
        <w:rPr>
          <w:b/>
          <w:sz w:val="26"/>
          <w:szCs w:val="26"/>
        </w:rPr>
        <w:t xml:space="preserve"> </w:t>
      </w:r>
      <w:r w:rsidRPr="000C4DA3">
        <w:rPr>
          <w:b/>
          <w:sz w:val="26"/>
          <w:szCs w:val="26"/>
        </w:rPr>
        <w:t>ul.  Komitetu Obrony Robotników w Warszawie</w:t>
      </w:r>
    </w:p>
    <w:p w14:paraId="490DC7C9" w14:textId="77777777" w:rsidR="000C4DA3" w:rsidRPr="0025436D" w:rsidRDefault="000C4DA3" w:rsidP="00846590">
      <w:pPr>
        <w:spacing w:before="120" w:after="120"/>
        <w:ind w:left="567"/>
        <w:rPr>
          <w:sz w:val="28"/>
          <w:szCs w:val="28"/>
        </w:rPr>
      </w:pPr>
    </w:p>
    <w:p w14:paraId="5CE97FEE" w14:textId="77777777" w:rsidR="00846590" w:rsidRPr="0025436D" w:rsidRDefault="00846590" w:rsidP="00846590">
      <w:pPr>
        <w:spacing w:before="120" w:after="120"/>
        <w:ind w:left="567"/>
        <w:rPr>
          <w:sz w:val="28"/>
          <w:szCs w:val="28"/>
          <w:u w:val="single"/>
        </w:rPr>
      </w:pPr>
      <w:r w:rsidRPr="0025436D">
        <w:rPr>
          <w:b/>
          <w:sz w:val="26"/>
          <w:szCs w:val="26"/>
          <w:u w:val="single"/>
        </w:rPr>
        <w:t>Adres inwestycji</w:t>
      </w:r>
    </w:p>
    <w:p w14:paraId="46BB62E5" w14:textId="3EBDE8A3" w:rsidR="00846590" w:rsidRDefault="000C4DA3" w:rsidP="000C4DA3">
      <w:pPr>
        <w:spacing w:before="120" w:after="120"/>
        <w:ind w:left="567"/>
        <w:rPr>
          <w:b/>
          <w:sz w:val="26"/>
          <w:szCs w:val="26"/>
        </w:rPr>
      </w:pPr>
      <w:r w:rsidRPr="000C4DA3">
        <w:rPr>
          <w:b/>
          <w:sz w:val="26"/>
          <w:szCs w:val="26"/>
        </w:rPr>
        <w:t>ul. Komitetu Obrony Robotników 23; 02-148 Warszawa</w:t>
      </w:r>
      <w:r>
        <w:rPr>
          <w:b/>
          <w:sz w:val="26"/>
          <w:szCs w:val="26"/>
        </w:rPr>
        <w:t xml:space="preserve"> </w:t>
      </w:r>
      <w:r w:rsidRPr="000C4DA3">
        <w:rPr>
          <w:b/>
          <w:sz w:val="26"/>
          <w:szCs w:val="26"/>
        </w:rPr>
        <w:t>dz. nr 10/2;</w:t>
      </w:r>
      <w:r>
        <w:rPr>
          <w:b/>
          <w:sz w:val="26"/>
          <w:szCs w:val="26"/>
        </w:rPr>
        <w:br/>
      </w:r>
      <w:r w:rsidRPr="000C4DA3">
        <w:rPr>
          <w:b/>
          <w:sz w:val="26"/>
          <w:szCs w:val="26"/>
        </w:rPr>
        <w:t>jednostka ewidencyjna: dz. Włochy;  obręb: 2-06-03 dz. Włochy</w:t>
      </w:r>
    </w:p>
    <w:p w14:paraId="16929713" w14:textId="77777777" w:rsidR="000C4DA3" w:rsidRPr="0025436D" w:rsidRDefault="000C4DA3" w:rsidP="000C4DA3">
      <w:pPr>
        <w:spacing w:before="120" w:after="120"/>
        <w:ind w:left="567"/>
        <w:rPr>
          <w:b/>
          <w:sz w:val="26"/>
          <w:szCs w:val="26"/>
        </w:rPr>
      </w:pPr>
    </w:p>
    <w:p w14:paraId="1DCDC02A" w14:textId="77777777" w:rsidR="00846590" w:rsidRPr="0025436D" w:rsidRDefault="00846590" w:rsidP="00846590">
      <w:pPr>
        <w:spacing w:before="120" w:after="120"/>
        <w:ind w:left="567"/>
        <w:rPr>
          <w:sz w:val="28"/>
          <w:szCs w:val="28"/>
          <w:u w:val="single"/>
        </w:rPr>
      </w:pPr>
      <w:r w:rsidRPr="0025436D">
        <w:rPr>
          <w:b/>
          <w:sz w:val="26"/>
          <w:szCs w:val="26"/>
          <w:u w:val="single"/>
        </w:rPr>
        <w:t>Inwestor</w:t>
      </w:r>
    </w:p>
    <w:p w14:paraId="705AA3F4" w14:textId="77777777" w:rsidR="000C4DA3" w:rsidRPr="000C4DA3" w:rsidRDefault="000C4DA3" w:rsidP="000C4DA3">
      <w:pPr>
        <w:widowControl w:val="0"/>
        <w:spacing w:line="240" w:lineRule="auto"/>
        <w:ind w:firstLine="567"/>
        <w:jc w:val="left"/>
        <w:textAlignment w:val="baseline"/>
        <w:rPr>
          <w:b/>
          <w:sz w:val="26"/>
          <w:szCs w:val="26"/>
        </w:rPr>
      </w:pPr>
      <w:r w:rsidRPr="000C4DA3">
        <w:rPr>
          <w:b/>
          <w:sz w:val="26"/>
          <w:szCs w:val="26"/>
        </w:rPr>
        <w:t>Komendant Główny Straży Granicznej</w:t>
      </w:r>
    </w:p>
    <w:p w14:paraId="6050B123" w14:textId="77777777" w:rsidR="000C4DA3" w:rsidRPr="000C4DA3" w:rsidRDefault="000C4DA3" w:rsidP="000C4DA3">
      <w:pPr>
        <w:widowControl w:val="0"/>
        <w:spacing w:line="240" w:lineRule="auto"/>
        <w:ind w:firstLine="567"/>
        <w:jc w:val="left"/>
        <w:textAlignment w:val="baseline"/>
        <w:rPr>
          <w:b/>
          <w:sz w:val="26"/>
          <w:szCs w:val="26"/>
        </w:rPr>
      </w:pPr>
      <w:r w:rsidRPr="000C4DA3">
        <w:rPr>
          <w:b/>
          <w:sz w:val="26"/>
          <w:szCs w:val="26"/>
        </w:rPr>
        <w:t>al. Niepodległości 100</w:t>
      </w:r>
    </w:p>
    <w:p w14:paraId="4FF24543" w14:textId="12A88254" w:rsidR="00846590" w:rsidRPr="0025436D" w:rsidRDefault="000C4DA3" w:rsidP="000C4DA3">
      <w:pPr>
        <w:widowControl w:val="0"/>
        <w:spacing w:line="240" w:lineRule="auto"/>
        <w:ind w:firstLine="567"/>
        <w:jc w:val="left"/>
        <w:textAlignment w:val="baseline"/>
      </w:pPr>
      <w:r w:rsidRPr="000C4DA3">
        <w:rPr>
          <w:b/>
          <w:sz w:val="26"/>
          <w:szCs w:val="26"/>
        </w:rPr>
        <w:t>02-514 Warszawa</w:t>
      </w:r>
      <w:r w:rsidR="00846590" w:rsidRPr="0025436D">
        <w:br w:type="page"/>
      </w:r>
    </w:p>
    <w:p w14:paraId="1C57F794" w14:textId="77777777" w:rsidR="00846590" w:rsidRPr="0025436D" w:rsidRDefault="00846590" w:rsidP="00846590">
      <w:pPr>
        <w:pStyle w:val="Nagwek31"/>
        <w:widowControl/>
        <w:spacing w:line="348" w:lineRule="auto"/>
        <w:ind w:left="2150" w:right="2151" w:firstLine="1185"/>
        <w:jc w:val="center"/>
        <w:rPr>
          <w:rFonts w:cs="Arial"/>
          <w:lang w:val="pl-PL"/>
        </w:rPr>
      </w:pPr>
    </w:p>
    <w:p w14:paraId="75C1B33E" w14:textId="77777777" w:rsidR="00846590" w:rsidRPr="0025436D" w:rsidRDefault="00846590" w:rsidP="00846590">
      <w:pPr>
        <w:jc w:val="center"/>
        <w:rPr>
          <w:sz w:val="40"/>
          <w:szCs w:val="40"/>
        </w:rPr>
      </w:pPr>
      <w:r w:rsidRPr="0025436D">
        <w:rPr>
          <w:sz w:val="40"/>
          <w:szCs w:val="40"/>
        </w:rPr>
        <w:t xml:space="preserve">SPECYFIKACJE TECHNICZNE </w:t>
      </w:r>
    </w:p>
    <w:p w14:paraId="2306407F" w14:textId="77777777" w:rsidR="00846590" w:rsidRPr="0025436D" w:rsidRDefault="00846590" w:rsidP="00846590">
      <w:pPr>
        <w:jc w:val="center"/>
        <w:rPr>
          <w:sz w:val="40"/>
          <w:szCs w:val="40"/>
        </w:rPr>
      </w:pPr>
      <w:r w:rsidRPr="0025436D">
        <w:rPr>
          <w:sz w:val="40"/>
          <w:szCs w:val="40"/>
        </w:rPr>
        <w:t>WYKONANIA I ODBIORU</w:t>
      </w:r>
    </w:p>
    <w:p w14:paraId="41E4FC10" w14:textId="77777777" w:rsidR="00846590" w:rsidRPr="0025436D" w:rsidRDefault="00846590" w:rsidP="00846590">
      <w:pPr>
        <w:jc w:val="center"/>
        <w:rPr>
          <w:sz w:val="40"/>
          <w:szCs w:val="40"/>
        </w:rPr>
      </w:pPr>
      <w:r w:rsidRPr="0025436D">
        <w:rPr>
          <w:sz w:val="40"/>
          <w:szCs w:val="40"/>
        </w:rPr>
        <w:t>ROBÓT BUDOWLANYCH</w:t>
      </w:r>
    </w:p>
    <w:p w14:paraId="08A6C6EF" w14:textId="77777777" w:rsidR="00846590" w:rsidRPr="0025436D" w:rsidRDefault="00846590" w:rsidP="00846590">
      <w:pPr>
        <w:ind w:right="2"/>
        <w:rPr>
          <w:rFonts w:eastAsia="Arial"/>
          <w:sz w:val="36"/>
          <w:szCs w:val="36"/>
        </w:rPr>
      </w:pPr>
    </w:p>
    <w:p w14:paraId="012A7F7E" w14:textId="77777777" w:rsidR="00846590" w:rsidRPr="0025436D" w:rsidRDefault="00846590" w:rsidP="00846590">
      <w:pPr>
        <w:ind w:right="2"/>
        <w:rPr>
          <w:rFonts w:eastAsia="Arial"/>
          <w:sz w:val="36"/>
          <w:szCs w:val="36"/>
        </w:rPr>
      </w:pPr>
    </w:p>
    <w:p w14:paraId="5669AEE2" w14:textId="77777777" w:rsidR="00846590" w:rsidRPr="0025436D" w:rsidRDefault="00846590" w:rsidP="00846590">
      <w:pPr>
        <w:ind w:right="2"/>
        <w:jc w:val="center"/>
        <w:rPr>
          <w:sz w:val="15"/>
          <w:szCs w:val="15"/>
        </w:rPr>
      </w:pPr>
      <w:r w:rsidRPr="0025436D">
        <w:rPr>
          <w:rFonts w:eastAsia="Arial"/>
          <w:sz w:val="36"/>
          <w:szCs w:val="36"/>
        </w:rPr>
        <w:t>Kod</w:t>
      </w:r>
      <w:r w:rsidRPr="0025436D">
        <w:rPr>
          <w:rFonts w:eastAsia="Arial"/>
          <w:spacing w:val="22"/>
          <w:sz w:val="36"/>
          <w:szCs w:val="36"/>
        </w:rPr>
        <w:t xml:space="preserve"> </w:t>
      </w:r>
      <w:r w:rsidRPr="0025436D">
        <w:rPr>
          <w:rFonts w:eastAsia="Arial"/>
          <w:sz w:val="36"/>
          <w:szCs w:val="36"/>
        </w:rPr>
        <w:t>CPV</w:t>
      </w:r>
      <w:r w:rsidRPr="0025436D">
        <w:rPr>
          <w:rFonts w:eastAsia="Arial"/>
          <w:spacing w:val="27"/>
          <w:sz w:val="36"/>
          <w:szCs w:val="36"/>
        </w:rPr>
        <w:t xml:space="preserve"> </w:t>
      </w:r>
      <w:r w:rsidRPr="0025436D">
        <w:rPr>
          <w:rFonts w:eastAsia="Arial"/>
          <w:b/>
          <w:bCs/>
          <w:spacing w:val="-1"/>
          <w:sz w:val="36"/>
          <w:szCs w:val="36"/>
        </w:rPr>
        <w:t>45000000</w:t>
      </w:r>
      <w:r w:rsidRPr="0025436D">
        <w:rPr>
          <w:rFonts w:eastAsia="Arial"/>
          <w:b/>
          <w:bCs/>
          <w:sz w:val="36"/>
          <w:szCs w:val="36"/>
        </w:rPr>
        <w:t>-7</w:t>
      </w:r>
    </w:p>
    <w:p w14:paraId="2F66F117" w14:textId="77777777" w:rsidR="00846590" w:rsidRPr="0025436D" w:rsidRDefault="00846590" w:rsidP="00846590">
      <w:pPr>
        <w:spacing w:before="5" w:line="150" w:lineRule="exact"/>
        <w:jc w:val="center"/>
        <w:rPr>
          <w:sz w:val="15"/>
          <w:szCs w:val="15"/>
        </w:rPr>
      </w:pPr>
    </w:p>
    <w:p w14:paraId="1B3BCE42" w14:textId="77777777" w:rsidR="00846590" w:rsidRPr="0025436D" w:rsidRDefault="00846590" w:rsidP="00846590">
      <w:pPr>
        <w:pStyle w:val="Nagwek11"/>
        <w:ind w:right="5"/>
        <w:jc w:val="center"/>
        <w:rPr>
          <w:sz w:val="20"/>
          <w:szCs w:val="20"/>
        </w:rPr>
      </w:pPr>
      <w:r w:rsidRPr="0025436D">
        <w:t>WYMAGANIA</w:t>
      </w:r>
      <w:r w:rsidRPr="0025436D">
        <w:rPr>
          <w:spacing w:val="23"/>
        </w:rPr>
        <w:t xml:space="preserve"> </w:t>
      </w:r>
      <w:r w:rsidRPr="0025436D">
        <w:t>OGÓLNE</w:t>
      </w:r>
    </w:p>
    <w:p w14:paraId="606477B7" w14:textId="77777777" w:rsidR="00846590" w:rsidRPr="0025436D" w:rsidRDefault="00846590" w:rsidP="00846590">
      <w:pPr>
        <w:spacing w:line="200" w:lineRule="exact"/>
      </w:pPr>
    </w:p>
    <w:p w14:paraId="09519B19" w14:textId="77777777" w:rsidR="00846590" w:rsidRPr="0025436D" w:rsidRDefault="00846590" w:rsidP="00846590">
      <w:pPr>
        <w:spacing w:line="200" w:lineRule="exact"/>
      </w:pPr>
    </w:p>
    <w:p w14:paraId="1AB7CBFA" w14:textId="77777777" w:rsidR="00846590" w:rsidRPr="0025436D" w:rsidRDefault="00846590" w:rsidP="00846590">
      <w:pPr>
        <w:spacing w:line="200" w:lineRule="exact"/>
      </w:pPr>
    </w:p>
    <w:p w14:paraId="1818EAA6" w14:textId="77777777" w:rsidR="00846590" w:rsidRPr="0025436D" w:rsidRDefault="00846590" w:rsidP="00846590"/>
    <w:p w14:paraId="0EEE97F5" w14:textId="77777777" w:rsidR="00846590" w:rsidRPr="0025436D" w:rsidRDefault="00846590" w:rsidP="00846590">
      <w:r w:rsidRPr="0025436D">
        <w:t>[dotyczące</w:t>
      </w:r>
      <w:r w:rsidRPr="0025436D">
        <w:rPr>
          <w:spacing w:val="-8"/>
        </w:rPr>
        <w:t xml:space="preserve"> </w:t>
      </w:r>
      <w:r w:rsidRPr="0025436D">
        <w:t>wszystkich</w:t>
      </w:r>
      <w:r w:rsidRPr="0025436D">
        <w:rPr>
          <w:spacing w:val="-8"/>
        </w:rPr>
        <w:t xml:space="preserve"> </w:t>
      </w:r>
      <w:r w:rsidRPr="0025436D">
        <w:t>Specyfikacji</w:t>
      </w:r>
      <w:r w:rsidRPr="0025436D">
        <w:rPr>
          <w:spacing w:val="-7"/>
        </w:rPr>
        <w:t xml:space="preserve"> </w:t>
      </w:r>
      <w:r w:rsidRPr="0025436D">
        <w:t>Technicznych</w:t>
      </w:r>
      <w:r w:rsidRPr="0025436D">
        <w:rPr>
          <w:spacing w:val="-8"/>
        </w:rPr>
        <w:t xml:space="preserve"> </w:t>
      </w:r>
      <w:r w:rsidRPr="0025436D">
        <w:t>(ST) dla</w:t>
      </w:r>
      <w:r w:rsidRPr="0025436D">
        <w:rPr>
          <w:spacing w:val="-7"/>
        </w:rPr>
        <w:t xml:space="preserve"> </w:t>
      </w:r>
      <w:r w:rsidRPr="0025436D">
        <w:t>obiektów budowlanych]</w:t>
      </w:r>
    </w:p>
    <w:p w14:paraId="72484793" w14:textId="77777777" w:rsidR="00846590" w:rsidRPr="0025436D" w:rsidRDefault="00846590" w:rsidP="00846590"/>
    <w:p w14:paraId="59EECDBC" w14:textId="77777777" w:rsidR="00846590" w:rsidRPr="0025436D" w:rsidRDefault="00846590" w:rsidP="00846590"/>
    <w:p w14:paraId="39577E8A" w14:textId="77777777" w:rsidR="00846590" w:rsidRPr="0025436D" w:rsidRDefault="00846590" w:rsidP="00846590">
      <w:r w:rsidRPr="0025436D">
        <w:t>wymagania ogólne dotyczą:</w:t>
      </w:r>
    </w:p>
    <w:p w14:paraId="6C9E346B" w14:textId="77777777" w:rsidR="00846590" w:rsidRPr="0025436D" w:rsidRDefault="00846590" w:rsidP="00846590"/>
    <w:p w14:paraId="0C4DE73C" w14:textId="77777777" w:rsidR="00846590" w:rsidRPr="0025436D" w:rsidRDefault="00846590" w:rsidP="00D21ACD">
      <w:pPr>
        <w:pStyle w:val="Akapitzlist"/>
        <w:numPr>
          <w:ilvl w:val="0"/>
          <w:numId w:val="11"/>
        </w:numPr>
      </w:pPr>
      <w:r w:rsidRPr="0025436D">
        <w:t>robót w zakresie przygotowania terenu i robót ziemnych (ST kod 45111200);</w:t>
      </w:r>
    </w:p>
    <w:p w14:paraId="23AC8DBD" w14:textId="77777777" w:rsidR="00846590" w:rsidRPr="0025436D" w:rsidRDefault="00846590" w:rsidP="00D21ACD">
      <w:pPr>
        <w:pStyle w:val="Akapitzlist"/>
        <w:numPr>
          <w:ilvl w:val="0"/>
          <w:numId w:val="11"/>
        </w:numPr>
      </w:pPr>
      <w:r w:rsidRPr="0025436D">
        <w:t>robót w zakresie betonowania (ST kod 45262311);</w:t>
      </w:r>
    </w:p>
    <w:p w14:paraId="2DC65431" w14:textId="77777777" w:rsidR="00846590" w:rsidRPr="0025436D" w:rsidRDefault="00846590" w:rsidP="00D21ACD">
      <w:pPr>
        <w:pStyle w:val="Akapitzlist"/>
        <w:numPr>
          <w:ilvl w:val="0"/>
          <w:numId w:val="11"/>
        </w:numPr>
      </w:pPr>
      <w:r w:rsidRPr="0025436D">
        <w:t>robót w zakresie betonowania bez zbrojenia i betonowania konstrukcji (ST kod 45262350);</w:t>
      </w:r>
    </w:p>
    <w:p w14:paraId="2C98AF0C" w14:textId="77777777" w:rsidR="00846590" w:rsidRPr="0025436D" w:rsidRDefault="00846590" w:rsidP="00D21ACD">
      <w:pPr>
        <w:pStyle w:val="Akapitzlist"/>
        <w:numPr>
          <w:ilvl w:val="0"/>
          <w:numId w:val="11"/>
        </w:numPr>
      </w:pPr>
      <w:r w:rsidRPr="0025436D">
        <w:t>robót w zakresie przygotowania i montażu zbrojenia, betonowania (ST kod 452623100);</w:t>
      </w:r>
      <w:bookmarkStart w:id="0" w:name="_GoBack"/>
      <w:bookmarkEnd w:id="0"/>
    </w:p>
    <w:p w14:paraId="788031A1" w14:textId="77777777" w:rsidR="00846590" w:rsidRPr="0025436D" w:rsidRDefault="00846590" w:rsidP="00D21ACD">
      <w:pPr>
        <w:pStyle w:val="Akapitzlist"/>
        <w:numPr>
          <w:ilvl w:val="0"/>
          <w:numId w:val="11"/>
        </w:numPr>
        <w:rPr>
          <w:bCs/>
          <w:color w:val="000000"/>
        </w:rPr>
      </w:pPr>
      <w:r w:rsidRPr="0025436D">
        <w:t xml:space="preserve">robót murarskich (ST kod </w:t>
      </w:r>
      <w:r w:rsidRPr="0025436D">
        <w:rPr>
          <w:bCs/>
          <w:color w:val="000000"/>
        </w:rPr>
        <w:t>45262500- 6);</w:t>
      </w:r>
    </w:p>
    <w:p w14:paraId="68FCD842" w14:textId="77777777" w:rsidR="00846590" w:rsidRPr="0025436D" w:rsidRDefault="00846590" w:rsidP="00D21ACD">
      <w:pPr>
        <w:pStyle w:val="Akapitzlist"/>
        <w:numPr>
          <w:ilvl w:val="0"/>
          <w:numId w:val="11"/>
        </w:numPr>
      </w:pPr>
      <w:r w:rsidRPr="0025436D">
        <w:rPr>
          <w:bCs/>
          <w:color w:val="000000"/>
        </w:rPr>
        <w:t xml:space="preserve">robót ślusarskich (ST kod </w:t>
      </w:r>
      <w:r w:rsidRPr="0025436D">
        <w:rPr>
          <w:rFonts w:eastAsia="CenturyGothic"/>
          <w:color w:val="000000"/>
        </w:rPr>
        <w:t>45451200-5);</w:t>
      </w:r>
    </w:p>
    <w:p w14:paraId="47015609" w14:textId="77777777" w:rsidR="00846590" w:rsidRPr="0025436D" w:rsidRDefault="00846590" w:rsidP="00846590">
      <w:r w:rsidRPr="0025436D">
        <w:br w:type="page"/>
      </w:r>
    </w:p>
    <w:p w14:paraId="194E6CFD" w14:textId="77777777" w:rsidR="00846590" w:rsidRPr="0025436D" w:rsidRDefault="00B77642" w:rsidP="00B77642">
      <w:pPr>
        <w:pStyle w:val="Tekstpodstawowy"/>
        <w:spacing w:before="70"/>
        <w:ind w:right="3475"/>
        <w:rPr>
          <w:sz w:val="15"/>
          <w:szCs w:val="15"/>
        </w:rPr>
      </w:pPr>
      <w:r w:rsidRPr="0025436D">
        <w:lastRenderedPageBreak/>
        <w:t>S</w:t>
      </w:r>
      <w:r w:rsidR="00846590" w:rsidRPr="0025436D">
        <w:t>PIS</w:t>
      </w:r>
      <w:r w:rsidR="00846590" w:rsidRPr="0025436D">
        <w:rPr>
          <w:spacing w:val="-17"/>
        </w:rPr>
        <w:t xml:space="preserve"> </w:t>
      </w:r>
      <w:r w:rsidR="00846590" w:rsidRPr="0025436D">
        <w:t>TREŚCI</w:t>
      </w:r>
    </w:p>
    <w:sdt>
      <w:sdtPr>
        <w:rPr>
          <w:rFonts w:ascii="Arial" w:eastAsia="Lucida Sans Unicode" w:hAnsi="Arial" w:cs="Arial"/>
          <w:color w:val="auto"/>
          <w:kern w:val="1"/>
          <w:sz w:val="24"/>
          <w:szCs w:val="24"/>
          <w:lang w:eastAsia="ar-SA" w:bidi="hi-IN"/>
        </w:rPr>
        <w:id w:val="-150147436"/>
        <w:docPartObj>
          <w:docPartGallery w:val="Table of Contents"/>
          <w:docPartUnique/>
        </w:docPartObj>
      </w:sdtPr>
      <w:sdtEndPr>
        <w:rPr>
          <w:rFonts w:eastAsia="Times New Roman"/>
          <w:b/>
          <w:bCs/>
          <w:kern w:val="0"/>
          <w:sz w:val="20"/>
          <w:szCs w:val="20"/>
          <w:lang w:eastAsia="pl-PL" w:bidi="ar-SA"/>
        </w:rPr>
      </w:sdtEndPr>
      <w:sdtContent>
        <w:p w14:paraId="70B7F7F4" w14:textId="77777777" w:rsidR="00846590" w:rsidRPr="0025436D" w:rsidRDefault="00846590" w:rsidP="00B77642">
          <w:pPr>
            <w:pStyle w:val="Nagwekspisutreci"/>
            <w:keepLines w:val="0"/>
            <w:numPr>
              <w:ilvl w:val="0"/>
              <w:numId w:val="0"/>
            </w:numPr>
            <w:suppressAutoHyphens/>
            <w:rPr>
              <w:rFonts w:ascii="Arial" w:hAnsi="Arial" w:cs="Arial"/>
              <w:sz w:val="24"/>
              <w:szCs w:val="24"/>
            </w:rPr>
          </w:pPr>
        </w:p>
        <w:p w14:paraId="5CB047DF" w14:textId="23F4A683" w:rsidR="001D1230" w:rsidRPr="0025436D" w:rsidRDefault="00846590">
          <w:pPr>
            <w:pStyle w:val="Spistreci1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r w:rsidRPr="0025436D">
            <w:fldChar w:fldCharType="begin"/>
          </w:r>
          <w:r w:rsidRPr="0025436D">
            <w:instrText xml:space="preserve"> TOC \o "1-1" \h \z \u </w:instrText>
          </w:r>
          <w:r w:rsidRPr="0025436D">
            <w:fldChar w:fldCharType="separate"/>
          </w:r>
          <w:hyperlink w:anchor="_Toc499304456" w:history="1">
            <w:r w:rsidR="001D1230" w:rsidRPr="0025436D">
              <w:rPr>
                <w:rStyle w:val="Hipercze"/>
              </w:rPr>
              <w:t>1.</w:t>
            </w:r>
            <w:r w:rsidR="001D1230" w:rsidRPr="0025436D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1D1230" w:rsidRPr="0025436D">
              <w:rPr>
                <w:rStyle w:val="Hipercze"/>
              </w:rPr>
              <w:t>WSTĘP</w:t>
            </w:r>
            <w:r w:rsidR="001D1230" w:rsidRPr="0025436D">
              <w:rPr>
                <w:webHidden/>
              </w:rPr>
              <w:tab/>
            </w:r>
            <w:r w:rsidR="001D1230" w:rsidRPr="0025436D">
              <w:rPr>
                <w:webHidden/>
              </w:rPr>
              <w:fldChar w:fldCharType="begin"/>
            </w:r>
            <w:r w:rsidR="001D1230" w:rsidRPr="0025436D">
              <w:rPr>
                <w:webHidden/>
              </w:rPr>
              <w:instrText xml:space="preserve"> PAGEREF _Toc499304456 \h </w:instrText>
            </w:r>
            <w:r w:rsidR="001D1230" w:rsidRPr="0025436D">
              <w:rPr>
                <w:webHidden/>
              </w:rPr>
            </w:r>
            <w:r w:rsidR="001D1230" w:rsidRPr="0025436D">
              <w:rPr>
                <w:webHidden/>
              </w:rPr>
              <w:fldChar w:fldCharType="separate"/>
            </w:r>
            <w:r w:rsidR="00CB5EA4">
              <w:rPr>
                <w:webHidden/>
              </w:rPr>
              <w:t>4</w:t>
            </w:r>
            <w:r w:rsidR="001D1230" w:rsidRPr="0025436D">
              <w:rPr>
                <w:webHidden/>
              </w:rPr>
              <w:fldChar w:fldCharType="end"/>
            </w:r>
          </w:hyperlink>
        </w:p>
        <w:p w14:paraId="71C21624" w14:textId="4D57A8FA" w:rsidR="001D1230" w:rsidRPr="0025436D" w:rsidRDefault="00CB5EA4">
          <w:pPr>
            <w:pStyle w:val="Spistreci1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499304457" w:history="1">
            <w:r w:rsidR="001D1230" w:rsidRPr="0025436D">
              <w:rPr>
                <w:rStyle w:val="Hipercze"/>
              </w:rPr>
              <w:t>2.</w:t>
            </w:r>
            <w:r w:rsidR="001D1230" w:rsidRPr="0025436D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1D1230" w:rsidRPr="0025436D">
              <w:rPr>
                <w:rStyle w:val="Hipercze"/>
              </w:rPr>
              <w:t>MATERIAŁY</w:t>
            </w:r>
            <w:r w:rsidR="001D1230" w:rsidRPr="0025436D">
              <w:rPr>
                <w:webHidden/>
              </w:rPr>
              <w:tab/>
            </w:r>
            <w:r w:rsidR="001D1230" w:rsidRPr="0025436D">
              <w:rPr>
                <w:webHidden/>
              </w:rPr>
              <w:fldChar w:fldCharType="begin"/>
            </w:r>
            <w:r w:rsidR="001D1230" w:rsidRPr="0025436D">
              <w:rPr>
                <w:webHidden/>
              </w:rPr>
              <w:instrText xml:space="preserve"> PAGEREF _Toc499304457 \h </w:instrText>
            </w:r>
            <w:r w:rsidR="001D1230" w:rsidRPr="0025436D">
              <w:rPr>
                <w:webHidden/>
              </w:rPr>
            </w:r>
            <w:r w:rsidR="001D1230" w:rsidRPr="0025436D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1D1230" w:rsidRPr="0025436D">
              <w:rPr>
                <w:webHidden/>
              </w:rPr>
              <w:fldChar w:fldCharType="end"/>
            </w:r>
          </w:hyperlink>
        </w:p>
        <w:p w14:paraId="3DD86501" w14:textId="3D47BBA5" w:rsidR="001D1230" w:rsidRPr="0025436D" w:rsidRDefault="00CB5EA4">
          <w:pPr>
            <w:pStyle w:val="Spistreci1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499304458" w:history="1">
            <w:r w:rsidR="001D1230" w:rsidRPr="0025436D">
              <w:rPr>
                <w:rStyle w:val="Hipercze"/>
              </w:rPr>
              <w:t>3.</w:t>
            </w:r>
            <w:r w:rsidR="001D1230" w:rsidRPr="0025436D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1D1230" w:rsidRPr="0025436D">
              <w:rPr>
                <w:rStyle w:val="Hipercze"/>
              </w:rPr>
              <w:t>SPRZĘT</w:t>
            </w:r>
            <w:r w:rsidR="001D1230" w:rsidRPr="0025436D">
              <w:rPr>
                <w:webHidden/>
              </w:rPr>
              <w:tab/>
            </w:r>
            <w:r w:rsidR="001D1230" w:rsidRPr="0025436D">
              <w:rPr>
                <w:webHidden/>
              </w:rPr>
              <w:fldChar w:fldCharType="begin"/>
            </w:r>
            <w:r w:rsidR="001D1230" w:rsidRPr="0025436D">
              <w:rPr>
                <w:webHidden/>
              </w:rPr>
              <w:instrText xml:space="preserve"> PAGEREF _Toc499304458 \h </w:instrText>
            </w:r>
            <w:r w:rsidR="001D1230" w:rsidRPr="0025436D">
              <w:rPr>
                <w:webHidden/>
              </w:rPr>
            </w:r>
            <w:r w:rsidR="001D1230" w:rsidRPr="0025436D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1D1230" w:rsidRPr="0025436D">
              <w:rPr>
                <w:webHidden/>
              </w:rPr>
              <w:fldChar w:fldCharType="end"/>
            </w:r>
          </w:hyperlink>
        </w:p>
        <w:p w14:paraId="31A7B001" w14:textId="21E77122" w:rsidR="001D1230" w:rsidRPr="0025436D" w:rsidRDefault="00CB5EA4">
          <w:pPr>
            <w:pStyle w:val="Spistreci1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499304459" w:history="1">
            <w:r w:rsidR="001D1230" w:rsidRPr="0025436D">
              <w:rPr>
                <w:rStyle w:val="Hipercze"/>
              </w:rPr>
              <w:t>4.</w:t>
            </w:r>
            <w:r w:rsidR="001D1230" w:rsidRPr="0025436D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1D1230" w:rsidRPr="0025436D">
              <w:rPr>
                <w:rStyle w:val="Hipercze"/>
              </w:rPr>
              <w:t>TRANSPORT</w:t>
            </w:r>
            <w:r w:rsidR="001D1230" w:rsidRPr="0025436D">
              <w:rPr>
                <w:webHidden/>
              </w:rPr>
              <w:tab/>
            </w:r>
            <w:r w:rsidR="001D1230" w:rsidRPr="0025436D">
              <w:rPr>
                <w:webHidden/>
              </w:rPr>
              <w:fldChar w:fldCharType="begin"/>
            </w:r>
            <w:r w:rsidR="001D1230" w:rsidRPr="0025436D">
              <w:rPr>
                <w:webHidden/>
              </w:rPr>
              <w:instrText xml:space="preserve"> PAGEREF _Toc499304459 \h </w:instrText>
            </w:r>
            <w:r w:rsidR="001D1230" w:rsidRPr="0025436D">
              <w:rPr>
                <w:webHidden/>
              </w:rPr>
            </w:r>
            <w:r w:rsidR="001D1230" w:rsidRPr="0025436D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1D1230" w:rsidRPr="0025436D">
              <w:rPr>
                <w:webHidden/>
              </w:rPr>
              <w:fldChar w:fldCharType="end"/>
            </w:r>
          </w:hyperlink>
        </w:p>
        <w:p w14:paraId="0917EBA3" w14:textId="647F056E" w:rsidR="001D1230" w:rsidRPr="0025436D" w:rsidRDefault="00CB5EA4">
          <w:pPr>
            <w:pStyle w:val="Spistreci1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499304460" w:history="1">
            <w:r w:rsidR="001D1230" w:rsidRPr="0025436D">
              <w:rPr>
                <w:rStyle w:val="Hipercze"/>
              </w:rPr>
              <w:t>5.</w:t>
            </w:r>
            <w:r w:rsidR="001D1230" w:rsidRPr="0025436D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1D1230" w:rsidRPr="0025436D">
              <w:rPr>
                <w:rStyle w:val="Hipercze"/>
              </w:rPr>
              <w:t>WYKONANIE ROBÓT</w:t>
            </w:r>
            <w:r w:rsidR="001D1230" w:rsidRPr="0025436D">
              <w:rPr>
                <w:webHidden/>
              </w:rPr>
              <w:tab/>
            </w:r>
            <w:r w:rsidR="001D1230" w:rsidRPr="0025436D">
              <w:rPr>
                <w:webHidden/>
              </w:rPr>
              <w:fldChar w:fldCharType="begin"/>
            </w:r>
            <w:r w:rsidR="001D1230" w:rsidRPr="0025436D">
              <w:rPr>
                <w:webHidden/>
              </w:rPr>
              <w:instrText xml:space="preserve"> PAGEREF _Toc499304460 \h </w:instrText>
            </w:r>
            <w:r w:rsidR="001D1230" w:rsidRPr="0025436D">
              <w:rPr>
                <w:webHidden/>
              </w:rPr>
            </w:r>
            <w:r w:rsidR="001D1230" w:rsidRPr="0025436D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1D1230" w:rsidRPr="0025436D">
              <w:rPr>
                <w:webHidden/>
              </w:rPr>
              <w:fldChar w:fldCharType="end"/>
            </w:r>
          </w:hyperlink>
        </w:p>
        <w:p w14:paraId="75B77473" w14:textId="3D02086C" w:rsidR="001D1230" w:rsidRPr="0025436D" w:rsidRDefault="00CB5EA4">
          <w:pPr>
            <w:pStyle w:val="Spistreci1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499304461" w:history="1">
            <w:r w:rsidR="001D1230" w:rsidRPr="0025436D">
              <w:rPr>
                <w:rStyle w:val="Hipercze"/>
              </w:rPr>
              <w:t>6.</w:t>
            </w:r>
            <w:r w:rsidR="001D1230" w:rsidRPr="0025436D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1D1230" w:rsidRPr="0025436D">
              <w:rPr>
                <w:rStyle w:val="Hipercze"/>
              </w:rPr>
              <w:t>KONTROLA JAKOŚCI ROBÓT</w:t>
            </w:r>
            <w:r w:rsidR="001D1230" w:rsidRPr="0025436D">
              <w:rPr>
                <w:webHidden/>
              </w:rPr>
              <w:tab/>
            </w:r>
            <w:r w:rsidR="001D1230" w:rsidRPr="0025436D">
              <w:rPr>
                <w:webHidden/>
              </w:rPr>
              <w:fldChar w:fldCharType="begin"/>
            </w:r>
            <w:r w:rsidR="001D1230" w:rsidRPr="0025436D">
              <w:rPr>
                <w:webHidden/>
              </w:rPr>
              <w:instrText xml:space="preserve"> PAGEREF _Toc499304461 \h </w:instrText>
            </w:r>
            <w:r w:rsidR="001D1230" w:rsidRPr="0025436D">
              <w:rPr>
                <w:webHidden/>
              </w:rPr>
            </w:r>
            <w:r w:rsidR="001D1230" w:rsidRPr="0025436D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1D1230" w:rsidRPr="0025436D">
              <w:rPr>
                <w:webHidden/>
              </w:rPr>
              <w:fldChar w:fldCharType="end"/>
            </w:r>
          </w:hyperlink>
        </w:p>
        <w:p w14:paraId="19FB4E60" w14:textId="2477A04C" w:rsidR="001D1230" w:rsidRPr="0025436D" w:rsidRDefault="00CB5EA4">
          <w:pPr>
            <w:pStyle w:val="Spistreci1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499304462" w:history="1">
            <w:r w:rsidR="001D1230" w:rsidRPr="0025436D">
              <w:rPr>
                <w:rStyle w:val="Hipercze"/>
              </w:rPr>
              <w:t>7.</w:t>
            </w:r>
            <w:r w:rsidR="001D1230" w:rsidRPr="0025436D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1D1230" w:rsidRPr="0025436D">
              <w:rPr>
                <w:rStyle w:val="Hipercze"/>
              </w:rPr>
              <w:t>OBMIAR ROBÓT</w:t>
            </w:r>
            <w:r w:rsidR="001D1230" w:rsidRPr="0025436D">
              <w:rPr>
                <w:webHidden/>
              </w:rPr>
              <w:tab/>
            </w:r>
            <w:r w:rsidR="001D1230" w:rsidRPr="0025436D">
              <w:rPr>
                <w:webHidden/>
              </w:rPr>
              <w:fldChar w:fldCharType="begin"/>
            </w:r>
            <w:r w:rsidR="001D1230" w:rsidRPr="0025436D">
              <w:rPr>
                <w:webHidden/>
              </w:rPr>
              <w:instrText xml:space="preserve"> PAGEREF _Toc499304462 \h </w:instrText>
            </w:r>
            <w:r w:rsidR="001D1230" w:rsidRPr="0025436D">
              <w:rPr>
                <w:webHidden/>
              </w:rPr>
            </w:r>
            <w:r w:rsidR="001D1230" w:rsidRPr="0025436D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="001D1230" w:rsidRPr="0025436D">
              <w:rPr>
                <w:webHidden/>
              </w:rPr>
              <w:fldChar w:fldCharType="end"/>
            </w:r>
          </w:hyperlink>
        </w:p>
        <w:p w14:paraId="58FA703F" w14:textId="5D072D78" w:rsidR="001D1230" w:rsidRPr="0025436D" w:rsidRDefault="00CB5EA4">
          <w:pPr>
            <w:pStyle w:val="Spistreci1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499304463" w:history="1">
            <w:r w:rsidR="001D1230" w:rsidRPr="0025436D">
              <w:rPr>
                <w:rStyle w:val="Hipercze"/>
              </w:rPr>
              <w:t>8.</w:t>
            </w:r>
            <w:r w:rsidR="001D1230" w:rsidRPr="0025436D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1D1230" w:rsidRPr="0025436D">
              <w:rPr>
                <w:rStyle w:val="Hipercze"/>
              </w:rPr>
              <w:t>ODBIÓR ROBÓT</w:t>
            </w:r>
            <w:r w:rsidR="001D1230" w:rsidRPr="0025436D">
              <w:rPr>
                <w:webHidden/>
              </w:rPr>
              <w:tab/>
            </w:r>
            <w:r w:rsidR="001D1230" w:rsidRPr="0025436D">
              <w:rPr>
                <w:webHidden/>
              </w:rPr>
              <w:fldChar w:fldCharType="begin"/>
            </w:r>
            <w:r w:rsidR="001D1230" w:rsidRPr="0025436D">
              <w:rPr>
                <w:webHidden/>
              </w:rPr>
              <w:instrText xml:space="preserve"> PAGEREF _Toc499304463 \h </w:instrText>
            </w:r>
            <w:r w:rsidR="001D1230" w:rsidRPr="0025436D">
              <w:rPr>
                <w:webHidden/>
              </w:rPr>
            </w:r>
            <w:r w:rsidR="001D1230" w:rsidRPr="0025436D"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 w:rsidR="001D1230" w:rsidRPr="0025436D">
              <w:rPr>
                <w:webHidden/>
              </w:rPr>
              <w:fldChar w:fldCharType="end"/>
            </w:r>
          </w:hyperlink>
        </w:p>
        <w:p w14:paraId="1AB103A5" w14:textId="736B22C0" w:rsidR="001D1230" w:rsidRPr="0025436D" w:rsidRDefault="00CB5EA4">
          <w:pPr>
            <w:pStyle w:val="Spistreci1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499304464" w:history="1">
            <w:r w:rsidR="001D1230" w:rsidRPr="0025436D">
              <w:rPr>
                <w:rStyle w:val="Hipercze"/>
              </w:rPr>
              <w:t>9.</w:t>
            </w:r>
            <w:r w:rsidR="001D1230" w:rsidRPr="0025436D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1D1230" w:rsidRPr="0025436D">
              <w:rPr>
                <w:rStyle w:val="Hipercze"/>
              </w:rPr>
              <w:t>PODSTAWA PŁATNOŚCI</w:t>
            </w:r>
            <w:r w:rsidR="001D1230" w:rsidRPr="0025436D">
              <w:rPr>
                <w:webHidden/>
              </w:rPr>
              <w:tab/>
            </w:r>
            <w:r w:rsidR="001D1230" w:rsidRPr="0025436D">
              <w:rPr>
                <w:webHidden/>
              </w:rPr>
              <w:fldChar w:fldCharType="begin"/>
            </w:r>
            <w:r w:rsidR="001D1230" w:rsidRPr="0025436D">
              <w:rPr>
                <w:webHidden/>
              </w:rPr>
              <w:instrText xml:space="preserve"> PAGEREF _Toc499304464 \h </w:instrText>
            </w:r>
            <w:r w:rsidR="001D1230" w:rsidRPr="0025436D">
              <w:rPr>
                <w:webHidden/>
              </w:rPr>
            </w:r>
            <w:r w:rsidR="001D1230" w:rsidRPr="0025436D"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 w:rsidR="001D1230" w:rsidRPr="0025436D">
              <w:rPr>
                <w:webHidden/>
              </w:rPr>
              <w:fldChar w:fldCharType="end"/>
            </w:r>
          </w:hyperlink>
        </w:p>
        <w:p w14:paraId="13E593DB" w14:textId="41B126F1" w:rsidR="001D1230" w:rsidRPr="0025436D" w:rsidRDefault="00CB5EA4">
          <w:pPr>
            <w:pStyle w:val="Spistreci1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499304465" w:history="1">
            <w:r w:rsidR="001D1230" w:rsidRPr="0025436D">
              <w:rPr>
                <w:rStyle w:val="Hipercze"/>
              </w:rPr>
              <w:t>10.</w:t>
            </w:r>
            <w:r w:rsidR="001D1230" w:rsidRPr="0025436D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1D1230" w:rsidRPr="0025436D">
              <w:rPr>
                <w:rStyle w:val="Hipercze"/>
              </w:rPr>
              <w:t>PRZEPISY ZWIĄZANE</w:t>
            </w:r>
            <w:r w:rsidR="001D1230" w:rsidRPr="0025436D">
              <w:rPr>
                <w:webHidden/>
              </w:rPr>
              <w:tab/>
            </w:r>
            <w:r w:rsidR="001D1230" w:rsidRPr="0025436D">
              <w:rPr>
                <w:webHidden/>
              </w:rPr>
              <w:fldChar w:fldCharType="begin"/>
            </w:r>
            <w:r w:rsidR="001D1230" w:rsidRPr="0025436D">
              <w:rPr>
                <w:webHidden/>
              </w:rPr>
              <w:instrText xml:space="preserve"> PAGEREF _Toc499304465 \h </w:instrText>
            </w:r>
            <w:r w:rsidR="001D1230" w:rsidRPr="0025436D">
              <w:rPr>
                <w:webHidden/>
              </w:rPr>
            </w:r>
            <w:r w:rsidR="001D1230" w:rsidRPr="0025436D"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 w:rsidR="001D1230" w:rsidRPr="0025436D">
              <w:rPr>
                <w:webHidden/>
              </w:rPr>
              <w:fldChar w:fldCharType="end"/>
            </w:r>
          </w:hyperlink>
        </w:p>
        <w:p w14:paraId="6965F3E6" w14:textId="5CD3ACE1" w:rsidR="00846590" w:rsidRPr="0025436D" w:rsidRDefault="00846590" w:rsidP="001D1230">
          <w:r w:rsidRPr="0025436D">
            <w:fldChar w:fldCharType="end"/>
          </w:r>
        </w:p>
      </w:sdtContent>
    </w:sdt>
    <w:p w14:paraId="074AB95E" w14:textId="77777777" w:rsidR="00846590" w:rsidRPr="0025436D" w:rsidRDefault="00846590" w:rsidP="00846590">
      <w:pPr>
        <w:spacing w:line="200" w:lineRule="exact"/>
      </w:pPr>
    </w:p>
    <w:p w14:paraId="58B5F375" w14:textId="77777777" w:rsidR="00846590" w:rsidRPr="0025436D" w:rsidRDefault="00846590" w:rsidP="00846590">
      <w:pPr>
        <w:spacing w:line="200" w:lineRule="exact"/>
      </w:pPr>
    </w:p>
    <w:p w14:paraId="5749C511" w14:textId="77777777" w:rsidR="00846590" w:rsidRPr="0025436D" w:rsidRDefault="00846590" w:rsidP="00846590">
      <w:r w:rsidRPr="0025436D">
        <w:t>Najważniejsze</w:t>
      </w:r>
      <w:r w:rsidRPr="0025436D">
        <w:rPr>
          <w:spacing w:val="-10"/>
        </w:rPr>
        <w:t xml:space="preserve"> </w:t>
      </w:r>
      <w:r w:rsidRPr="0025436D">
        <w:t>oznaczenia</w:t>
      </w:r>
      <w:r w:rsidRPr="0025436D">
        <w:rPr>
          <w:spacing w:val="-9"/>
        </w:rPr>
        <w:t xml:space="preserve"> </w:t>
      </w:r>
      <w:r w:rsidRPr="0025436D">
        <w:t>i</w:t>
      </w:r>
      <w:r w:rsidRPr="0025436D">
        <w:rPr>
          <w:spacing w:val="-9"/>
        </w:rPr>
        <w:t xml:space="preserve"> </w:t>
      </w:r>
      <w:r w:rsidRPr="0025436D">
        <w:t xml:space="preserve">skróty: </w:t>
      </w:r>
    </w:p>
    <w:p w14:paraId="4419F6CA" w14:textId="77777777" w:rsidR="00846590" w:rsidRPr="0025436D" w:rsidRDefault="00846590" w:rsidP="00846590">
      <w:r w:rsidRPr="0025436D">
        <w:t>ST</w:t>
      </w:r>
      <w:r w:rsidRPr="0025436D">
        <w:rPr>
          <w:spacing w:val="-19"/>
        </w:rPr>
        <w:t xml:space="preserve"> </w:t>
      </w:r>
      <w:r w:rsidRPr="0025436D">
        <w:t>-</w:t>
      </w:r>
      <w:r w:rsidRPr="0025436D">
        <w:rPr>
          <w:spacing w:val="-18"/>
        </w:rPr>
        <w:t xml:space="preserve"> </w:t>
      </w:r>
      <w:r w:rsidRPr="0025436D">
        <w:t>Specyfikacja</w:t>
      </w:r>
      <w:r w:rsidRPr="0025436D">
        <w:rPr>
          <w:spacing w:val="-19"/>
        </w:rPr>
        <w:t xml:space="preserve"> </w:t>
      </w:r>
      <w:r w:rsidRPr="0025436D">
        <w:t>Techniczna</w:t>
      </w:r>
    </w:p>
    <w:p w14:paraId="331D8684" w14:textId="77777777" w:rsidR="00846590" w:rsidRPr="0025436D" w:rsidRDefault="00846590" w:rsidP="00846590">
      <w:r w:rsidRPr="0025436D">
        <w:t>PZJ</w:t>
      </w:r>
      <w:r w:rsidRPr="0025436D">
        <w:rPr>
          <w:spacing w:val="-21"/>
        </w:rPr>
        <w:t xml:space="preserve"> </w:t>
      </w:r>
      <w:r w:rsidRPr="0025436D">
        <w:t>-</w:t>
      </w:r>
      <w:r w:rsidRPr="0025436D">
        <w:rPr>
          <w:spacing w:val="-21"/>
        </w:rPr>
        <w:t xml:space="preserve"> </w:t>
      </w:r>
      <w:r w:rsidRPr="0025436D">
        <w:t>Program</w:t>
      </w:r>
      <w:r w:rsidRPr="0025436D">
        <w:rPr>
          <w:spacing w:val="-21"/>
        </w:rPr>
        <w:t xml:space="preserve"> </w:t>
      </w:r>
      <w:r w:rsidRPr="0025436D">
        <w:t>Zabezpieczenia</w:t>
      </w:r>
      <w:r w:rsidRPr="0025436D">
        <w:rPr>
          <w:spacing w:val="-21"/>
        </w:rPr>
        <w:t xml:space="preserve"> </w:t>
      </w:r>
      <w:r w:rsidRPr="0025436D">
        <w:t>Jakości</w:t>
      </w:r>
    </w:p>
    <w:p w14:paraId="0EBE3559" w14:textId="77777777" w:rsidR="00846590" w:rsidRPr="0025436D" w:rsidRDefault="00846590" w:rsidP="00846590">
      <w:pPr>
        <w:rPr>
          <w:sz w:val="14"/>
          <w:szCs w:val="14"/>
        </w:rPr>
      </w:pPr>
      <w:r w:rsidRPr="0025436D">
        <w:t>BHP</w:t>
      </w:r>
      <w:r w:rsidRPr="0025436D">
        <w:rPr>
          <w:spacing w:val="-35"/>
        </w:rPr>
        <w:t xml:space="preserve"> </w:t>
      </w:r>
      <w:r w:rsidRPr="0025436D">
        <w:t>-</w:t>
      </w:r>
      <w:r w:rsidRPr="0025436D">
        <w:rPr>
          <w:spacing w:val="-37"/>
        </w:rPr>
        <w:t xml:space="preserve"> </w:t>
      </w:r>
      <w:r w:rsidRPr="0025436D">
        <w:t>bezpieczeństwo</w:t>
      </w:r>
      <w:r w:rsidRPr="0025436D">
        <w:rPr>
          <w:spacing w:val="-34"/>
        </w:rPr>
        <w:t xml:space="preserve"> </w:t>
      </w:r>
      <w:r w:rsidRPr="0025436D">
        <w:t>i</w:t>
      </w:r>
      <w:r w:rsidRPr="0025436D">
        <w:rPr>
          <w:spacing w:val="-34"/>
        </w:rPr>
        <w:t xml:space="preserve"> </w:t>
      </w:r>
      <w:r w:rsidRPr="0025436D">
        <w:t xml:space="preserve">higiena </w:t>
      </w:r>
      <w:r w:rsidRPr="0025436D">
        <w:rPr>
          <w:spacing w:val="-35"/>
        </w:rPr>
        <w:t xml:space="preserve"> </w:t>
      </w:r>
      <w:r w:rsidRPr="0025436D">
        <w:t>pracy</w:t>
      </w:r>
      <w:r w:rsidRPr="0025436D">
        <w:rPr>
          <w:spacing w:val="-34"/>
        </w:rPr>
        <w:t xml:space="preserve"> </w:t>
      </w:r>
      <w:r w:rsidRPr="0025436D">
        <w:t>podczas</w:t>
      </w:r>
      <w:r w:rsidRPr="0025436D">
        <w:rPr>
          <w:spacing w:val="-34"/>
        </w:rPr>
        <w:t xml:space="preserve"> </w:t>
      </w:r>
      <w:r w:rsidRPr="0025436D">
        <w:t>wykonywania</w:t>
      </w:r>
      <w:r w:rsidRPr="0025436D">
        <w:rPr>
          <w:spacing w:val="-35"/>
        </w:rPr>
        <w:t xml:space="preserve"> </w:t>
      </w:r>
      <w:r w:rsidRPr="0025436D">
        <w:t>robót</w:t>
      </w:r>
      <w:r w:rsidRPr="0025436D">
        <w:rPr>
          <w:spacing w:val="-34"/>
        </w:rPr>
        <w:t xml:space="preserve"> </w:t>
      </w:r>
      <w:r w:rsidRPr="0025436D">
        <w:t>budowlanych</w:t>
      </w:r>
    </w:p>
    <w:p w14:paraId="32113E12" w14:textId="77777777" w:rsidR="00846590" w:rsidRPr="0025436D" w:rsidRDefault="00846590" w:rsidP="00846590">
      <w:pPr>
        <w:spacing w:line="200" w:lineRule="exact"/>
      </w:pPr>
    </w:p>
    <w:p w14:paraId="5A870EDB" w14:textId="7A3B6089" w:rsidR="00846590" w:rsidRPr="0025436D" w:rsidRDefault="00846590" w:rsidP="00846590">
      <w:pPr>
        <w:rPr>
          <w:rFonts w:eastAsia="Arial"/>
          <w:b/>
          <w:spacing w:val="1"/>
        </w:rPr>
      </w:pPr>
      <w:r w:rsidRPr="0025436D">
        <w:br w:type="page"/>
      </w:r>
    </w:p>
    <w:p w14:paraId="0A51CAFE" w14:textId="77777777" w:rsidR="00846590" w:rsidRPr="0025436D" w:rsidRDefault="00846590" w:rsidP="00D21ACD">
      <w:pPr>
        <w:pStyle w:val="Nagwek1"/>
      </w:pPr>
      <w:bookmarkStart w:id="1" w:name="_Toc454199521"/>
      <w:bookmarkStart w:id="2" w:name="_Toc454199635"/>
      <w:bookmarkStart w:id="3" w:name="_Toc454199731"/>
      <w:bookmarkStart w:id="4" w:name="_Toc454199876"/>
      <w:bookmarkStart w:id="5" w:name="_Toc454200627"/>
      <w:bookmarkStart w:id="6" w:name="_Toc499304456"/>
      <w:bookmarkStart w:id="7" w:name="_Toc499312155"/>
      <w:bookmarkStart w:id="8" w:name="_Toc499312381"/>
      <w:bookmarkStart w:id="9" w:name="_Toc499744803"/>
      <w:bookmarkStart w:id="10" w:name="_Toc499744870"/>
      <w:bookmarkStart w:id="11" w:name="_Toc499749691"/>
      <w:bookmarkStart w:id="12" w:name="_Toc499749768"/>
      <w:bookmarkStart w:id="13" w:name="_Toc499749845"/>
      <w:bookmarkStart w:id="14" w:name="_Toc499749999"/>
      <w:r w:rsidRPr="0025436D">
        <w:lastRenderedPageBreak/>
        <w:t>WSTĘP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7EE5272B" w14:textId="77777777" w:rsidR="00846590" w:rsidRPr="0025436D" w:rsidRDefault="00846590" w:rsidP="00846590">
      <w:pPr>
        <w:pStyle w:val="Nagwek2"/>
        <w:jc w:val="left"/>
      </w:pPr>
      <w:bookmarkStart w:id="15" w:name="_Hlk499302104"/>
      <w:r w:rsidRPr="0025436D">
        <w:t>Przedmiot ST</w:t>
      </w:r>
    </w:p>
    <w:p w14:paraId="381CA5F7" w14:textId="77777777" w:rsidR="00846590" w:rsidRPr="0025436D" w:rsidRDefault="00846590" w:rsidP="00846590">
      <w:r w:rsidRPr="0025436D">
        <w:t>Przedmiotem</w:t>
      </w:r>
      <w:r w:rsidRPr="0025436D">
        <w:rPr>
          <w:spacing w:val="43"/>
        </w:rPr>
        <w:t xml:space="preserve"> </w:t>
      </w:r>
      <w:r w:rsidRPr="0025436D">
        <w:t>niniejszej</w:t>
      </w:r>
      <w:r w:rsidRPr="0025436D">
        <w:rPr>
          <w:spacing w:val="43"/>
        </w:rPr>
        <w:t xml:space="preserve"> </w:t>
      </w:r>
      <w:r w:rsidRPr="0025436D">
        <w:t>specyfikacji</w:t>
      </w:r>
      <w:r w:rsidRPr="0025436D">
        <w:rPr>
          <w:spacing w:val="39"/>
        </w:rPr>
        <w:t xml:space="preserve"> </w:t>
      </w:r>
      <w:r w:rsidRPr="0025436D">
        <w:t>technicznej</w:t>
      </w:r>
      <w:r w:rsidRPr="0025436D">
        <w:rPr>
          <w:spacing w:val="45"/>
        </w:rPr>
        <w:t xml:space="preserve"> </w:t>
      </w:r>
      <w:r w:rsidRPr="0025436D">
        <w:t>(ST)</w:t>
      </w:r>
      <w:r w:rsidRPr="0025436D">
        <w:rPr>
          <w:spacing w:val="41"/>
        </w:rPr>
        <w:t xml:space="preserve"> </w:t>
      </w:r>
      <w:r w:rsidRPr="0025436D">
        <w:t>są</w:t>
      </w:r>
      <w:r w:rsidRPr="0025436D">
        <w:rPr>
          <w:spacing w:val="42"/>
        </w:rPr>
        <w:t xml:space="preserve"> </w:t>
      </w:r>
      <w:r w:rsidRPr="0025436D">
        <w:t>wymagania</w:t>
      </w:r>
      <w:r w:rsidRPr="0025436D">
        <w:rPr>
          <w:spacing w:val="41"/>
        </w:rPr>
        <w:t xml:space="preserve"> </w:t>
      </w:r>
      <w:r w:rsidRPr="0025436D">
        <w:t>ogólne</w:t>
      </w:r>
      <w:r w:rsidRPr="0025436D">
        <w:rPr>
          <w:spacing w:val="44"/>
        </w:rPr>
        <w:t xml:space="preserve"> </w:t>
      </w:r>
      <w:r w:rsidRPr="0025436D">
        <w:t>dotyczące</w:t>
      </w:r>
      <w:r w:rsidRPr="0025436D">
        <w:rPr>
          <w:spacing w:val="43"/>
        </w:rPr>
        <w:t xml:space="preserve"> </w:t>
      </w:r>
      <w:r w:rsidRPr="0025436D">
        <w:t>wykonania</w:t>
      </w:r>
      <w:r w:rsidRPr="0025436D">
        <w:rPr>
          <w:spacing w:val="44"/>
        </w:rPr>
        <w:t xml:space="preserve"> </w:t>
      </w:r>
      <w:r w:rsidRPr="0025436D">
        <w:t>i odbioru</w:t>
      </w:r>
      <w:r w:rsidRPr="0025436D">
        <w:rPr>
          <w:spacing w:val="33"/>
        </w:rPr>
        <w:t xml:space="preserve"> </w:t>
      </w:r>
      <w:r w:rsidRPr="0025436D">
        <w:t>robót</w:t>
      </w:r>
      <w:r w:rsidRPr="0025436D">
        <w:rPr>
          <w:spacing w:val="33"/>
        </w:rPr>
        <w:t xml:space="preserve"> </w:t>
      </w:r>
      <w:r w:rsidRPr="0025436D">
        <w:t>w</w:t>
      </w:r>
      <w:r w:rsidRPr="0025436D">
        <w:rPr>
          <w:spacing w:val="30"/>
        </w:rPr>
        <w:t xml:space="preserve"> </w:t>
      </w:r>
      <w:r w:rsidRPr="0025436D">
        <w:t>obiektach</w:t>
      </w:r>
      <w:r w:rsidRPr="0025436D">
        <w:rPr>
          <w:spacing w:val="33"/>
        </w:rPr>
        <w:t xml:space="preserve"> </w:t>
      </w:r>
      <w:r w:rsidRPr="0025436D">
        <w:t>budowlanych.</w:t>
      </w:r>
    </w:p>
    <w:p w14:paraId="3E17CC9F" w14:textId="77777777" w:rsidR="00846590" w:rsidRPr="0025436D" w:rsidRDefault="00846590" w:rsidP="00B77642">
      <w:r w:rsidRPr="0025436D">
        <w:t>Zakres stosowania ST</w:t>
      </w:r>
    </w:p>
    <w:p w14:paraId="3211CC13" w14:textId="77777777" w:rsidR="00846590" w:rsidRPr="0025436D" w:rsidRDefault="00846590" w:rsidP="00846590">
      <w:r w:rsidRPr="0025436D">
        <w:t>Odstępstwa</w:t>
      </w:r>
      <w:r w:rsidRPr="0025436D">
        <w:rPr>
          <w:spacing w:val="47"/>
        </w:rPr>
        <w:t xml:space="preserve"> </w:t>
      </w:r>
      <w:r w:rsidRPr="0025436D">
        <w:t>od</w:t>
      </w:r>
      <w:r w:rsidRPr="0025436D">
        <w:rPr>
          <w:spacing w:val="46"/>
        </w:rPr>
        <w:t xml:space="preserve"> </w:t>
      </w:r>
      <w:r w:rsidRPr="0025436D">
        <w:t>wymagań</w:t>
      </w:r>
      <w:r w:rsidRPr="0025436D">
        <w:rPr>
          <w:spacing w:val="43"/>
        </w:rPr>
        <w:t xml:space="preserve"> </w:t>
      </w:r>
      <w:r w:rsidRPr="0025436D">
        <w:t>podanych</w:t>
      </w:r>
      <w:r w:rsidRPr="0025436D">
        <w:rPr>
          <w:spacing w:val="49"/>
        </w:rPr>
        <w:t xml:space="preserve"> </w:t>
      </w:r>
      <w:r w:rsidRPr="0025436D">
        <w:t>w</w:t>
      </w:r>
      <w:r w:rsidRPr="0025436D">
        <w:rPr>
          <w:spacing w:val="48"/>
        </w:rPr>
        <w:t xml:space="preserve"> </w:t>
      </w:r>
      <w:r w:rsidRPr="0025436D">
        <w:t>niniejszej specyfikacji</w:t>
      </w:r>
      <w:r w:rsidRPr="0025436D">
        <w:rPr>
          <w:spacing w:val="47"/>
        </w:rPr>
        <w:t xml:space="preserve"> </w:t>
      </w:r>
      <w:r w:rsidRPr="0025436D">
        <w:t>mogą</w:t>
      </w:r>
      <w:r w:rsidRPr="0025436D">
        <w:rPr>
          <w:spacing w:val="46"/>
        </w:rPr>
        <w:t xml:space="preserve"> </w:t>
      </w:r>
      <w:r w:rsidRPr="0025436D">
        <w:t>mieć</w:t>
      </w:r>
      <w:r w:rsidRPr="0025436D">
        <w:rPr>
          <w:spacing w:val="47"/>
        </w:rPr>
        <w:t xml:space="preserve"> </w:t>
      </w:r>
      <w:r w:rsidRPr="0025436D">
        <w:t>miejsce</w:t>
      </w:r>
      <w:r w:rsidRPr="0025436D">
        <w:rPr>
          <w:spacing w:val="48"/>
        </w:rPr>
        <w:t xml:space="preserve"> </w:t>
      </w:r>
      <w:r w:rsidRPr="0025436D">
        <w:t>tylko</w:t>
      </w:r>
      <w:r w:rsidRPr="0025436D">
        <w:rPr>
          <w:spacing w:val="48"/>
        </w:rPr>
        <w:t xml:space="preserve"> </w:t>
      </w:r>
      <w:r w:rsidRPr="0025436D">
        <w:t>w</w:t>
      </w:r>
      <w:r w:rsidRPr="0025436D">
        <w:rPr>
          <w:spacing w:val="1"/>
        </w:rPr>
        <w:t xml:space="preserve"> </w:t>
      </w:r>
      <w:r w:rsidRPr="0025436D">
        <w:t>przypadkach małych prostych</w:t>
      </w:r>
      <w:r w:rsidRPr="0025436D">
        <w:rPr>
          <w:spacing w:val="38"/>
        </w:rPr>
        <w:t xml:space="preserve"> </w:t>
      </w:r>
      <w:r w:rsidRPr="0025436D">
        <w:t>robót</w:t>
      </w:r>
      <w:r w:rsidRPr="0025436D">
        <w:rPr>
          <w:spacing w:val="40"/>
        </w:rPr>
        <w:t xml:space="preserve"> </w:t>
      </w:r>
      <w:r w:rsidRPr="0025436D">
        <w:t>i</w:t>
      </w:r>
      <w:r w:rsidRPr="0025436D">
        <w:rPr>
          <w:spacing w:val="36"/>
        </w:rPr>
        <w:t xml:space="preserve"> </w:t>
      </w:r>
      <w:r w:rsidRPr="0025436D">
        <w:t>konstrukcji</w:t>
      </w:r>
      <w:r w:rsidRPr="0025436D">
        <w:rPr>
          <w:spacing w:val="40"/>
        </w:rPr>
        <w:t xml:space="preserve"> </w:t>
      </w:r>
      <w:r w:rsidRPr="0025436D">
        <w:t>drugorzędnych</w:t>
      </w:r>
      <w:r w:rsidRPr="0025436D">
        <w:rPr>
          <w:spacing w:val="39"/>
        </w:rPr>
        <w:t xml:space="preserve"> </w:t>
      </w:r>
      <w:r w:rsidRPr="0025436D">
        <w:t>o</w:t>
      </w:r>
      <w:r w:rsidRPr="0025436D">
        <w:rPr>
          <w:spacing w:val="36"/>
        </w:rPr>
        <w:t xml:space="preserve"> </w:t>
      </w:r>
      <w:r w:rsidRPr="0025436D">
        <w:t>niewielkim</w:t>
      </w:r>
      <w:r w:rsidRPr="0025436D">
        <w:rPr>
          <w:spacing w:val="39"/>
        </w:rPr>
        <w:t xml:space="preserve"> </w:t>
      </w:r>
      <w:r w:rsidRPr="0025436D">
        <w:t>znaczeniu,</w:t>
      </w:r>
      <w:r w:rsidRPr="0025436D">
        <w:rPr>
          <w:spacing w:val="40"/>
        </w:rPr>
        <w:t xml:space="preserve"> </w:t>
      </w:r>
      <w:r w:rsidRPr="0025436D">
        <w:t>dla</w:t>
      </w:r>
      <w:r w:rsidRPr="0025436D">
        <w:rPr>
          <w:spacing w:val="33"/>
        </w:rPr>
        <w:t xml:space="preserve"> </w:t>
      </w:r>
      <w:r w:rsidRPr="0025436D">
        <w:t>których</w:t>
      </w:r>
      <w:r w:rsidRPr="0025436D">
        <w:rPr>
          <w:spacing w:val="38"/>
        </w:rPr>
        <w:t xml:space="preserve"> </w:t>
      </w:r>
      <w:r w:rsidRPr="0025436D">
        <w:t>istnieje</w:t>
      </w:r>
      <w:r w:rsidRPr="0025436D">
        <w:rPr>
          <w:spacing w:val="39"/>
        </w:rPr>
        <w:t xml:space="preserve"> </w:t>
      </w:r>
      <w:r w:rsidRPr="0025436D">
        <w:t>pewność,</w:t>
      </w:r>
      <w:r w:rsidRPr="0025436D">
        <w:rPr>
          <w:spacing w:val="40"/>
        </w:rPr>
        <w:t xml:space="preserve"> </w:t>
      </w:r>
      <w:r w:rsidRPr="0025436D">
        <w:t>że</w:t>
      </w:r>
      <w:r w:rsidRPr="0025436D">
        <w:rPr>
          <w:spacing w:val="38"/>
        </w:rPr>
        <w:t xml:space="preserve"> </w:t>
      </w:r>
      <w:r w:rsidRPr="0025436D">
        <w:t>podstawowe wymagania</w:t>
      </w:r>
      <w:r w:rsidRPr="0025436D">
        <w:rPr>
          <w:spacing w:val="16"/>
        </w:rPr>
        <w:t xml:space="preserve"> </w:t>
      </w:r>
      <w:r w:rsidRPr="0025436D">
        <w:t>będą</w:t>
      </w:r>
      <w:r w:rsidRPr="0025436D">
        <w:rPr>
          <w:spacing w:val="20"/>
        </w:rPr>
        <w:t xml:space="preserve"> </w:t>
      </w:r>
      <w:r w:rsidRPr="0025436D">
        <w:t>spełnione</w:t>
      </w:r>
      <w:r w:rsidRPr="0025436D">
        <w:rPr>
          <w:spacing w:val="24"/>
        </w:rPr>
        <w:t xml:space="preserve"> </w:t>
      </w:r>
      <w:r w:rsidRPr="0025436D">
        <w:t>przy</w:t>
      </w:r>
      <w:r w:rsidRPr="0025436D">
        <w:rPr>
          <w:spacing w:val="21"/>
        </w:rPr>
        <w:t xml:space="preserve"> </w:t>
      </w:r>
      <w:r w:rsidRPr="0025436D">
        <w:t>zastosowaniu</w:t>
      </w:r>
      <w:r w:rsidRPr="0025436D">
        <w:rPr>
          <w:spacing w:val="23"/>
        </w:rPr>
        <w:t xml:space="preserve"> </w:t>
      </w:r>
      <w:r w:rsidRPr="0025436D">
        <w:t>metod</w:t>
      </w:r>
      <w:r w:rsidRPr="0025436D">
        <w:rPr>
          <w:spacing w:val="21"/>
        </w:rPr>
        <w:t xml:space="preserve"> </w:t>
      </w:r>
      <w:r w:rsidRPr="0025436D">
        <w:t>wykonania</w:t>
      </w:r>
      <w:r w:rsidRPr="0025436D">
        <w:rPr>
          <w:spacing w:val="20"/>
        </w:rPr>
        <w:t xml:space="preserve"> </w:t>
      </w:r>
      <w:r w:rsidRPr="0025436D">
        <w:t>na</w:t>
      </w:r>
      <w:r w:rsidRPr="0025436D">
        <w:rPr>
          <w:spacing w:val="20"/>
        </w:rPr>
        <w:t xml:space="preserve"> </w:t>
      </w:r>
      <w:r w:rsidRPr="0025436D">
        <w:t>podstawie</w:t>
      </w:r>
      <w:r w:rsidRPr="0025436D">
        <w:rPr>
          <w:spacing w:val="21"/>
        </w:rPr>
        <w:t xml:space="preserve"> </w:t>
      </w:r>
      <w:r w:rsidRPr="0025436D">
        <w:t>doświadczenia</w:t>
      </w:r>
      <w:r w:rsidRPr="0025436D">
        <w:rPr>
          <w:spacing w:val="21"/>
        </w:rPr>
        <w:t xml:space="preserve"> </w:t>
      </w:r>
      <w:r w:rsidRPr="0025436D">
        <w:t>i</w:t>
      </w:r>
      <w:r w:rsidRPr="0025436D">
        <w:rPr>
          <w:spacing w:val="21"/>
        </w:rPr>
        <w:t xml:space="preserve"> </w:t>
      </w:r>
      <w:r w:rsidRPr="0025436D">
        <w:t>przy</w:t>
      </w:r>
      <w:r w:rsidRPr="0025436D">
        <w:rPr>
          <w:spacing w:val="24"/>
        </w:rPr>
        <w:t xml:space="preserve"> </w:t>
      </w:r>
      <w:r w:rsidRPr="0025436D">
        <w:t>przestrzeganiu zasad</w:t>
      </w:r>
      <w:r w:rsidRPr="0025436D">
        <w:rPr>
          <w:spacing w:val="-23"/>
        </w:rPr>
        <w:t xml:space="preserve"> </w:t>
      </w:r>
      <w:r w:rsidRPr="0025436D">
        <w:t>sztuki</w:t>
      </w:r>
      <w:r w:rsidRPr="0025436D">
        <w:rPr>
          <w:spacing w:val="-20"/>
        </w:rPr>
        <w:t xml:space="preserve"> </w:t>
      </w:r>
      <w:r w:rsidRPr="0025436D">
        <w:t>budowlanej.</w:t>
      </w:r>
    </w:p>
    <w:p w14:paraId="6FCEC659" w14:textId="77777777" w:rsidR="00846590" w:rsidRPr="0025436D" w:rsidRDefault="00846590" w:rsidP="00846590">
      <w:pPr>
        <w:pStyle w:val="Nagwek2"/>
        <w:jc w:val="left"/>
      </w:pPr>
      <w:r w:rsidRPr="0025436D">
        <w:t xml:space="preserve">Zakres robót objętych </w:t>
      </w:r>
      <w:bookmarkEnd w:id="15"/>
      <w:r w:rsidRPr="0025436D">
        <w:t>ST</w:t>
      </w:r>
    </w:p>
    <w:p w14:paraId="6A9C2F2D" w14:textId="77777777" w:rsidR="00846590" w:rsidRPr="0025436D" w:rsidRDefault="00846590" w:rsidP="00846590">
      <w:r w:rsidRPr="0025436D">
        <w:t>Ustalenia</w:t>
      </w:r>
      <w:r w:rsidRPr="0025436D">
        <w:rPr>
          <w:spacing w:val="34"/>
        </w:rPr>
        <w:t xml:space="preserve"> </w:t>
      </w:r>
      <w:r w:rsidRPr="0025436D">
        <w:t>zawarte</w:t>
      </w:r>
      <w:r w:rsidRPr="0025436D">
        <w:rPr>
          <w:spacing w:val="36"/>
        </w:rPr>
        <w:t xml:space="preserve"> </w:t>
      </w:r>
      <w:r w:rsidRPr="0025436D">
        <w:t>w</w:t>
      </w:r>
      <w:r w:rsidRPr="0025436D">
        <w:rPr>
          <w:spacing w:val="35"/>
        </w:rPr>
        <w:t xml:space="preserve"> </w:t>
      </w:r>
      <w:r w:rsidRPr="0025436D">
        <w:t>niniejszej</w:t>
      </w:r>
      <w:r w:rsidRPr="0025436D">
        <w:rPr>
          <w:spacing w:val="37"/>
        </w:rPr>
        <w:t xml:space="preserve"> </w:t>
      </w:r>
      <w:r w:rsidRPr="0025436D">
        <w:t>specyfikacji</w:t>
      </w:r>
      <w:r w:rsidRPr="0025436D">
        <w:rPr>
          <w:spacing w:val="33"/>
        </w:rPr>
        <w:t xml:space="preserve"> </w:t>
      </w:r>
      <w:r w:rsidRPr="0025436D">
        <w:t>obejmują</w:t>
      </w:r>
      <w:r w:rsidRPr="0025436D">
        <w:rPr>
          <w:spacing w:val="36"/>
        </w:rPr>
        <w:t xml:space="preserve"> </w:t>
      </w:r>
      <w:r w:rsidRPr="0025436D">
        <w:t>wymagania</w:t>
      </w:r>
      <w:r w:rsidRPr="0025436D">
        <w:rPr>
          <w:spacing w:val="30"/>
        </w:rPr>
        <w:t xml:space="preserve"> </w:t>
      </w:r>
      <w:r w:rsidRPr="0025436D">
        <w:t>ogólne</w:t>
      </w:r>
      <w:r w:rsidRPr="0025436D">
        <w:rPr>
          <w:spacing w:val="39"/>
        </w:rPr>
        <w:t xml:space="preserve"> </w:t>
      </w:r>
      <w:r w:rsidRPr="0025436D">
        <w:t>dla</w:t>
      </w:r>
      <w:r w:rsidRPr="0025436D">
        <w:rPr>
          <w:spacing w:val="34"/>
        </w:rPr>
        <w:t xml:space="preserve"> </w:t>
      </w:r>
      <w:r w:rsidRPr="0025436D">
        <w:t>robót</w:t>
      </w:r>
      <w:r w:rsidRPr="0025436D">
        <w:rPr>
          <w:spacing w:val="40"/>
        </w:rPr>
        <w:t xml:space="preserve"> </w:t>
      </w:r>
      <w:r w:rsidRPr="0025436D">
        <w:t>budowlanych.</w:t>
      </w:r>
      <w:r w:rsidRPr="0025436D">
        <w:rPr>
          <w:spacing w:val="38"/>
        </w:rPr>
        <w:t xml:space="preserve"> </w:t>
      </w:r>
    </w:p>
    <w:p w14:paraId="04CAD274" w14:textId="77777777" w:rsidR="00846590" w:rsidRPr="0025436D" w:rsidRDefault="00846590" w:rsidP="00846590">
      <w:pPr>
        <w:pStyle w:val="Nagwek2"/>
        <w:jc w:val="left"/>
      </w:pPr>
      <w:r w:rsidRPr="0025436D">
        <w:t>Określenia podstawowe</w:t>
      </w:r>
    </w:p>
    <w:p w14:paraId="73F85E57" w14:textId="77777777" w:rsidR="00846590" w:rsidRPr="0025436D" w:rsidRDefault="00846590" w:rsidP="00846590">
      <w:r w:rsidRPr="0025436D">
        <w:t>Ilekroć</w:t>
      </w:r>
      <w:r w:rsidRPr="0025436D">
        <w:rPr>
          <w:spacing w:val="-10"/>
        </w:rPr>
        <w:t xml:space="preserve"> </w:t>
      </w:r>
      <w:r w:rsidRPr="0025436D">
        <w:t>w</w:t>
      </w:r>
      <w:r w:rsidRPr="0025436D">
        <w:rPr>
          <w:spacing w:val="-10"/>
        </w:rPr>
        <w:t xml:space="preserve"> </w:t>
      </w:r>
      <w:r w:rsidRPr="0025436D">
        <w:t>ST</w:t>
      </w:r>
      <w:r w:rsidRPr="0025436D">
        <w:rPr>
          <w:spacing w:val="-11"/>
        </w:rPr>
        <w:t xml:space="preserve"> </w:t>
      </w:r>
      <w:r w:rsidRPr="0025436D">
        <w:t>jest</w:t>
      </w:r>
      <w:r w:rsidRPr="0025436D">
        <w:rPr>
          <w:spacing w:val="-10"/>
        </w:rPr>
        <w:t xml:space="preserve"> </w:t>
      </w:r>
      <w:r w:rsidRPr="0025436D">
        <w:t>mowa</w:t>
      </w:r>
      <w:r w:rsidRPr="0025436D">
        <w:rPr>
          <w:spacing w:val="-11"/>
        </w:rPr>
        <w:t xml:space="preserve"> </w:t>
      </w:r>
      <w:r w:rsidRPr="0025436D">
        <w:t>o:</w:t>
      </w:r>
    </w:p>
    <w:p w14:paraId="1A482445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obiekcie</w:t>
      </w:r>
      <w:r w:rsidRPr="0025436D">
        <w:rPr>
          <w:spacing w:val="-20"/>
        </w:rPr>
        <w:t xml:space="preserve"> </w:t>
      </w:r>
      <w:r w:rsidRPr="0025436D">
        <w:t>budowlanym</w:t>
      </w:r>
      <w:r w:rsidRPr="0025436D">
        <w:rPr>
          <w:spacing w:val="-20"/>
        </w:rPr>
        <w:t xml:space="preserve"> </w:t>
      </w:r>
      <w:r w:rsidRPr="0025436D">
        <w:t>-</w:t>
      </w:r>
      <w:r w:rsidRPr="0025436D">
        <w:rPr>
          <w:spacing w:val="-21"/>
        </w:rPr>
        <w:t xml:space="preserve"> </w:t>
      </w:r>
      <w:r w:rsidRPr="0025436D">
        <w:t>należy</w:t>
      </w:r>
      <w:r w:rsidRPr="0025436D">
        <w:rPr>
          <w:spacing w:val="-21"/>
        </w:rPr>
        <w:t xml:space="preserve"> </w:t>
      </w:r>
      <w:r w:rsidRPr="0025436D">
        <w:t>przez</w:t>
      </w:r>
      <w:r w:rsidRPr="0025436D">
        <w:rPr>
          <w:spacing w:val="-18"/>
        </w:rPr>
        <w:t xml:space="preserve"> </w:t>
      </w:r>
      <w:r w:rsidRPr="0025436D">
        <w:t>to</w:t>
      </w:r>
      <w:r w:rsidRPr="0025436D">
        <w:rPr>
          <w:spacing w:val="-21"/>
        </w:rPr>
        <w:t xml:space="preserve"> </w:t>
      </w:r>
      <w:r w:rsidRPr="0025436D">
        <w:t>rozumieć:</w:t>
      </w:r>
    </w:p>
    <w:p w14:paraId="5CA43DDC" w14:textId="77777777" w:rsidR="00846590" w:rsidRPr="0025436D" w:rsidRDefault="00846590" w:rsidP="00D21ACD">
      <w:pPr>
        <w:pStyle w:val="Akapitzlist"/>
        <w:numPr>
          <w:ilvl w:val="0"/>
          <w:numId w:val="12"/>
        </w:numPr>
      </w:pPr>
      <w:r w:rsidRPr="0025436D">
        <w:t>budynek</w:t>
      </w:r>
      <w:r w:rsidRPr="0025436D">
        <w:rPr>
          <w:spacing w:val="-5"/>
        </w:rPr>
        <w:t xml:space="preserve"> </w:t>
      </w:r>
      <w:r w:rsidRPr="0025436D">
        <w:t>wraz</w:t>
      </w:r>
      <w:r w:rsidRPr="0025436D">
        <w:rPr>
          <w:spacing w:val="-5"/>
        </w:rPr>
        <w:t xml:space="preserve"> </w:t>
      </w:r>
      <w:r w:rsidRPr="0025436D">
        <w:t>z</w:t>
      </w:r>
      <w:r w:rsidRPr="0025436D">
        <w:rPr>
          <w:spacing w:val="-6"/>
        </w:rPr>
        <w:t xml:space="preserve"> </w:t>
      </w:r>
      <w:r w:rsidRPr="0025436D">
        <w:t>instalacjami</w:t>
      </w:r>
      <w:r w:rsidRPr="0025436D">
        <w:rPr>
          <w:spacing w:val="-9"/>
        </w:rPr>
        <w:t xml:space="preserve"> </w:t>
      </w:r>
      <w:r w:rsidRPr="0025436D">
        <w:t>i</w:t>
      </w:r>
      <w:r w:rsidRPr="0025436D">
        <w:rPr>
          <w:spacing w:val="-8"/>
        </w:rPr>
        <w:t xml:space="preserve"> </w:t>
      </w:r>
      <w:r w:rsidRPr="0025436D">
        <w:t>urządzeniami</w:t>
      </w:r>
      <w:r w:rsidRPr="0025436D">
        <w:rPr>
          <w:spacing w:val="-5"/>
        </w:rPr>
        <w:t xml:space="preserve"> </w:t>
      </w:r>
      <w:r w:rsidRPr="0025436D">
        <w:t>technicznymi,</w:t>
      </w:r>
    </w:p>
    <w:p w14:paraId="23E6161D" w14:textId="77777777" w:rsidR="00846590" w:rsidRPr="0025436D" w:rsidRDefault="00846590" w:rsidP="00D21ACD">
      <w:pPr>
        <w:pStyle w:val="Akapitzlist"/>
        <w:numPr>
          <w:ilvl w:val="0"/>
          <w:numId w:val="12"/>
        </w:numPr>
      </w:pPr>
      <w:r w:rsidRPr="0025436D">
        <w:t>budowlę</w:t>
      </w:r>
      <w:r w:rsidRPr="0025436D">
        <w:rPr>
          <w:spacing w:val="-2"/>
        </w:rPr>
        <w:t xml:space="preserve"> </w:t>
      </w:r>
      <w:r w:rsidRPr="0025436D">
        <w:t>stanowiącą</w:t>
      </w:r>
      <w:r w:rsidRPr="0025436D">
        <w:rPr>
          <w:spacing w:val="-5"/>
        </w:rPr>
        <w:t xml:space="preserve"> </w:t>
      </w:r>
      <w:r w:rsidRPr="0025436D">
        <w:t>całość</w:t>
      </w:r>
      <w:r w:rsidRPr="0025436D">
        <w:rPr>
          <w:spacing w:val="-6"/>
        </w:rPr>
        <w:t xml:space="preserve"> </w:t>
      </w:r>
      <w:r w:rsidRPr="0025436D">
        <w:t>techniczno-użytkową</w:t>
      </w:r>
      <w:r w:rsidRPr="0025436D">
        <w:rPr>
          <w:spacing w:val="2"/>
        </w:rPr>
        <w:t xml:space="preserve"> </w:t>
      </w:r>
      <w:r w:rsidRPr="0025436D">
        <w:t>wraz</w:t>
      </w:r>
      <w:r w:rsidRPr="0025436D">
        <w:rPr>
          <w:spacing w:val="-3"/>
        </w:rPr>
        <w:t xml:space="preserve"> </w:t>
      </w:r>
      <w:r w:rsidRPr="0025436D">
        <w:t>z</w:t>
      </w:r>
      <w:r w:rsidRPr="0025436D">
        <w:rPr>
          <w:spacing w:val="-3"/>
        </w:rPr>
        <w:t xml:space="preserve"> </w:t>
      </w:r>
      <w:r w:rsidRPr="0025436D">
        <w:t>instalacjami</w:t>
      </w:r>
      <w:r w:rsidRPr="0025436D">
        <w:rPr>
          <w:spacing w:val="-7"/>
        </w:rPr>
        <w:t xml:space="preserve"> </w:t>
      </w:r>
      <w:r w:rsidRPr="0025436D">
        <w:t>i</w:t>
      </w:r>
      <w:r w:rsidRPr="0025436D">
        <w:rPr>
          <w:spacing w:val="-5"/>
        </w:rPr>
        <w:t xml:space="preserve"> </w:t>
      </w:r>
      <w:r w:rsidRPr="0025436D">
        <w:t>urządzeniami,</w:t>
      </w:r>
    </w:p>
    <w:p w14:paraId="4CEB0D4F" w14:textId="77777777" w:rsidR="00846590" w:rsidRPr="0025436D" w:rsidRDefault="00846590" w:rsidP="00D21ACD">
      <w:pPr>
        <w:pStyle w:val="Akapitzlist"/>
        <w:numPr>
          <w:ilvl w:val="0"/>
          <w:numId w:val="12"/>
        </w:numPr>
      </w:pPr>
      <w:r w:rsidRPr="0025436D">
        <w:t>obiekt</w:t>
      </w:r>
      <w:r w:rsidRPr="0025436D">
        <w:rPr>
          <w:spacing w:val="-18"/>
        </w:rPr>
        <w:t xml:space="preserve"> </w:t>
      </w:r>
      <w:r w:rsidRPr="0025436D">
        <w:t>małej</w:t>
      </w:r>
      <w:r w:rsidRPr="0025436D">
        <w:rPr>
          <w:spacing w:val="-20"/>
        </w:rPr>
        <w:t xml:space="preserve"> </w:t>
      </w:r>
      <w:r w:rsidRPr="0025436D">
        <w:t>architektury;</w:t>
      </w:r>
    </w:p>
    <w:p w14:paraId="706A6112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budynku</w:t>
      </w:r>
      <w:r w:rsidRPr="0025436D">
        <w:rPr>
          <w:spacing w:val="21"/>
        </w:rPr>
        <w:t xml:space="preserve"> </w:t>
      </w:r>
      <w:r w:rsidRPr="0025436D">
        <w:t>-</w:t>
      </w:r>
      <w:r w:rsidRPr="0025436D">
        <w:rPr>
          <w:spacing w:val="2"/>
        </w:rPr>
        <w:t xml:space="preserve"> </w:t>
      </w:r>
      <w:r w:rsidRPr="0025436D">
        <w:t>należy</w:t>
      </w:r>
      <w:r w:rsidRPr="0025436D">
        <w:rPr>
          <w:spacing w:val="17"/>
        </w:rPr>
        <w:t xml:space="preserve"> </w:t>
      </w:r>
      <w:r w:rsidRPr="0025436D">
        <w:t>przez</w:t>
      </w:r>
      <w:r w:rsidRPr="0025436D">
        <w:rPr>
          <w:spacing w:val="21"/>
        </w:rPr>
        <w:t xml:space="preserve"> </w:t>
      </w:r>
      <w:r w:rsidRPr="0025436D">
        <w:t>to</w:t>
      </w:r>
      <w:r w:rsidRPr="0025436D">
        <w:rPr>
          <w:spacing w:val="18"/>
        </w:rPr>
        <w:t xml:space="preserve"> </w:t>
      </w:r>
      <w:r w:rsidRPr="0025436D">
        <w:t>rozumieć</w:t>
      </w:r>
      <w:r w:rsidRPr="0025436D">
        <w:rPr>
          <w:spacing w:val="20"/>
        </w:rPr>
        <w:t xml:space="preserve"> </w:t>
      </w:r>
      <w:r w:rsidRPr="0025436D">
        <w:t>taki</w:t>
      </w:r>
      <w:r w:rsidRPr="0025436D">
        <w:rPr>
          <w:spacing w:val="17"/>
        </w:rPr>
        <w:t xml:space="preserve"> </w:t>
      </w:r>
      <w:r w:rsidRPr="0025436D">
        <w:t>obiekt</w:t>
      </w:r>
      <w:r w:rsidRPr="0025436D">
        <w:rPr>
          <w:spacing w:val="20"/>
        </w:rPr>
        <w:t xml:space="preserve"> </w:t>
      </w:r>
      <w:r w:rsidRPr="0025436D">
        <w:t>budowlany,</w:t>
      </w:r>
      <w:r w:rsidRPr="0025436D">
        <w:rPr>
          <w:spacing w:val="18"/>
        </w:rPr>
        <w:t xml:space="preserve"> </w:t>
      </w:r>
      <w:r w:rsidRPr="0025436D">
        <w:t>który</w:t>
      </w:r>
      <w:r w:rsidRPr="0025436D">
        <w:rPr>
          <w:spacing w:val="18"/>
        </w:rPr>
        <w:t xml:space="preserve"> </w:t>
      </w:r>
      <w:r w:rsidRPr="0025436D">
        <w:t>jest</w:t>
      </w:r>
      <w:r w:rsidRPr="0025436D">
        <w:rPr>
          <w:spacing w:val="21"/>
        </w:rPr>
        <w:t xml:space="preserve"> </w:t>
      </w:r>
      <w:r w:rsidRPr="0025436D">
        <w:t>trwale</w:t>
      </w:r>
      <w:r w:rsidRPr="0025436D">
        <w:rPr>
          <w:spacing w:val="20"/>
        </w:rPr>
        <w:t xml:space="preserve"> </w:t>
      </w:r>
      <w:r w:rsidRPr="0025436D">
        <w:t>związany</w:t>
      </w:r>
      <w:r w:rsidRPr="0025436D">
        <w:rPr>
          <w:spacing w:val="21"/>
        </w:rPr>
        <w:t xml:space="preserve"> </w:t>
      </w:r>
      <w:r w:rsidRPr="0025436D">
        <w:t>z</w:t>
      </w:r>
      <w:r w:rsidRPr="0025436D">
        <w:rPr>
          <w:spacing w:val="20"/>
        </w:rPr>
        <w:t xml:space="preserve"> </w:t>
      </w:r>
      <w:r w:rsidRPr="0025436D">
        <w:t>gruntem,</w:t>
      </w:r>
      <w:r w:rsidRPr="0025436D">
        <w:rPr>
          <w:spacing w:val="23"/>
        </w:rPr>
        <w:t xml:space="preserve"> </w:t>
      </w:r>
      <w:r w:rsidRPr="0025436D">
        <w:t>wydzielony z przestrzeni</w:t>
      </w:r>
      <w:r w:rsidRPr="0025436D">
        <w:rPr>
          <w:spacing w:val="5"/>
        </w:rPr>
        <w:t xml:space="preserve"> </w:t>
      </w:r>
      <w:r w:rsidRPr="0025436D">
        <w:t>za pomocą</w:t>
      </w:r>
      <w:r w:rsidRPr="0025436D">
        <w:rPr>
          <w:spacing w:val="-1"/>
        </w:rPr>
        <w:t xml:space="preserve"> </w:t>
      </w:r>
      <w:r w:rsidRPr="0025436D">
        <w:t>przegród</w:t>
      </w:r>
      <w:r w:rsidRPr="0025436D">
        <w:rPr>
          <w:spacing w:val="1"/>
        </w:rPr>
        <w:t xml:space="preserve"> </w:t>
      </w:r>
      <w:r w:rsidRPr="0025436D">
        <w:t>budowlanych</w:t>
      </w:r>
      <w:r w:rsidRPr="0025436D">
        <w:rPr>
          <w:spacing w:val="1"/>
        </w:rPr>
        <w:t xml:space="preserve"> </w:t>
      </w:r>
      <w:r w:rsidRPr="0025436D">
        <w:t>oraz</w:t>
      </w:r>
      <w:r w:rsidRPr="0025436D">
        <w:rPr>
          <w:spacing w:val="1"/>
        </w:rPr>
        <w:t xml:space="preserve"> </w:t>
      </w:r>
      <w:r w:rsidRPr="0025436D">
        <w:t>posiada</w:t>
      </w:r>
      <w:r w:rsidRPr="0025436D">
        <w:rPr>
          <w:spacing w:val="-2"/>
        </w:rPr>
        <w:t xml:space="preserve"> </w:t>
      </w:r>
      <w:r w:rsidRPr="0025436D">
        <w:t>fundamenty</w:t>
      </w:r>
      <w:r w:rsidRPr="0025436D">
        <w:rPr>
          <w:spacing w:val="2"/>
        </w:rPr>
        <w:t xml:space="preserve"> </w:t>
      </w:r>
      <w:r w:rsidRPr="0025436D">
        <w:t>i</w:t>
      </w:r>
      <w:r w:rsidRPr="0025436D">
        <w:rPr>
          <w:spacing w:val="-1"/>
        </w:rPr>
        <w:t xml:space="preserve"> </w:t>
      </w:r>
      <w:r w:rsidRPr="0025436D">
        <w:t>dach.</w:t>
      </w:r>
    </w:p>
    <w:p w14:paraId="3C1AD36B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budowli</w:t>
      </w:r>
      <w:r w:rsidRPr="0025436D">
        <w:rPr>
          <w:spacing w:val="3"/>
        </w:rPr>
        <w:t xml:space="preserve"> </w:t>
      </w:r>
      <w:r w:rsidRPr="0025436D">
        <w:t>-</w:t>
      </w:r>
      <w:r w:rsidRPr="0025436D">
        <w:rPr>
          <w:spacing w:val="35"/>
        </w:rPr>
        <w:t xml:space="preserve"> </w:t>
      </w:r>
      <w:r w:rsidRPr="0025436D">
        <w:t>należy</w:t>
      </w:r>
      <w:r w:rsidRPr="0025436D">
        <w:rPr>
          <w:spacing w:val="2"/>
        </w:rPr>
        <w:t xml:space="preserve"> </w:t>
      </w:r>
      <w:r w:rsidRPr="0025436D">
        <w:t>przez</w:t>
      </w:r>
      <w:r w:rsidRPr="0025436D">
        <w:rPr>
          <w:spacing w:val="5"/>
        </w:rPr>
        <w:t xml:space="preserve"> </w:t>
      </w:r>
      <w:r w:rsidRPr="0025436D">
        <w:t>to</w:t>
      </w:r>
      <w:r w:rsidRPr="0025436D">
        <w:rPr>
          <w:spacing w:val="2"/>
        </w:rPr>
        <w:t xml:space="preserve"> </w:t>
      </w:r>
      <w:r w:rsidRPr="0025436D">
        <w:t>rozumieć</w:t>
      </w:r>
      <w:r w:rsidRPr="0025436D">
        <w:rPr>
          <w:spacing w:val="4"/>
        </w:rPr>
        <w:t xml:space="preserve"> </w:t>
      </w:r>
      <w:r w:rsidRPr="0025436D">
        <w:t>każdy  obiekt</w:t>
      </w:r>
      <w:r w:rsidRPr="0025436D">
        <w:rPr>
          <w:spacing w:val="4"/>
        </w:rPr>
        <w:t xml:space="preserve"> </w:t>
      </w:r>
      <w:r w:rsidRPr="0025436D">
        <w:t>budowlany</w:t>
      </w:r>
      <w:r w:rsidRPr="0025436D">
        <w:rPr>
          <w:spacing w:val="3"/>
        </w:rPr>
        <w:t xml:space="preserve"> </w:t>
      </w:r>
      <w:r w:rsidRPr="0025436D">
        <w:t>nie</w:t>
      </w:r>
      <w:r w:rsidRPr="0025436D">
        <w:rPr>
          <w:spacing w:val="2"/>
        </w:rPr>
        <w:t xml:space="preserve"> </w:t>
      </w:r>
      <w:r w:rsidRPr="0025436D">
        <w:t>będący</w:t>
      </w:r>
      <w:r w:rsidRPr="0025436D">
        <w:rPr>
          <w:spacing w:val="2"/>
        </w:rPr>
        <w:t xml:space="preserve"> </w:t>
      </w:r>
      <w:r w:rsidRPr="0025436D">
        <w:t>budynkiem</w:t>
      </w:r>
      <w:r w:rsidRPr="0025436D">
        <w:rPr>
          <w:spacing w:val="8"/>
        </w:rPr>
        <w:t xml:space="preserve"> </w:t>
      </w:r>
      <w:r w:rsidRPr="0025436D">
        <w:t>lub</w:t>
      </w:r>
      <w:r w:rsidRPr="0025436D">
        <w:rPr>
          <w:spacing w:val="5"/>
        </w:rPr>
        <w:t xml:space="preserve"> </w:t>
      </w:r>
      <w:r w:rsidRPr="0025436D">
        <w:t>obiektem</w:t>
      </w:r>
      <w:r w:rsidRPr="0025436D">
        <w:rPr>
          <w:spacing w:val="8"/>
        </w:rPr>
        <w:t xml:space="preserve"> </w:t>
      </w:r>
      <w:r w:rsidRPr="0025436D">
        <w:t>małej architektury,</w:t>
      </w:r>
      <w:r w:rsidRPr="0025436D">
        <w:rPr>
          <w:spacing w:val="6"/>
        </w:rPr>
        <w:t xml:space="preserve"> </w:t>
      </w:r>
      <w:r w:rsidRPr="0025436D">
        <w:t>jak:</w:t>
      </w:r>
      <w:r w:rsidRPr="0025436D">
        <w:rPr>
          <w:spacing w:val="5"/>
        </w:rPr>
        <w:t xml:space="preserve"> </w:t>
      </w:r>
      <w:r w:rsidRPr="0025436D">
        <w:t>drogi,</w:t>
      </w:r>
      <w:r w:rsidRPr="0025436D">
        <w:rPr>
          <w:spacing w:val="5"/>
        </w:rPr>
        <w:t xml:space="preserve"> </w:t>
      </w:r>
      <w:r w:rsidRPr="0025436D">
        <w:t>tunele,</w:t>
      </w:r>
      <w:r w:rsidRPr="0025436D">
        <w:rPr>
          <w:spacing w:val="9"/>
        </w:rPr>
        <w:t xml:space="preserve"> </w:t>
      </w:r>
      <w:r w:rsidRPr="0025436D">
        <w:t>sieci</w:t>
      </w:r>
      <w:r w:rsidRPr="0025436D">
        <w:rPr>
          <w:spacing w:val="5"/>
        </w:rPr>
        <w:t xml:space="preserve"> </w:t>
      </w:r>
      <w:r w:rsidRPr="0025436D">
        <w:t xml:space="preserve">techniczne, </w:t>
      </w:r>
      <w:r w:rsidRPr="0025436D">
        <w:rPr>
          <w:spacing w:val="11"/>
        </w:rPr>
        <w:t xml:space="preserve"> </w:t>
      </w:r>
      <w:r w:rsidRPr="0025436D">
        <w:t xml:space="preserve">wolno </w:t>
      </w:r>
      <w:r w:rsidRPr="0025436D">
        <w:rPr>
          <w:spacing w:val="9"/>
        </w:rPr>
        <w:t xml:space="preserve"> </w:t>
      </w:r>
      <w:r w:rsidRPr="0025436D">
        <w:t>stojące maszty</w:t>
      </w:r>
      <w:r w:rsidRPr="0025436D">
        <w:rPr>
          <w:spacing w:val="21"/>
        </w:rPr>
        <w:t xml:space="preserve"> </w:t>
      </w:r>
      <w:r w:rsidRPr="0025436D">
        <w:t>antenowe,</w:t>
      </w:r>
      <w:r w:rsidRPr="0025436D">
        <w:rPr>
          <w:spacing w:val="26"/>
        </w:rPr>
        <w:t xml:space="preserve"> </w:t>
      </w:r>
      <w:r w:rsidRPr="0025436D">
        <w:t>wolno</w:t>
      </w:r>
      <w:r w:rsidRPr="0025436D">
        <w:rPr>
          <w:spacing w:val="24"/>
        </w:rPr>
        <w:t xml:space="preserve"> </w:t>
      </w:r>
      <w:r w:rsidRPr="0025436D">
        <w:t>stojące</w:t>
      </w:r>
      <w:r w:rsidRPr="0025436D">
        <w:rPr>
          <w:spacing w:val="21"/>
        </w:rPr>
        <w:t xml:space="preserve"> </w:t>
      </w:r>
      <w:r w:rsidRPr="0025436D">
        <w:t>trwale</w:t>
      </w:r>
      <w:r w:rsidRPr="0025436D">
        <w:rPr>
          <w:spacing w:val="22"/>
        </w:rPr>
        <w:t xml:space="preserve"> </w:t>
      </w:r>
      <w:r w:rsidRPr="0025436D">
        <w:t>związane</w:t>
      </w:r>
      <w:r w:rsidRPr="0025436D">
        <w:rPr>
          <w:spacing w:val="23"/>
        </w:rPr>
        <w:t xml:space="preserve"> </w:t>
      </w:r>
      <w:r w:rsidRPr="0025436D">
        <w:t>z</w:t>
      </w:r>
      <w:r w:rsidRPr="0025436D">
        <w:rPr>
          <w:spacing w:val="22"/>
        </w:rPr>
        <w:t xml:space="preserve"> </w:t>
      </w:r>
      <w:r w:rsidRPr="0025436D">
        <w:t>gruntem</w:t>
      </w:r>
      <w:r w:rsidRPr="0025436D">
        <w:rPr>
          <w:spacing w:val="28"/>
        </w:rPr>
        <w:t xml:space="preserve"> </w:t>
      </w:r>
      <w:r w:rsidRPr="0025436D">
        <w:t>urządzenia</w:t>
      </w:r>
      <w:r w:rsidRPr="0025436D">
        <w:rPr>
          <w:spacing w:val="26"/>
        </w:rPr>
        <w:t xml:space="preserve"> </w:t>
      </w:r>
      <w:r w:rsidRPr="0025436D">
        <w:t>reklamowe,</w:t>
      </w:r>
      <w:r w:rsidRPr="0025436D">
        <w:rPr>
          <w:spacing w:val="25"/>
        </w:rPr>
        <w:t xml:space="preserve"> </w:t>
      </w:r>
      <w:r w:rsidRPr="0025436D">
        <w:t>budowle</w:t>
      </w:r>
      <w:r w:rsidRPr="0025436D">
        <w:rPr>
          <w:spacing w:val="27"/>
        </w:rPr>
        <w:t xml:space="preserve"> </w:t>
      </w:r>
      <w:r w:rsidRPr="0025436D">
        <w:t>ziemne, zbiorniki,</w:t>
      </w:r>
      <w:r w:rsidRPr="0025436D">
        <w:rPr>
          <w:spacing w:val="37"/>
        </w:rPr>
        <w:t xml:space="preserve"> </w:t>
      </w:r>
      <w:r w:rsidRPr="0025436D">
        <w:t>wolno</w:t>
      </w:r>
      <w:r w:rsidRPr="0025436D">
        <w:rPr>
          <w:spacing w:val="37"/>
        </w:rPr>
        <w:t xml:space="preserve"> </w:t>
      </w:r>
      <w:r w:rsidRPr="0025436D">
        <w:t>stojące</w:t>
      </w:r>
      <w:r w:rsidRPr="0025436D">
        <w:rPr>
          <w:spacing w:val="34"/>
        </w:rPr>
        <w:t xml:space="preserve"> </w:t>
      </w:r>
      <w:r w:rsidRPr="0025436D">
        <w:t>instalacje</w:t>
      </w:r>
      <w:r w:rsidRPr="0025436D">
        <w:rPr>
          <w:spacing w:val="34"/>
        </w:rPr>
        <w:t xml:space="preserve"> </w:t>
      </w:r>
      <w:r w:rsidRPr="0025436D">
        <w:t>przemysłowe</w:t>
      </w:r>
      <w:r w:rsidRPr="0025436D">
        <w:rPr>
          <w:spacing w:val="42"/>
        </w:rPr>
        <w:t xml:space="preserve"> </w:t>
      </w:r>
      <w:r w:rsidRPr="0025436D">
        <w:t>lub urządzenia</w:t>
      </w:r>
      <w:r w:rsidRPr="0025436D">
        <w:rPr>
          <w:spacing w:val="35"/>
        </w:rPr>
        <w:t xml:space="preserve"> </w:t>
      </w:r>
      <w:r w:rsidRPr="0025436D">
        <w:t>techniczne,</w:t>
      </w:r>
      <w:r w:rsidRPr="0025436D">
        <w:rPr>
          <w:spacing w:val="37"/>
        </w:rPr>
        <w:t xml:space="preserve"> </w:t>
      </w:r>
      <w:r w:rsidRPr="0025436D">
        <w:rPr>
          <w:spacing w:val="34"/>
        </w:rPr>
        <w:t xml:space="preserve"> </w:t>
      </w:r>
      <w:r w:rsidRPr="0025436D">
        <w:t>konstrukcje oporowe,</w:t>
      </w:r>
      <w:r w:rsidRPr="0025436D">
        <w:rPr>
          <w:spacing w:val="30"/>
        </w:rPr>
        <w:t xml:space="preserve"> </w:t>
      </w:r>
      <w:r w:rsidRPr="0025436D">
        <w:t>nadziemne</w:t>
      </w:r>
      <w:r w:rsidRPr="0025436D">
        <w:rPr>
          <w:spacing w:val="29"/>
        </w:rPr>
        <w:t xml:space="preserve"> </w:t>
      </w:r>
      <w:r w:rsidRPr="0025436D">
        <w:t>i</w:t>
      </w:r>
      <w:r w:rsidRPr="0025436D">
        <w:rPr>
          <w:spacing w:val="29"/>
        </w:rPr>
        <w:t xml:space="preserve"> </w:t>
      </w:r>
      <w:r w:rsidRPr="0025436D">
        <w:t>podziemne</w:t>
      </w:r>
      <w:r w:rsidRPr="0025436D">
        <w:rPr>
          <w:spacing w:val="32"/>
        </w:rPr>
        <w:t xml:space="preserve"> </w:t>
      </w:r>
      <w:r w:rsidRPr="0025436D">
        <w:t>przejścia</w:t>
      </w:r>
      <w:r w:rsidRPr="0025436D">
        <w:rPr>
          <w:spacing w:val="29"/>
        </w:rPr>
        <w:t xml:space="preserve"> </w:t>
      </w:r>
      <w:r w:rsidRPr="0025436D">
        <w:t>dla</w:t>
      </w:r>
      <w:r w:rsidRPr="0025436D">
        <w:rPr>
          <w:spacing w:val="27"/>
        </w:rPr>
        <w:t xml:space="preserve"> </w:t>
      </w:r>
      <w:r w:rsidRPr="0025436D">
        <w:t>pieszych,</w:t>
      </w:r>
      <w:r w:rsidRPr="0025436D">
        <w:rPr>
          <w:spacing w:val="30"/>
        </w:rPr>
        <w:t xml:space="preserve"> </w:t>
      </w:r>
      <w:r w:rsidRPr="0025436D">
        <w:t>sieci</w:t>
      </w:r>
      <w:r w:rsidRPr="0025436D">
        <w:rPr>
          <w:spacing w:val="27"/>
        </w:rPr>
        <w:t xml:space="preserve"> </w:t>
      </w:r>
      <w:r w:rsidRPr="0025436D">
        <w:t>uzbrojenia</w:t>
      </w:r>
      <w:r w:rsidRPr="0025436D">
        <w:rPr>
          <w:spacing w:val="34"/>
        </w:rPr>
        <w:t xml:space="preserve"> </w:t>
      </w:r>
      <w:r w:rsidRPr="0025436D">
        <w:t>terenu, a</w:t>
      </w:r>
      <w:r w:rsidRPr="0025436D">
        <w:rPr>
          <w:spacing w:val="5"/>
        </w:rPr>
        <w:t xml:space="preserve"> </w:t>
      </w:r>
      <w:r w:rsidRPr="0025436D">
        <w:t>także</w:t>
      </w:r>
      <w:r w:rsidRPr="0025436D">
        <w:rPr>
          <w:spacing w:val="7"/>
        </w:rPr>
        <w:t xml:space="preserve"> </w:t>
      </w:r>
      <w:r w:rsidRPr="0025436D">
        <w:t>części</w:t>
      </w:r>
      <w:r w:rsidRPr="0025436D">
        <w:rPr>
          <w:spacing w:val="6"/>
        </w:rPr>
        <w:t xml:space="preserve"> </w:t>
      </w:r>
      <w:r w:rsidRPr="0025436D">
        <w:t>budowlane</w:t>
      </w:r>
      <w:r w:rsidRPr="0025436D">
        <w:rPr>
          <w:spacing w:val="10"/>
        </w:rPr>
        <w:t xml:space="preserve"> </w:t>
      </w:r>
      <w:r w:rsidRPr="0025436D">
        <w:t>urządzeń</w:t>
      </w:r>
      <w:r w:rsidRPr="0025436D">
        <w:rPr>
          <w:spacing w:val="9"/>
        </w:rPr>
        <w:t xml:space="preserve"> </w:t>
      </w:r>
      <w:r w:rsidRPr="0025436D">
        <w:t>technicznych</w:t>
      </w:r>
      <w:r w:rsidRPr="0025436D">
        <w:rPr>
          <w:spacing w:val="12"/>
        </w:rPr>
        <w:t xml:space="preserve"> </w:t>
      </w:r>
      <w:r w:rsidRPr="0025436D">
        <w:t>(kotłów,</w:t>
      </w:r>
      <w:r w:rsidRPr="0025436D">
        <w:rPr>
          <w:spacing w:val="12"/>
        </w:rPr>
        <w:t xml:space="preserve"> </w:t>
      </w:r>
      <w:r w:rsidRPr="0025436D">
        <w:t xml:space="preserve">pieców </w:t>
      </w:r>
      <w:r w:rsidRPr="0025436D">
        <w:rPr>
          <w:spacing w:val="10"/>
        </w:rPr>
        <w:t xml:space="preserve"> </w:t>
      </w:r>
      <w:r w:rsidRPr="0025436D">
        <w:t xml:space="preserve">przemysłowych </w:t>
      </w:r>
      <w:r w:rsidRPr="0025436D">
        <w:rPr>
          <w:spacing w:val="12"/>
        </w:rPr>
        <w:t xml:space="preserve"> </w:t>
      </w:r>
      <w:r w:rsidRPr="0025436D">
        <w:t>i innych</w:t>
      </w:r>
      <w:r w:rsidRPr="0025436D">
        <w:rPr>
          <w:spacing w:val="2"/>
        </w:rPr>
        <w:t xml:space="preserve"> </w:t>
      </w:r>
      <w:r w:rsidRPr="0025436D">
        <w:t>urządzeń)</w:t>
      </w:r>
      <w:r w:rsidRPr="0025436D">
        <w:rPr>
          <w:spacing w:val="6"/>
        </w:rPr>
        <w:t xml:space="preserve"> </w:t>
      </w:r>
      <w:r w:rsidRPr="0025436D">
        <w:t>oraz</w:t>
      </w:r>
      <w:r w:rsidRPr="0025436D">
        <w:rPr>
          <w:spacing w:val="2"/>
        </w:rPr>
        <w:t xml:space="preserve"> </w:t>
      </w:r>
      <w:r w:rsidRPr="0025436D">
        <w:t>fundamenty</w:t>
      </w:r>
      <w:r w:rsidRPr="0025436D">
        <w:rPr>
          <w:spacing w:val="4"/>
        </w:rPr>
        <w:t xml:space="preserve"> </w:t>
      </w:r>
      <w:r w:rsidRPr="0025436D">
        <w:t>pod</w:t>
      </w:r>
      <w:r w:rsidRPr="0025436D">
        <w:rPr>
          <w:spacing w:val="3"/>
        </w:rPr>
        <w:t xml:space="preserve"> </w:t>
      </w:r>
      <w:r w:rsidRPr="0025436D">
        <w:t>maszyny</w:t>
      </w:r>
      <w:r w:rsidRPr="0025436D">
        <w:rPr>
          <w:spacing w:val="2"/>
        </w:rPr>
        <w:t xml:space="preserve"> </w:t>
      </w:r>
      <w:r w:rsidRPr="0025436D">
        <w:t>i</w:t>
      </w:r>
      <w:r w:rsidRPr="0025436D">
        <w:rPr>
          <w:spacing w:val="1"/>
        </w:rPr>
        <w:t xml:space="preserve"> </w:t>
      </w:r>
      <w:r w:rsidRPr="0025436D">
        <w:t>urządzenia,</w:t>
      </w:r>
      <w:r w:rsidRPr="0025436D">
        <w:rPr>
          <w:spacing w:val="4"/>
        </w:rPr>
        <w:t xml:space="preserve"> </w:t>
      </w:r>
      <w:r w:rsidRPr="0025436D">
        <w:t>jako</w:t>
      </w:r>
      <w:r w:rsidRPr="0025436D">
        <w:rPr>
          <w:spacing w:val="1"/>
        </w:rPr>
        <w:t xml:space="preserve"> </w:t>
      </w:r>
      <w:r w:rsidRPr="0025436D">
        <w:t>odrębne</w:t>
      </w:r>
      <w:r w:rsidRPr="0025436D">
        <w:rPr>
          <w:spacing w:val="7"/>
        </w:rPr>
        <w:t xml:space="preserve"> </w:t>
      </w:r>
      <w:r w:rsidRPr="0025436D">
        <w:t>pod</w:t>
      </w:r>
      <w:r w:rsidRPr="0025436D">
        <w:rPr>
          <w:spacing w:val="5"/>
        </w:rPr>
        <w:t xml:space="preserve"> </w:t>
      </w:r>
      <w:r w:rsidRPr="0025436D">
        <w:t>względem</w:t>
      </w:r>
      <w:r w:rsidRPr="0025436D">
        <w:rPr>
          <w:spacing w:val="4"/>
        </w:rPr>
        <w:t xml:space="preserve"> </w:t>
      </w:r>
      <w:r w:rsidRPr="0025436D">
        <w:t>technicznym części przedmiotów składających się na całość użytkową.</w:t>
      </w:r>
    </w:p>
    <w:p w14:paraId="6C2D8EA7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obiekcie małej architektury - należy przez to rozumieć niewielkie obiekty, a w szczególności:</w:t>
      </w:r>
    </w:p>
    <w:p w14:paraId="2AC69441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 xml:space="preserve">użytkowe służące rekreacji codziennej i utrzymaniu porządku, jak: piaskownice, </w:t>
      </w:r>
    </w:p>
    <w:p w14:paraId="1F32578F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huśtawki, drabinki, śmietniki.</w:t>
      </w:r>
    </w:p>
    <w:p w14:paraId="6955C989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tymczasowym obiekcie budowlanym - należy przez to rozumieć obiekt budowlany</w:t>
      </w:r>
      <w:r w:rsidRPr="0025436D">
        <w:rPr>
          <w:spacing w:val="50"/>
        </w:rPr>
        <w:t xml:space="preserve"> </w:t>
      </w:r>
      <w:r w:rsidRPr="0025436D">
        <w:t>przeznaczony  do czasowego</w:t>
      </w:r>
      <w:r w:rsidRPr="0025436D">
        <w:rPr>
          <w:spacing w:val="-10"/>
        </w:rPr>
        <w:t xml:space="preserve"> </w:t>
      </w:r>
      <w:r w:rsidRPr="0025436D">
        <w:t>użytkowania</w:t>
      </w:r>
      <w:r w:rsidRPr="0025436D">
        <w:rPr>
          <w:spacing w:val="-7"/>
        </w:rPr>
        <w:t xml:space="preserve"> </w:t>
      </w:r>
      <w:r w:rsidRPr="0025436D">
        <w:t>w</w:t>
      </w:r>
      <w:r w:rsidRPr="0025436D">
        <w:rPr>
          <w:spacing w:val="-10"/>
        </w:rPr>
        <w:t xml:space="preserve"> </w:t>
      </w:r>
      <w:r w:rsidRPr="0025436D">
        <w:t>okresie</w:t>
      </w:r>
      <w:r w:rsidRPr="0025436D">
        <w:rPr>
          <w:spacing w:val="-7"/>
        </w:rPr>
        <w:t xml:space="preserve"> </w:t>
      </w:r>
      <w:r w:rsidRPr="0025436D">
        <w:t>krótszym</w:t>
      </w:r>
      <w:r w:rsidRPr="0025436D">
        <w:rPr>
          <w:spacing w:val="-8"/>
        </w:rPr>
        <w:t xml:space="preserve"> </w:t>
      </w:r>
      <w:r w:rsidRPr="0025436D">
        <w:t>od</w:t>
      </w:r>
      <w:r w:rsidRPr="0025436D">
        <w:rPr>
          <w:spacing w:val="-10"/>
        </w:rPr>
        <w:t xml:space="preserve"> </w:t>
      </w:r>
      <w:r w:rsidRPr="0025436D">
        <w:t>jego</w:t>
      </w:r>
      <w:r w:rsidRPr="0025436D">
        <w:rPr>
          <w:spacing w:val="-10"/>
        </w:rPr>
        <w:t xml:space="preserve"> </w:t>
      </w:r>
      <w:r w:rsidRPr="0025436D">
        <w:t>trwałości</w:t>
      </w:r>
      <w:r w:rsidRPr="0025436D">
        <w:rPr>
          <w:spacing w:val="-9"/>
        </w:rPr>
        <w:t xml:space="preserve"> </w:t>
      </w:r>
      <w:r w:rsidRPr="0025436D">
        <w:t>technicznej,</w:t>
      </w:r>
      <w:r w:rsidRPr="0025436D">
        <w:rPr>
          <w:spacing w:val="-8"/>
        </w:rPr>
        <w:t xml:space="preserve"> </w:t>
      </w:r>
      <w:r w:rsidRPr="0025436D">
        <w:t>przewidziany</w:t>
      </w:r>
      <w:r w:rsidRPr="0025436D">
        <w:rPr>
          <w:spacing w:val="-7"/>
        </w:rPr>
        <w:t xml:space="preserve"> </w:t>
      </w:r>
      <w:r w:rsidRPr="0025436D">
        <w:t>do</w:t>
      </w:r>
      <w:r w:rsidRPr="0025436D">
        <w:rPr>
          <w:spacing w:val="-10"/>
        </w:rPr>
        <w:t xml:space="preserve"> </w:t>
      </w:r>
      <w:r w:rsidRPr="0025436D">
        <w:t>przeniesienia</w:t>
      </w:r>
      <w:r w:rsidRPr="0025436D">
        <w:rPr>
          <w:spacing w:val="-7"/>
        </w:rPr>
        <w:t xml:space="preserve"> </w:t>
      </w:r>
      <w:r w:rsidRPr="0025436D">
        <w:t>w inne</w:t>
      </w:r>
      <w:r w:rsidRPr="0025436D">
        <w:rPr>
          <w:spacing w:val="1"/>
        </w:rPr>
        <w:t xml:space="preserve"> </w:t>
      </w:r>
      <w:r w:rsidRPr="0025436D">
        <w:t>miejsce lub</w:t>
      </w:r>
      <w:r w:rsidRPr="0025436D">
        <w:rPr>
          <w:spacing w:val="1"/>
        </w:rPr>
        <w:t xml:space="preserve"> </w:t>
      </w:r>
      <w:r w:rsidRPr="0025436D">
        <w:t>rozbiórki,</w:t>
      </w:r>
      <w:r w:rsidRPr="0025436D">
        <w:rPr>
          <w:spacing w:val="2"/>
        </w:rPr>
        <w:t xml:space="preserve"> </w:t>
      </w:r>
      <w:r w:rsidRPr="0025436D">
        <w:t>a</w:t>
      </w:r>
      <w:r w:rsidRPr="0025436D">
        <w:rPr>
          <w:spacing w:val="-1"/>
        </w:rPr>
        <w:t xml:space="preserve"> </w:t>
      </w:r>
      <w:r w:rsidRPr="0025436D">
        <w:t>także</w:t>
      </w:r>
      <w:r w:rsidRPr="0025436D">
        <w:rPr>
          <w:spacing w:val="1"/>
        </w:rPr>
        <w:t xml:space="preserve"> </w:t>
      </w:r>
      <w:r w:rsidRPr="0025436D">
        <w:t>obiekt</w:t>
      </w:r>
      <w:r w:rsidRPr="0025436D">
        <w:rPr>
          <w:spacing w:val="3"/>
        </w:rPr>
        <w:t xml:space="preserve"> </w:t>
      </w:r>
      <w:r w:rsidRPr="0025436D">
        <w:t>budowlany</w:t>
      </w:r>
      <w:r w:rsidRPr="0025436D">
        <w:rPr>
          <w:spacing w:val="1"/>
        </w:rPr>
        <w:t xml:space="preserve"> </w:t>
      </w:r>
      <w:r w:rsidRPr="0025436D">
        <w:t>nie</w:t>
      </w:r>
      <w:r w:rsidRPr="0025436D">
        <w:rPr>
          <w:spacing w:val="1"/>
        </w:rPr>
        <w:t xml:space="preserve"> </w:t>
      </w:r>
      <w:r w:rsidRPr="0025436D">
        <w:t>połączony</w:t>
      </w:r>
      <w:r w:rsidRPr="0025436D">
        <w:rPr>
          <w:spacing w:val="1"/>
        </w:rPr>
        <w:t xml:space="preserve"> </w:t>
      </w:r>
      <w:r w:rsidRPr="0025436D">
        <w:t>trwale</w:t>
      </w:r>
      <w:r w:rsidRPr="0025436D">
        <w:rPr>
          <w:spacing w:val="1"/>
        </w:rPr>
        <w:t xml:space="preserve"> </w:t>
      </w:r>
      <w:r w:rsidRPr="0025436D">
        <w:t>z gruntem,</w:t>
      </w:r>
      <w:r w:rsidRPr="0025436D">
        <w:rPr>
          <w:spacing w:val="2"/>
        </w:rPr>
        <w:t xml:space="preserve"> </w:t>
      </w:r>
      <w:r w:rsidRPr="0025436D">
        <w:t>jak:</w:t>
      </w:r>
      <w:r w:rsidRPr="0025436D">
        <w:rPr>
          <w:spacing w:val="-1"/>
        </w:rPr>
        <w:t xml:space="preserve"> </w:t>
      </w:r>
      <w:r w:rsidRPr="0025436D">
        <w:t>kioski,</w:t>
      </w:r>
      <w:r w:rsidRPr="0025436D">
        <w:rPr>
          <w:spacing w:val="-27"/>
        </w:rPr>
        <w:t xml:space="preserve"> </w:t>
      </w:r>
      <w:r w:rsidRPr="0025436D">
        <w:t xml:space="preserve">pawilony, </w:t>
      </w:r>
      <w:proofErr w:type="spellStart"/>
      <w:r w:rsidRPr="0025436D">
        <w:t>przekrycia</w:t>
      </w:r>
      <w:proofErr w:type="spellEnd"/>
      <w:r w:rsidRPr="0025436D">
        <w:rPr>
          <w:spacing w:val="-26"/>
        </w:rPr>
        <w:t xml:space="preserve"> </w:t>
      </w:r>
      <w:r w:rsidRPr="0025436D">
        <w:t>namiotowe</w:t>
      </w:r>
      <w:r w:rsidRPr="0025436D">
        <w:rPr>
          <w:spacing w:val="-26"/>
        </w:rPr>
        <w:t xml:space="preserve"> </w:t>
      </w:r>
      <w:r w:rsidRPr="0025436D">
        <w:t>i</w:t>
      </w:r>
      <w:r w:rsidRPr="0025436D">
        <w:rPr>
          <w:spacing w:val="-27"/>
        </w:rPr>
        <w:t xml:space="preserve"> </w:t>
      </w:r>
      <w:r w:rsidRPr="0025436D">
        <w:t>powłoki</w:t>
      </w:r>
      <w:r w:rsidRPr="0025436D">
        <w:rPr>
          <w:spacing w:val="-25"/>
        </w:rPr>
        <w:t xml:space="preserve"> </w:t>
      </w:r>
      <w:r w:rsidRPr="0025436D">
        <w:t>pneumatyczne,</w:t>
      </w:r>
      <w:r w:rsidRPr="0025436D">
        <w:rPr>
          <w:spacing w:val="-25"/>
        </w:rPr>
        <w:t xml:space="preserve"> </w:t>
      </w:r>
      <w:r w:rsidRPr="0025436D">
        <w:t>barakowozy,</w:t>
      </w:r>
      <w:r w:rsidRPr="0025436D">
        <w:rPr>
          <w:spacing w:val="-17"/>
        </w:rPr>
        <w:t xml:space="preserve"> </w:t>
      </w:r>
      <w:r w:rsidRPr="0025436D">
        <w:t>obiekty</w:t>
      </w:r>
      <w:r w:rsidRPr="0025436D">
        <w:rPr>
          <w:spacing w:val="-16"/>
        </w:rPr>
        <w:t xml:space="preserve"> </w:t>
      </w:r>
      <w:r w:rsidRPr="0025436D">
        <w:t>kontenerowe.</w:t>
      </w:r>
    </w:p>
    <w:p w14:paraId="1B217CA4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budowie</w:t>
      </w:r>
      <w:r w:rsidRPr="0025436D">
        <w:rPr>
          <w:spacing w:val="44"/>
        </w:rPr>
        <w:t xml:space="preserve"> </w:t>
      </w:r>
      <w:r w:rsidRPr="0025436D">
        <w:t>-</w:t>
      </w:r>
      <w:r w:rsidRPr="0025436D">
        <w:rPr>
          <w:spacing w:val="28"/>
        </w:rPr>
        <w:t xml:space="preserve"> </w:t>
      </w:r>
      <w:r w:rsidRPr="0025436D">
        <w:t>należy</w:t>
      </w:r>
      <w:r w:rsidRPr="0025436D">
        <w:rPr>
          <w:spacing w:val="42"/>
        </w:rPr>
        <w:t xml:space="preserve"> </w:t>
      </w:r>
      <w:r w:rsidRPr="0025436D">
        <w:t>przez</w:t>
      </w:r>
      <w:r w:rsidRPr="0025436D">
        <w:rPr>
          <w:spacing w:val="45"/>
        </w:rPr>
        <w:t xml:space="preserve"> </w:t>
      </w:r>
      <w:r w:rsidRPr="0025436D">
        <w:t>to</w:t>
      </w:r>
      <w:r w:rsidRPr="0025436D">
        <w:rPr>
          <w:spacing w:val="42"/>
        </w:rPr>
        <w:t xml:space="preserve"> </w:t>
      </w:r>
      <w:r w:rsidRPr="0025436D">
        <w:t>rozumieć</w:t>
      </w:r>
      <w:r w:rsidRPr="0025436D">
        <w:rPr>
          <w:spacing w:val="44"/>
        </w:rPr>
        <w:t xml:space="preserve"> </w:t>
      </w:r>
      <w:r w:rsidRPr="0025436D">
        <w:t>wykonanie</w:t>
      </w:r>
      <w:r w:rsidRPr="0025436D">
        <w:rPr>
          <w:spacing w:val="43"/>
        </w:rPr>
        <w:t xml:space="preserve"> </w:t>
      </w:r>
      <w:r w:rsidRPr="0025436D">
        <w:t>obiektu</w:t>
      </w:r>
      <w:r w:rsidRPr="0025436D">
        <w:rPr>
          <w:spacing w:val="45"/>
        </w:rPr>
        <w:t xml:space="preserve"> </w:t>
      </w:r>
      <w:r w:rsidRPr="0025436D">
        <w:t>budowlanego</w:t>
      </w:r>
      <w:r w:rsidRPr="0025436D">
        <w:rPr>
          <w:spacing w:val="44"/>
        </w:rPr>
        <w:t xml:space="preserve"> </w:t>
      </w:r>
      <w:r w:rsidRPr="0025436D">
        <w:t>w</w:t>
      </w:r>
      <w:r w:rsidRPr="0025436D">
        <w:rPr>
          <w:spacing w:val="42"/>
        </w:rPr>
        <w:t xml:space="preserve"> </w:t>
      </w:r>
      <w:r w:rsidRPr="0025436D">
        <w:t>określonym</w:t>
      </w:r>
      <w:r w:rsidRPr="0025436D">
        <w:rPr>
          <w:spacing w:val="43"/>
        </w:rPr>
        <w:t xml:space="preserve"> </w:t>
      </w:r>
      <w:r w:rsidRPr="0025436D">
        <w:t>miejscu,</w:t>
      </w:r>
      <w:r w:rsidRPr="0025436D">
        <w:rPr>
          <w:spacing w:val="41"/>
        </w:rPr>
        <w:t xml:space="preserve"> </w:t>
      </w:r>
      <w:r w:rsidRPr="0025436D">
        <w:t>a</w:t>
      </w:r>
      <w:r w:rsidRPr="0025436D">
        <w:rPr>
          <w:spacing w:val="42"/>
        </w:rPr>
        <w:t xml:space="preserve"> </w:t>
      </w:r>
      <w:r w:rsidRPr="0025436D">
        <w:t>także odbudowę,</w:t>
      </w:r>
      <w:r w:rsidRPr="0025436D">
        <w:rPr>
          <w:spacing w:val="23"/>
        </w:rPr>
        <w:t xml:space="preserve"> </w:t>
      </w:r>
      <w:r w:rsidRPr="0025436D">
        <w:t>rozbudowę,</w:t>
      </w:r>
      <w:r w:rsidRPr="0025436D">
        <w:rPr>
          <w:spacing w:val="26"/>
        </w:rPr>
        <w:t xml:space="preserve"> </w:t>
      </w:r>
      <w:r w:rsidRPr="0025436D">
        <w:t>nadbudowę</w:t>
      </w:r>
      <w:r w:rsidRPr="0025436D">
        <w:rPr>
          <w:spacing w:val="24"/>
        </w:rPr>
        <w:t xml:space="preserve"> </w:t>
      </w:r>
      <w:r w:rsidRPr="0025436D">
        <w:t>obiektu</w:t>
      </w:r>
      <w:r w:rsidRPr="0025436D">
        <w:rPr>
          <w:spacing w:val="26"/>
        </w:rPr>
        <w:t xml:space="preserve"> </w:t>
      </w:r>
      <w:r w:rsidRPr="0025436D">
        <w:t>budowlanego.</w:t>
      </w:r>
    </w:p>
    <w:p w14:paraId="6EB75A52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robotach</w:t>
      </w:r>
      <w:r w:rsidRPr="0025436D">
        <w:rPr>
          <w:spacing w:val="34"/>
        </w:rPr>
        <w:t xml:space="preserve"> </w:t>
      </w:r>
      <w:r w:rsidRPr="0025436D">
        <w:t>budowlanych</w:t>
      </w:r>
      <w:r w:rsidRPr="0025436D">
        <w:rPr>
          <w:spacing w:val="35"/>
        </w:rPr>
        <w:t xml:space="preserve"> </w:t>
      </w:r>
      <w:r w:rsidRPr="0025436D">
        <w:t>-</w:t>
      </w:r>
      <w:r w:rsidRPr="0025436D">
        <w:rPr>
          <w:spacing w:val="19"/>
        </w:rPr>
        <w:t xml:space="preserve"> </w:t>
      </w:r>
      <w:r w:rsidRPr="0025436D">
        <w:t>należy</w:t>
      </w:r>
      <w:r w:rsidRPr="0025436D">
        <w:rPr>
          <w:spacing w:val="33"/>
        </w:rPr>
        <w:t xml:space="preserve"> </w:t>
      </w:r>
      <w:r w:rsidRPr="0025436D">
        <w:t>przez</w:t>
      </w:r>
      <w:r w:rsidRPr="0025436D">
        <w:rPr>
          <w:spacing w:val="36"/>
        </w:rPr>
        <w:t xml:space="preserve"> </w:t>
      </w:r>
      <w:r w:rsidRPr="0025436D">
        <w:t>to</w:t>
      </w:r>
      <w:r w:rsidRPr="0025436D">
        <w:rPr>
          <w:spacing w:val="33"/>
        </w:rPr>
        <w:t xml:space="preserve"> </w:t>
      </w:r>
      <w:r w:rsidRPr="0025436D">
        <w:t>rozumieć</w:t>
      </w:r>
      <w:r w:rsidRPr="0025436D">
        <w:rPr>
          <w:spacing w:val="34"/>
        </w:rPr>
        <w:t xml:space="preserve"> </w:t>
      </w:r>
      <w:r w:rsidRPr="0025436D">
        <w:t>budowę,</w:t>
      </w:r>
      <w:r w:rsidRPr="0025436D">
        <w:rPr>
          <w:spacing w:val="35"/>
        </w:rPr>
        <w:t xml:space="preserve"> </w:t>
      </w:r>
      <w:r w:rsidRPr="0025436D">
        <w:t>a</w:t>
      </w:r>
      <w:r w:rsidRPr="0025436D">
        <w:rPr>
          <w:spacing w:val="32"/>
        </w:rPr>
        <w:t xml:space="preserve"> </w:t>
      </w:r>
      <w:r w:rsidRPr="0025436D">
        <w:t>także</w:t>
      </w:r>
      <w:r w:rsidRPr="0025436D">
        <w:rPr>
          <w:spacing w:val="34"/>
        </w:rPr>
        <w:t xml:space="preserve"> </w:t>
      </w:r>
      <w:r w:rsidRPr="0025436D">
        <w:t>prace</w:t>
      </w:r>
      <w:r w:rsidRPr="0025436D">
        <w:rPr>
          <w:spacing w:val="33"/>
        </w:rPr>
        <w:t xml:space="preserve"> </w:t>
      </w:r>
      <w:r w:rsidRPr="0025436D">
        <w:t>polegające</w:t>
      </w:r>
      <w:r w:rsidRPr="0025436D">
        <w:rPr>
          <w:spacing w:val="31"/>
        </w:rPr>
        <w:t xml:space="preserve"> </w:t>
      </w:r>
      <w:r w:rsidRPr="0025436D">
        <w:t>na</w:t>
      </w:r>
      <w:r w:rsidRPr="0025436D">
        <w:rPr>
          <w:spacing w:val="32"/>
        </w:rPr>
        <w:t xml:space="preserve"> </w:t>
      </w:r>
      <w:r w:rsidRPr="0025436D">
        <w:t>przebudowie, montażu,</w:t>
      </w:r>
      <w:r w:rsidRPr="0025436D">
        <w:rPr>
          <w:spacing w:val="-29"/>
        </w:rPr>
        <w:t xml:space="preserve"> </w:t>
      </w:r>
      <w:r w:rsidRPr="0025436D">
        <w:t>remoncie</w:t>
      </w:r>
      <w:r w:rsidRPr="0025436D">
        <w:rPr>
          <w:spacing w:val="-29"/>
        </w:rPr>
        <w:t xml:space="preserve"> </w:t>
      </w:r>
      <w:r w:rsidRPr="0025436D">
        <w:t>lub</w:t>
      </w:r>
      <w:r w:rsidRPr="0025436D">
        <w:rPr>
          <w:spacing w:val="-29"/>
        </w:rPr>
        <w:t xml:space="preserve"> </w:t>
      </w:r>
      <w:r w:rsidRPr="0025436D">
        <w:t>rozbiórce</w:t>
      </w:r>
      <w:r w:rsidRPr="0025436D">
        <w:rPr>
          <w:spacing w:val="-28"/>
        </w:rPr>
        <w:t xml:space="preserve"> </w:t>
      </w:r>
      <w:r w:rsidRPr="0025436D">
        <w:t>obiektu</w:t>
      </w:r>
      <w:r w:rsidRPr="0025436D">
        <w:rPr>
          <w:spacing w:val="-28"/>
        </w:rPr>
        <w:t xml:space="preserve"> </w:t>
      </w:r>
      <w:r w:rsidRPr="0025436D">
        <w:t>budowlanego.</w:t>
      </w:r>
    </w:p>
    <w:p w14:paraId="0B10E537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lastRenderedPageBreak/>
        <w:t>remoncie</w:t>
      </w:r>
      <w:r w:rsidRPr="0025436D">
        <w:rPr>
          <w:spacing w:val="-6"/>
        </w:rPr>
        <w:t xml:space="preserve"> </w:t>
      </w:r>
      <w:r w:rsidRPr="0025436D">
        <w:t>-</w:t>
      </w:r>
      <w:r w:rsidRPr="0025436D">
        <w:rPr>
          <w:spacing w:val="-18"/>
        </w:rPr>
        <w:t xml:space="preserve"> </w:t>
      </w:r>
      <w:r w:rsidRPr="0025436D">
        <w:t>należy</w:t>
      </w:r>
      <w:r w:rsidRPr="0025436D">
        <w:rPr>
          <w:spacing w:val="-4"/>
        </w:rPr>
        <w:t xml:space="preserve"> </w:t>
      </w:r>
      <w:r w:rsidRPr="0025436D">
        <w:t>przez</w:t>
      </w:r>
      <w:r w:rsidRPr="0025436D">
        <w:rPr>
          <w:spacing w:val="-2"/>
        </w:rPr>
        <w:t xml:space="preserve"> </w:t>
      </w:r>
      <w:r w:rsidRPr="0025436D">
        <w:t>to</w:t>
      </w:r>
      <w:r w:rsidRPr="0025436D">
        <w:rPr>
          <w:spacing w:val="-4"/>
        </w:rPr>
        <w:t xml:space="preserve"> </w:t>
      </w:r>
      <w:r w:rsidRPr="0025436D">
        <w:t>rozumieć</w:t>
      </w:r>
      <w:r w:rsidRPr="0025436D">
        <w:rPr>
          <w:spacing w:val="-3"/>
        </w:rPr>
        <w:t xml:space="preserve"> </w:t>
      </w:r>
      <w:r w:rsidRPr="0025436D">
        <w:t>wykonywanie</w:t>
      </w:r>
      <w:r w:rsidRPr="0025436D">
        <w:rPr>
          <w:spacing w:val="-3"/>
        </w:rPr>
        <w:t xml:space="preserve"> </w:t>
      </w:r>
      <w:r w:rsidRPr="0025436D">
        <w:t>w</w:t>
      </w:r>
      <w:r w:rsidRPr="0025436D">
        <w:rPr>
          <w:spacing w:val="-5"/>
        </w:rPr>
        <w:t xml:space="preserve"> </w:t>
      </w:r>
      <w:r w:rsidRPr="0025436D">
        <w:t>istniejącym</w:t>
      </w:r>
      <w:r w:rsidRPr="0025436D">
        <w:rPr>
          <w:spacing w:val="-5"/>
        </w:rPr>
        <w:t xml:space="preserve"> </w:t>
      </w:r>
      <w:r w:rsidRPr="0025436D">
        <w:t>obiekcie</w:t>
      </w:r>
      <w:r w:rsidRPr="0025436D">
        <w:rPr>
          <w:spacing w:val="-3"/>
        </w:rPr>
        <w:t xml:space="preserve"> </w:t>
      </w:r>
      <w:r w:rsidRPr="0025436D">
        <w:t>budowlanym</w:t>
      </w:r>
      <w:r w:rsidRPr="0025436D">
        <w:rPr>
          <w:spacing w:val="-4"/>
        </w:rPr>
        <w:t xml:space="preserve"> </w:t>
      </w:r>
      <w:r w:rsidRPr="0025436D">
        <w:t>robót</w:t>
      </w:r>
      <w:r w:rsidRPr="0025436D">
        <w:rPr>
          <w:spacing w:val="-2"/>
        </w:rPr>
        <w:t xml:space="preserve"> </w:t>
      </w:r>
      <w:r w:rsidRPr="0025436D">
        <w:t>budowlanych polegających</w:t>
      </w:r>
      <w:r w:rsidRPr="0025436D">
        <w:rPr>
          <w:spacing w:val="-3"/>
        </w:rPr>
        <w:t xml:space="preserve"> </w:t>
      </w:r>
      <w:r w:rsidRPr="0025436D">
        <w:t>na</w:t>
      </w:r>
      <w:r w:rsidRPr="0025436D">
        <w:rPr>
          <w:spacing w:val="1"/>
        </w:rPr>
        <w:t xml:space="preserve"> </w:t>
      </w:r>
      <w:r w:rsidRPr="0025436D">
        <w:t>odtworzeniu</w:t>
      </w:r>
      <w:r w:rsidRPr="0025436D">
        <w:rPr>
          <w:spacing w:val="6"/>
        </w:rPr>
        <w:t xml:space="preserve"> </w:t>
      </w:r>
      <w:r w:rsidRPr="0025436D">
        <w:t>stanu</w:t>
      </w:r>
      <w:r w:rsidRPr="0025436D">
        <w:rPr>
          <w:spacing w:val="3"/>
        </w:rPr>
        <w:t xml:space="preserve"> </w:t>
      </w:r>
      <w:r w:rsidRPr="0025436D">
        <w:t>pierwotnego,</w:t>
      </w:r>
      <w:r w:rsidRPr="0025436D">
        <w:rPr>
          <w:spacing w:val="5"/>
        </w:rPr>
        <w:t xml:space="preserve"> </w:t>
      </w:r>
      <w:r w:rsidRPr="0025436D">
        <w:t>a nie</w:t>
      </w:r>
      <w:r w:rsidRPr="0025436D">
        <w:rPr>
          <w:spacing w:val="1"/>
        </w:rPr>
        <w:t xml:space="preserve"> </w:t>
      </w:r>
      <w:r w:rsidRPr="0025436D">
        <w:t>stanowiących</w:t>
      </w:r>
      <w:r w:rsidRPr="0025436D">
        <w:rPr>
          <w:spacing w:val="1"/>
        </w:rPr>
        <w:t xml:space="preserve"> </w:t>
      </w:r>
      <w:r w:rsidRPr="0025436D">
        <w:t>bieżącej</w:t>
      </w:r>
      <w:r w:rsidRPr="0025436D">
        <w:rPr>
          <w:spacing w:val="2"/>
        </w:rPr>
        <w:t xml:space="preserve"> </w:t>
      </w:r>
      <w:r w:rsidRPr="0025436D">
        <w:t>konserwacji.</w:t>
      </w:r>
    </w:p>
    <w:p w14:paraId="22363856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urządzeniach</w:t>
      </w:r>
      <w:r w:rsidRPr="0025436D">
        <w:rPr>
          <w:spacing w:val="38"/>
        </w:rPr>
        <w:t xml:space="preserve"> </w:t>
      </w:r>
      <w:r w:rsidRPr="0025436D">
        <w:t>budowlanych</w:t>
      </w:r>
      <w:r w:rsidRPr="0025436D">
        <w:rPr>
          <w:spacing w:val="38"/>
        </w:rPr>
        <w:t xml:space="preserve"> </w:t>
      </w:r>
      <w:r w:rsidRPr="0025436D">
        <w:t>-</w:t>
      </w:r>
      <w:r w:rsidRPr="0025436D">
        <w:rPr>
          <w:spacing w:val="6"/>
        </w:rPr>
        <w:t xml:space="preserve"> </w:t>
      </w:r>
      <w:r w:rsidRPr="0025436D">
        <w:t>należy</w:t>
      </w:r>
      <w:r w:rsidRPr="0025436D">
        <w:rPr>
          <w:spacing w:val="39"/>
        </w:rPr>
        <w:t xml:space="preserve"> </w:t>
      </w:r>
      <w:r w:rsidRPr="0025436D">
        <w:t>przez</w:t>
      </w:r>
      <w:r w:rsidRPr="0025436D">
        <w:rPr>
          <w:spacing w:val="42"/>
        </w:rPr>
        <w:t xml:space="preserve"> </w:t>
      </w:r>
      <w:r w:rsidRPr="0025436D">
        <w:t>to</w:t>
      </w:r>
      <w:r w:rsidRPr="0025436D">
        <w:rPr>
          <w:spacing w:val="39"/>
        </w:rPr>
        <w:t xml:space="preserve"> </w:t>
      </w:r>
      <w:r w:rsidRPr="0025436D">
        <w:t>rozumieć</w:t>
      </w:r>
      <w:r w:rsidRPr="0025436D">
        <w:rPr>
          <w:spacing w:val="40"/>
        </w:rPr>
        <w:t xml:space="preserve"> </w:t>
      </w:r>
      <w:r w:rsidRPr="0025436D">
        <w:t>urządzenia</w:t>
      </w:r>
      <w:r w:rsidRPr="0025436D">
        <w:rPr>
          <w:spacing w:val="41"/>
        </w:rPr>
        <w:t xml:space="preserve"> </w:t>
      </w:r>
      <w:r w:rsidRPr="0025436D">
        <w:t>techniczne</w:t>
      </w:r>
      <w:r w:rsidRPr="0025436D">
        <w:rPr>
          <w:spacing w:val="42"/>
        </w:rPr>
        <w:t xml:space="preserve"> </w:t>
      </w:r>
      <w:r w:rsidRPr="0025436D">
        <w:t>związane</w:t>
      </w:r>
      <w:r w:rsidRPr="0025436D">
        <w:rPr>
          <w:spacing w:val="40"/>
        </w:rPr>
        <w:t xml:space="preserve"> </w:t>
      </w:r>
      <w:r w:rsidRPr="0025436D">
        <w:t>z</w:t>
      </w:r>
      <w:r w:rsidRPr="0025436D">
        <w:rPr>
          <w:spacing w:val="39"/>
        </w:rPr>
        <w:t xml:space="preserve"> </w:t>
      </w:r>
      <w:r w:rsidRPr="0025436D">
        <w:t>obiektem budowlanym</w:t>
      </w:r>
      <w:r w:rsidRPr="0025436D">
        <w:rPr>
          <w:spacing w:val="35"/>
        </w:rPr>
        <w:t xml:space="preserve"> </w:t>
      </w:r>
      <w:r w:rsidRPr="0025436D">
        <w:t>zapewniające</w:t>
      </w:r>
      <w:r w:rsidRPr="0025436D">
        <w:rPr>
          <w:spacing w:val="35"/>
        </w:rPr>
        <w:t xml:space="preserve"> </w:t>
      </w:r>
      <w:r w:rsidRPr="0025436D">
        <w:t>możliwość</w:t>
      </w:r>
      <w:r w:rsidRPr="0025436D">
        <w:rPr>
          <w:spacing w:val="36"/>
        </w:rPr>
        <w:t xml:space="preserve"> </w:t>
      </w:r>
      <w:r w:rsidRPr="0025436D">
        <w:t>użytkowania</w:t>
      </w:r>
      <w:r w:rsidRPr="0025436D">
        <w:rPr>
          <w:spacing w:val="37"/>
        </w:rPr>
        <w:t xml:space="preserve"> </w:t>
      </w:r>
      <w:r w:rsidRPr="0025436D">
        <w:t>obiektu</w:t>
      </w:r>
      <w:r w:rsidRPr="0025436D">
        <w:rPr>
          <w:spacing w:val="38"/>
        </w:rPr>
        <w:t xml:space="preserve"> </w:t>
      </w:r>
      <w:r w:rsidRPr="0025436D">
        <w:t>zgodnie</w:t>
      </w:r>
      <w:r w:rsidRPr="0025436D">
        <w:rPr>
          <w:spacing w:val="35"/>
        </w:rPr>
        <w:t xml:space="preserve"> </w:t>
      </w:r>
      <w:r w:rsidRPr="0025436D">
        <w:t>z</w:t>
      </w:r>
      <w:r w:rsidRPr="0025436D">
        <w:rPr>
          <w:spacing w:val="35"/>
        </w:rPr>
        <w:t xml:space="preserve"> </w:t>
      </w:r>
      <w:r w:rsidRPr="0025436D">
        <w:t>jego</w:t>
      </w:r>
      <w:r w:rsidRPr="0025436D">
        <w:rPr>
          <w:spacing w:val="34"/>
        </w:rPr>
        <w:t xml:space="preserve"> </w:t>
      </w:r>
      <w:r w:rsidRPr="0025436D">
        <w:t>przeznaczeniem,</w:t>
      </w:r>
      <w:r w:rsidRPr="0025436D">
        <w:rPr>
          <w:spacing w:val="41"/>
        </w:rPr>
        <w:t xml:space="preserve"> </w:t>
      </w:r>
      <w:r w:rsidRPr="0025436D">
        <w:t>jak</w:t>
      </w:r>
      <w:r w:rsidRPr="0025436D">
        <w:rPr>
          <w:spacing w:val="33"/>
        </w:rPr>
        <w:t xml:space="preserve"> </w:t>
      </w:r>
      <w:r w:rsidRPr="0025436D">
        <w:t>przyłącza</w:t>
      </w:r>
      <w:r w:rsidRPr="0025436D">
        <w:rPr>
          <w:spacing w:val="36"/>
        </w:rPr>
        <w:t xml:space="preserve"> </w:t>
      </w:r>
      <w:r w:rsidRPr="0025436D">
        <w:t>i urządzenia</w:t>
      </w:r>
      <w:r w:rsidRPr="0025436D">
        <w:rPr>
          <w:spacing w:val="5"/>
        </w:rPr>
        <w:t xml:space="preserve"> </w:t>
      </w:r>
      <w:r w:rsidRPr="0025436D">
        <w:t>instalacyjne,</w:t>
      </w:r>
      <w:r w:rsidRPr="0025436D">
        <w:rPr>
          <w:spacing w:val="3"/>
        </w:rPr>
        <w:t xml:space="preserve"> </w:t>
      </w:r>
      <w:r w:rsidRPr="0025436D">
        <w:t>w</w:t>
      </w:r>
      <w:r w:rsidRPr="0025436D">
        <w:rPr>
          <w:spacing w:val="4"/>
        </w:rPr>
        <w:t xml:space="preserve"> </w:t>
      </w:r>
      <w:r w:rsidRPr="0025436D">
        <w:t>tym</w:t>
      </w:r>
      <w:r w:rsidRPr="0025436D">
        <w:rPr>
          <w:spacing w:val="3"/>
        </w:rPr>
        <w:t xml:space="preserve"> </w:t>
      </w:r>
      <w:r w:rsidRPr="0025436D">
        <w:t>służące</w:t>
      </w:r>
      <w:r w:rsidRPr="0025436D">
        <w:rPr>
          <w:spacing w:val="4"/>
        </w:rPr>
        <w:t xml:space="preserve"> </w:t>
      </w:r>
      <w:r w:rsidRPr="0025436D">
        <w:t>oczyszczaniu</w:t>
      </w:r>
      <w:r w:rsidRPr="0025436D">
        <w:rPr>
          <w:spacing w:val="6"/>
        </w:rPr>
        <w:t xml:space="preserve"> </w:t>
      </w:r>
      <w:r w:rsidRPr="0025436D">
        <w:t>lub</w:t>
      </w:r>
      <w:r w:rsidRPr="0025436D">
        <w:rPr>
          <w:spacing w:val="7"/>
        </w:rPr>
        <w:t xml:space="preserve"> </w:t>
      </w:r>
      <w:r w:rsidRPr="0025436D">
        <w:t>gromadzeniu</w:t>
      </w:r>
      <w:r w:rsidRPr="0025436D">
        <w:rPr>
          <w:spacing w:val="7"/>
        </w:rPr>
        <w:t xml:space="preserve"> </w:t>
      </w:r>
      <w:r w:rsidRPr="0025436D">
        <w:t>ścieków,</w:t>
      </w:r>
      <w:r w:rsidRPr="0025436D">
        <w:rPr>
          <w:spacing w:val="7"/>
        </w:rPr>
        <w:t xml:space="preserve"> </w:t>
      </w:r>
      <w:r w:rsidRPr="0025436D">
        <w:t>a</w:t>
      </w:r>
      <w:r w:rsidRPr="0025436D">
        <w:rPr>
          <w:spacing w:val="5"/>
        </w:rPr>
        <w:t xml:space="preserve"> </w:t>
      </w:r>
      <w:r w:rsidRPr="0025436D">
        <w:t>także</w:t>
      </w:r>
      <w:r w:rsidRPr="0025436D">
        <w:rPr>
          <w:spacing w:val="7"/>
        </w:rPr>
        <w:t xml:space="preserve"> </w:t>
      </w:r>
      <w:r w:rsidRPr="0025436D">
        <w:t>przejazdy,</w:t>
      </w:r>
      <w:r w:rsidRPr="0025436D">
        <w:rPr>
          <w:spacing w:val="5"/>
        </w:rPr>
        <w:t xml:space="preserve"> </w:t>
      </w:r>
      <w:r w:rsidRPr="0025436D">
        <w:t>ogrodzenia, place</w:t>
      </w:r>
      <w:r w:rsidRPr="0025436D">
        <w:rPr>
          <w:spacing w:val="5"/>
        </w:rPr>
        <w:t xml:space="preserve"> </w:t>
      </w:r>
      <w:r w:rsidRPr="0025436D">
        <w:t>postojowe</w:t>
      </w:r>
      <w:r w:rsidRPr="0025436D">
        <w:rPr>
          <w:spacing w:val="13"/>
        </w:rPr>
        <w:t xml:space="preserve"> </w:t>
      </w:r>
      <w:r w:rsidRPr="0025436D">
        <w:t>i</w:t>
      </w:r>
      <w:r w:rsidRPr="0025436D">
        <w:rPr>
          <w:spacing w:val="6"/>
        </w:rPr>
        <w:t xml:space="preserve"> </w:t>
      </w:r>
      <w:r w:rsidRPr="0025436D">
        <w:t>place</w:t>
      </w:r>
      <w:r w:rsidRPr="0025436D">
        <w:rPr>
          <w:spacing w:val="5"/>
        </w:rPr>
        <w:t xml:space="preserve"> </w:t>
      </w:r>
      <w:r w:rsidRPr="0025436D">
        <w:t>pod</w:t>
      </w:r>
      <w:r w:rsidRPr="0025436D">
        <w:rPr>
          <w:spacing w:val="8"/>
        </w:rPr>
        <w:t xml:space="preserve"> </w:t>
      </w:r>
      <w:r w:rsidRPr="0025436D">
        <w:t>śmietniki.</w:t>
      </w:r>
    </w:p>
    <w:p w14:paraId="151C0E6A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terenie</w:t>
      </w:r>
      <w:r w:rsidRPr="0025436D">
        <w:rPr>
          <w:spacing w:val="14"/>
        </w:rPr>
        <w:t xml:space="preserve"> </w:t>
      </w:r>
      <w:r w:rsidRPr="0025436D">
        <w:t>budowy</w:t>
      </w:r>
      <w:r w:rsidRPr="0025436D">
        <w:rPr>
          <w:spacing w:val="12"/>
        </w:rPr>
        <w:t xml:space="preserve"> </w:t>
      </w:r>
      <w:r w:rsidRPr="0025436D">
        <w:t>-</w:t>
      </w:r>
      <w:r w:rsidRPr="0025436D">
        <w:rPr>
          <w:spacing w:val="-2"/>
        </w:rPr>
        <w:t xml:space="preserve"> </w:t>
      </w:r>
      <w:r w:rsidRPr="0025436D">
        <w:t>należy</w:t>
      </w:r>
      <w:r w:rsidRPr="0025436D">
        <w:rPr>
          <w:spacing w:val="12"/>
        </w:rPr>
        <w:t xml:space="preserve"> </w:t>
      </w:r>
      <w:r w:rsidRPr="0025436D">
        <w:t>przez</w:t>
      </w:r>
      <w:r w:rsidRPr="0025436D">
        <w:rPr>
          <w:spacing w:val="14"/>
        </w:rPr>
        <w:t xml:space="preserve"> </w:t>
      </w:r>
      <w:r w:rsidRPr="0025436D">
        <w:t>to</w:t>
      </w:r>
      <w:r w:rsidRPr="0025436D">
        <w:rPr>
          <w:spacing w:val="11"/>
        </w:rPr>
        <w:t xml:space="preserve"> </w:t>
      </w:r>
      <w:r w:rsidRPr="0025436D">
        <w:t>rozumieć</w:t>
      </w:r>
      <w:r w:rsidRPr="0025436D">
        <w:rPr>
          <w:spacing w:val="14"/>
        </w:rPr>
        <w:t xml:space="preserve"> </w:t>
      </w:r>
      <w:r w:rsidRPr="0025436D">
        <w:t>przestrzeń,</w:t>
      </w:r>
      <w:r w:rsidRPr="0025436D">
        <w:rPr>
          <w:spacing w:val="17"/>
        </w:rPr>
        <w:t xml:space="preserve"> </w:t>
      </w:r>
      <w:r w:rsidRPr="0025436D">
        <w:t>w</w:t>
      </w:r>
      <w:r w:rsidRPr="0025436D">
        <w:rPr>
          <w:spacing w:val="11"/>
        </w:rPr>
        <w:t xml:space="preserve"> </w:t>
      </w:r>
      <w:r w:rsidRPr="0025436D">
        <w:t>której</w:t>
      </w:r>
      <w:r w:rsidRPr="0025436D">
        <w:rPr>
          <w:spacing w:val="14"/>
        </w:rPr>
        <w:t xml:space="preserve"> </w:t>
      </w:r>
      <w:r w:rsidRPr="0025436D">
        <w:t>prowadzone</w:t>
      </w:r>
      <w:r w:rsidRPr="0025436D">
        <w:rPr>
          <w:spacing w:val="15"/>
        </w:rPr>
        <w:t xml:space="preserve"> </w:t>
      </w:r>
      <w:r w:rsidRPr="0025436D">
        <w:t>są</w:t>
      </w:r>
      <w:r w:rsidRPr="0025436D">
        <w:rPr>
          <w:spacing w:val="10"/>
        </w:rPr>
        <w:t xml:space="preserve"> </w:t>
      </w:r>
      <w:r w:rsidRPr="0025436D">
        <w:t>roboty</w:t>
      </w:r>
      <w:r w:rsidRPr="0025436D">
        <w:rPr>
          <w:spacing w:val="13"/>
        </w:rPr>
        <w:t xml:space="preserve"> </w:t>
      </w:r>
      <w:r w:rsidRPr="0025436D">
        <w:t>budowlane</w:t>
      </w:r>
      <w:r w:rsidRPr="0025436D">
        <w:rPr>
          <w:spacing w:val="16"/>
        </w:rPr>
        <w:t xml:space="preserve"> </w:t>
      </w:r>
      <w:r w:rsidRPr="0025436D">
        <w:t>wraz</w:t>
      </w:r>
      <w:r w:rsidRPr="0025436D">
        <w:rPr>
          <w:spacing w:val="14"/>
        </w:rPr>
        <w:t xml:space="preserve"> </w:t>
      </w:r>
      <w:r w:rsidRPr="0025436D">
        <w:t>z przestrzenią</w:t>
      </w:r>
      <w:r w:rsidRPr="0025436D">
        <w:rPr>
          <w:spacing w:val="-13"/>
        </w:rPr>
        <w:t xml:space="preserve"> </w:t>
      </w:r>
      <w:r w:rsidRPr="0025436D">
        <w:t>zajmowaną</w:t>
      </w:r>
      <w:r w:rsidRPr="0025436D">
        <w:rPr>
          <w:spacing w:val="-17"/>
        </w:rPr>
        <w:t xml:space="preserve"> </w:t>
      </w:r>
      <w:r w:rsidRPr="0025436D">
        <w:t>przez</w:t>
      </w:r>
      <w:r w:rsidRPr="0025436D">
        <w:rPr>
          <w:spacing w:val="-14"/>
        </w:rPr>
        <w:t xml:space="preserve"> </w:t>
      </w:r>
      <w:r w:rsidRPr="0025436D">
        <w:t>urządzenia</w:t>
      </w:r>
      <w:r w:rsidRPr="0025436D">
        <w:rPr>
          <w:spacing w:val="-15"/>
        </w:rPr>
        <w:t xml:space="preserve"> </w:t>
      </w:r>
      <w:r w:rsidRPr="0025436D">
        <w:t>zaplecza</w:t>
      </w:r>
      <w:r w:rsidRPr="0025436D">
        <w:rPr>
          <w:spacing w:val="-17"/>
        </w:rPr>
        <w:t xml:space="preserve"> </w:t>
      </w:r>
      <w:r w:rsidRPr="0025436D">
        <w:t>budowy.</w:t>
      </w:r>
    </w:p>
    <w:p w14:paraId="7061C3CF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pozwoleniu</w:t>
      </w:r>
      <w:r w:rsidRPr="0025436D">
        <w:rPr>
          <w:spacing w:val="10"/>
        </w:rPr>
        <w:t xml:space="preserve"> </w:t>
      </w:r>
      <w:r w:rsidRPr="0025436D">
        <w:t>na</w:t>
      </w:r>
      <w:r w:rsidRPr="0025436D">
        <w:rPr>
          <w:spacing w:val="7"/>
        </w:rPr>
        <w:t xml:space="preserve"> </w:t>
      </w:r>
      <w:r w:rsidRPr="0025436D">
        <w:t>budowę</w:t>
      </w:r>
      <w:r w:rsidRPr="0025436D">
        <w:rPr>
          <w:spacing w:val="9"/>
        </w:rPr>
        <w:t xml:space="preserve"> </w:t>
      </w:r>
      <w:r w:rsidRPr="0025436D">
        <w:t>-</w:t>
      </w:r>
      <w:r w:rsidRPr="0025436D">
        <w:rPr>
          <w:spacing w:val="-6"/>
        </w:rPr>
        <w:t xml:space="preserve"> </w:t>
      </w:r>
      <w:r w:rsidRPr="0025436D">
        <w:t>należy</w:t>
      </w:r>
      <w:r w:rsidRPr="0025436D">
        <w:rPr>
          <w:spacing w:val="7"/>
        </w:rPr>
        <w:t xml:space="preserve"> </w:t>
      </w:r>
      <w:r w:rsidRPr="0025436D">
        <w:t>przez</w:t>
      </w:r>
      <w:r w:rsidRPr="0025436D">
        <w:rPr>
          <w:spacing w:val="10"/>
        </w:rPr>
        <w:t xml:space="preserve"> </w:t>
      </w:r>
      <w:r w:rsidRPr="0025436D">
        <w:t>to</w:t>
      </w:r>
      <w:r w:rsidRPr="0025436D">
        <w:rPr>
          <w:spacing w:val="7"/>
        </w:rPr>
        <w:t xml:space="preserve"> </w:t>
      </w:r>
      <w:r w:rsidRPr="0025436D">
        <w:t>rozumieć</w:t>
      </w:r>
      <w:r w:rsidRPr="0025436D">
        <w:rPr>
          <w:spacing w:val="9"/>
        </w:rPr>
        <w:t xml:space="preserve"> </w:t>
      </w:r>
      <w:r w:rsidRPr="0025436D">
        <w:t>decyzję</w:t>
      </w:r>
      <w:r w:rsidRPr="0025436D">
        <w:rPr>
          <w:spacing w:val="6"/>
        </w:rPr>
        <w:t xml:space="preserve"> </w:t>
      </w:r>
      <w:r w:rsidRPr="0025436D">
        <w:t>administracyjną</w:t>
      </w:r>
      <w:r w:rsidRPr="0025436D">
        <w:rPr>
          <w:spacing w:val="5"/>
        </w:rPr>
        <w:t xml:space="preserve"> </w:t>
      </w:r>
      <w:r w:rsidRPr="0025436D">
        <w:t>zezwalającą</w:t>
      </w:r>
      <w:r w:rsidRPr="0025436D">
        <w:rPr>
          <w:spacing w:val="5"/>
        </w:rPr>
        <w:t xml:space="preserve"> </w:t>
      </w:r>
      <w:r w:rsidRPr="0025436D">
        <w:t>na</w:t>
      </w:r>
      <w:r w:rsidRPr="0025436D">
        <w:rPr>
          <w:spacing w:val="7"/>
        </w:rPr>
        <w:t xml:space="preserve"> </w:t>
      </w:r>
      <w:r w:rsidRPr="0025436D">
        <w:t>rozpoczęcie</w:t>
      </w:r>
      <w:r w:rsidRPr="0025436D">
        <w:rPr>
          <w:spacing w:val="9"/>
        </w:rPr>
        <w:t xml:space="preserve"> </w:t>
      </w:r>
      <w:r w:rsidRPr="0025436D">
        <w:t>i prowadzenie</w:t>
      </w:r>
      <w:r w:rsidRPr="0025436D">
        <w:rPr>
          <w:spacing w:val="-27"/>
        </w:rPr>
        <w:t xml:space="preserve"> </w:t>
      </w:r>
      <w:r w:rsidRPr="0025436D">
        <w:t>budowy</w:t>
      </w:r>
      <w:r w:rsidRPr="0025436D">
        <w:rPr>
          <w:spacing w:val="-28"/>
        </w:rPr>
        <w:t xml:space="preserve"> </w:t>
      </w:r>
      <w:r w:rsidRPr="0025436D">
        <w:t>lub</w:t>
      </w:r>
      <w:r w:rsidRPr="0025436D">
        <w:rPr>
          <w:spacing w:val="-27"/>
        </w:rPr>
        <w:t xml:space="preserve"> </w:t>
      </w:r>
      <w:r w:rsidRPr="0025436D">
        <w:t>wykonywanie</w:t>
      </w:r>
      <w:r w:rsidRPr="0025436D">
        <w:rPr>
          <w:spacing w:val="-27"/>
        </w:rPr>
        <w:t xml:space="preserve"> </w:t>
      </w:r>
      <w:r w:rsidRPr="0025436D">
        <w:t>robót</w:t>
      </w:r>
      <w:r w:rsidRPr="0025436D">
        <w:rPr>
          <w:spacing w:val="-27"/>
        </w:rPr>
        <w:t xml:space="preserve"> </w:t>
      </w:r>
      <w:r w:rsidRPr="0025436D">
        <w:t>budowlanych</w:t>
      </w:r>
      <w:r w:rsidRPr="0025436D">
        <w:rPr>
          <w:spacing w:val="-27"/>
        </w:rPr>
        <w:t xml:space="preserve"> </w:t>
      </w:r>
      <w:r w:rsidRPr="0025436D">
        <w:t>innych</w:t>
      </w:r>
      <w:r w:rsidRPr="0025436D">
        <w:rPr>
          <w:spacing w:val="-28"/>
        </w:rPr>
        <w:t xml:space="preserve"> </w:t>
      </w:r>
      <w:r w:rsidRPr="0025436D">
        <w:t>niż</w:t>
      </w:r>
      <w:r w:rsidRPr="0025436D">
        <w:rPr>
          <w:spacing w:val="-28"/>
        </w:rPr>
        <w:t xml:space="preserve"> </w:t>
      </w:r>
      <w:r w:rsidRPr="0025436D">
        <w:t>budowa</w:t>
      </w:r>
      <w:r w:rsidRPr="0025436D">
        <w:rPr>
          <w:spacing w:val="-27"/>
        </w:rPr>
        <w:t xml:space="preserve"> </w:t>
      </w:r>
      <w:r w:rsidRPr="0025436D">
        <w:t>obiektu</w:t>
      </w:r>
      <w:r w:rsidRPr="0025436D">
        <w:rPr>
          <w:spacing w:val="-26"/>
        </w:rPr>
        <w:t xml:space="preserve"> </w:t>
      </w:r>
      <w:r w:rsidRPr="0025436D">
        <w:t>budowlanego.</w:t>
      </w:r>
    </w:p>
    <w:p w14:paraId="71A1CB17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dokumentacji</w:t>
      </w:r>
      <w:r w:rsidRPr="0025436D">
        <w:rPr>
          <w:spacing w:val="17"/>
        </w:rPr>
        <w:t xml:space="preserve"> </w:t>
      </w:r>
      <w:r w:rsidRPr="0025436D">
        <w:t>budowy</w:t>
      </w:r>
      <w:r w:rsidRPr="0025436D">
        <w:rPr>
          <w:spacing w:val="18"/>
        </w:rPr>
        <w:t xml:space="preserve"> </w:t>
      </w:r>
      <w:r w:rsidRPr="0025436D">
        <w:t>-</w:t>
      </w:r>
      <w:r w:rsidRPr="0025436D">
        <w:rPr>
          <w:spacing w:val="3"/>
        </w:rPr>
        <w:t xml:space="preserve"> </w:t>
      </w:r>
      <w:r w:rsidRPr="0025436D">
        <w:t>należy</w:t>
      </w:r>
      <w:r w:rsidRPr="0025436D">
        <w:rPr>
          <w:spacing w:val="19"/>
        </w:rPr>
        <w:t xml:space="preserve"> </w:t>
      </w:r>
      <w:r w:rsidRPr="0025436D">
        <w:t>przez</w:t>
      </w:r>
      <w:r w:rsidRPr="0025436D">
        <w:rPr>
          <w:spacing w:val="21"/>
        </w:rPr>
        <w:t xml:space="preserve"> </w:t>
      </w:r>
      <w:r w:rsidRPr="0025436D">
        <w:t>to</w:t>
      </w:r>
      <w:r w:rsidRPr="0025436D">
        <w:rPr>
          <w:spacing w:val="19"/>
        </w:rPr>
        <w:t xml:space="preserve"> </w:t>
      </w:r>
      <w:r w:rsidRPr="0025436D">
        <w:t>rozumieć</w:t>
      </w:r>
      <w:r w:rsidRPr="0025436D">
        <w:rPr>
          <w:spacing w:val="20"/>
        </w:rPr>
        <w:t xml:space="preserve"> </w:t>
      </w:r>
      <w:r w:rsidRPr="0025436D">
        <w:t>pozwolenie</w:t>
      </w:r>
      <w:r w:rsidRPr="0025436D">
        <w:rPr>
          <w:spacing w:val="22"/>
        </w:rPr>
        <w:t xml:space="preserve"> </w:t>
      </w:r>
      <w:r w:rsidRPr="0025436D">
        <w:t>na</w:t>
      </w:r>
      <w:r w:rsidRPr="0025436D">
        <w:rPr>
          <w:spacing w:val="18"/>
        </w:rPr>
        <w:t xml:space="preserve"> </w:t>
      </w:r>
      <w:r w:rsidRPr="0025436D">
        <w:t>budowę</w:t>
      </w:r>
      <w:r w:rsidRPr="0025436D">
        <w:rPr>
          <w:spacing w:val="21"/>
        </w:rPr>
        <w:t xml:space="preserve"> </w:t>
      </w:r>
      <w:r w:rsidRPr="0025436D">
        <w:t>wraz</w:t>
      </w:r>
      <w:r w:rsidRPr="0025436D">
        <w:rPr>
          <w:spacing w:val="19"/>
        </w:rPr>
        <w:t xml:space="preserve"> </w:t>
      </w:r>
      <w:r w:rsidRPr="0025436D">
        <w:t>z</w:t>
      </w:r>
      <w:r w:rsidRPr="0025436D">
        <w:rPr>
          <w:spacing w:val="19"/>
        </w:rPr>
        <w:t xml:space="preserve"> </w:t>
      </w:r>
      <w:r w:rsidRPr="0025436D">
        <w:t>załączonym</w:t>
      </w:r>
      <w:r w:rsidRPr="0025436D">
        <w:rPr>
          <w:spacing w:val="18"/>
        </w:rPr>
        <w:t xml:space="preserve"> </w:t>
      </w:r>
      <w:r w:rsidRPr="0025436D">
        <w:t>projektem budowlanym,</w:t>
      </w:r>
      <w:r w:rsidRPr="0025436D">
        <w:rPr>
          <w:spacing w:val="4"/>
        </w:rPr>
        <w:t xml:space="preserve"> </w:t>
      </w:r>
      <w:r w:rsidRPr="0025436D">
        <w:t>dziennik</w:t>
      </w:r>
      <w:r w:rsidRPr="0025436D">
        <w:rPr>
          <w:spacing w:val="6"/>
        </w:rPr>
        <w:t xml:space="preserve"> </w:t>
      </w:r>
      <w:r w:rsidRPr="0025436D">
        <w:t>budowy,</w:t>
      </w:r>
      <w:r w:rsidRPr="0025436D">
        <w:rPr>
          <w:spacing w:val="4"/>
        </w:rPr>
        <w:t xml:space="preserve"> </w:t>
      </w:r>
      <w:r w:rsidRPr="0025436D">
        <w:t>protokoły</w:t>
      </w:r>
      <w:r w:rsidRPr="0025436D">
        <w:rPr>
          <w:spacing w:val="6"/>
        </w:rPr>
        <w:t xml:space="preserve"> </w:t>
      </w:r>
      <w:r w:rsidRPr="0025436D">
        <w:t>odbiorów</w:t>
      </w:r>
      <w:r w:rsidRPr="0025436D">
        <w:rPr>
          <w:spacing w:val="7"/>
        </w:rPr>
        <w:t xml:space="preserve"> </w:t>
      </w:r>
      <w:r w:rsidRPr="0025436D">
        <w:t>częściowych</w:t>
      </w:r>
      <w:r w:rsidRPr="0025436D">
        <w:rPr>
          <w:spacing w:val="6"/>
        </w:rPr>
        <w:t xml:space="preserve"> </w:t>
      </w:r>
      <w:r w:rsidRPr="0025436D">
        <w:t>i</w:t>
      </w:r>
      <w:r w:rsidRPr="0025436D">
        <w:rPr>
          <w:spacing w:val="4"/>
        </w:rPr>
        <w:t xml:space="preserve"> </w:t>
      </w:r>
      <w:r w:rsidRPr="0025436D">
        <w:t>końcowych,</w:t>
      </w:r>
      <w:r w:rsidRPr="0025436D">
        <w:rPr>
          <w:spacing w:val="7"/>
        </w:rPr>
        <w:t xml:space="preserve"> </w:t>
      </w:r>
      <w:r w:rsidRPr="0025436D">
        <w:t>w</w:t>
      </w:r>
      <w:r w:rsidRPr="0025436D">
        <w:rPr>
          <w:spacing w:val="6"/>
        </w:rPr>
        <w:t xml:space="preserve"> </w:t>
      </w:r>
      <w:r w:rsidRPr="0025436D">
        <w:t>miarę</w:t>
      </w:r>
      <w:r w:rsidRPr="0025436D">
        <w:rPr>
          <w:spacing w:val="4"/>
        </w:rPr>
        <w:t xml:space="preserve"> </w:t>
      </w:r>
      <w:r w:rsidRPr="0025436D">
        <w:t>potrzeby,</w:t>
      </w:r>
      <w:r w:rsidRPr="0025436D">
        <w:rPr>
          <w:spacing w:val="9"/>
        </w:rPr>
        <w:t xml:space="preserve"> </w:t>
      </w:r>
      <w:r w:rsidRPr="0025436D">
        <w:t>rysunki</w:t>
      </w:r>
      <w:r w:rsidRPr="0025436D">
        <w:rPr>
          <w:spacing w:val="7"/>
        </w:rPr>
        <w:t xml:space="preserve"> </w:t>
      </w:r>
      <w:r w:rsidRPr="0025436D">
        <w:t>i opisy</w:t>
      </w:r>
      <w:r w:rsidRPr="0025436D">
        <w:rPr>
          <w:spacing w:val="-4"/>
        </w:rPr>
        <w:t xml:space="preserve"> </w:t>
      </w:r>
      <w:r w:rsidRPr="0025436D">
        <w:t>służące</w:t>
      </w:r>
      <w:r w:rsidRPr="0025436D">
        <w:rPr>
          <w:spacing w:val="-4"/>
        </w:rPr>
        <w:t xml:space="preserve"> </w:t>
      </w:r>
      <w:r w:rsidRPr="0025436D">
        <w:t>realizacji</w:t>
      </w:r>
      <w:r w:rsidRPr="0025436D">
        <w:rPr>
          <w:spacing w:val="-6"/>
        </w:rPr>
        <w:t xml:space="preserve"> </w:t>
      </w:r>
      <w:r w:rsidRPr="0025436D">
        <w:t>obiektu,</w:t>
      </w:r>
      <w:r w:rsidRPr="0025436D">
        <w:rPr>
          <w:spacing w:val="-2"/>
        </w:rPr>
        <w:t xml:space="preserve"> </w:t>
      </w:r>
      <w:r w:rsidRPr="0025436D">
        <w:t>operaty</w:t>
      </w:r>
      <w:r w:rsidRPr="0025436D">
        <w:rPr>
          <w:spacing w:val="-3"/>
        </w:rPr>
        <w:t xml:space="preserve"> </w:t>
      </w:r>
      <w:r w:rsidRPr="0025436D">
        <w:t>geodezyjne</w:t>
      </w:r>
      <w:r w:rsidRPr="0025436D">
        <w:rPr>
          <w:spacing w:val="-2"/>
        </w:rPr>
        <w:t xml:space="preserve"> </w:t>
      </w:r>
      <w:r w:rsidRPr="0025436D">
        <w:t>i</w:t>
      </w:r>
      <w:r w:rsidRPr="0025436D">
        <w:rPr>
          <w:spacing w:val="-4"/>
        </w:rPr>
        <w:t xml:space="preserve"> </w:t>
      </w:r>
      <w:r w:rsidRPr="0025436D">
        <w:t>książkę</w:t>
      </w:r>
      <w:r w:rsidRPr="0025436D">
        <w:rPr>
          <w:spacing w:val="-2"/>
        </w:rPr>
        <w:t xml:space="preserve"> </w:t>
      </w:r>
      <w:r w:rsidRPr="0025436D">
        <w:t>obmiarów,</w:t>
      </w:r>
      <w:r w:rsidRPr="0025436D">
        <w:rPr>
          <w:spacing w:val="-2"/>
        </w:rPr>
        <w:t xml:space="preserve"> </w:t>
      </w:r>
      <w:r w:rsidRPr="0025436D">
        <w:t>a</w:t>
      </w:r>
      <w:r w:rsidRPr="0025436D">
        <w:rPr>
          <w:spacing w:val="-3"/>
        </w:rPr>
        <w:t xml:space="preserve"> </w:t>
      </w:r>
      <w:r w:rsidRPr="0025436D">
        <w:t>w</w:t>
      </w:r>
      <w:r w:rsidRPr="0025436D">
        <w:rPr>
          <w:spacing w:val="-3"/>
        </w:rPr>
        <w:t xml:space="preserve"> </w:t>
      </w:r>
      <w:r w:rsidRPr="0025436D">
        <w:t>przypadku</w:t>
      </w:r>
      <w:r w:rsidRPr="0025436D">
        <w:rPr>
          <w:spacing w:val="-1"/>
        </w:rPr>
        <w:t xml:space="preserve"> </w:t>
      </w:r>
      <w:r w:rsidRPr="0025436D">
        <w:t>realizacji</w:t>
      </w:r>
      <w:r w:rsidRPr="0025436D">
        <w:rPr>
          <w:spacing w:val="-4"/>
        </w:rPr>
        <w:t xml:space="preserve"> </w:t>
      </w:r>
      <w:r w:rsidRPr="0025436D">
        <w:t>obiektów metodą</w:t>
      </w:r>
      <w:r w:rsidRPr="0025436D">
        <w:rPr>
          <w:spacing w:val="-30"/>
        </w:rPr>
        <w:t xml:space="preserve"> </w:t>
      </w:r>
      <w:r w:rsidRPr="0025436D">
        <w:t>montażu</w:t>
      </w:r>
      <w:r w:rsidRPr="0025436D">
        <w:rPr>
          <w:spacing w:val="-28"/>
        </w:rPr>
        <w:t xml:space="preserve"> </w:t>
      </w:r>
      <w:r w:rsidRPr="0025436D">
        <w:t>-</w:t>
      </w:r>
      <w:r w:rsidRPr="0025436D">
        <w:rPr>
          <w:spacing w:val="-43"/>
        </w:rPr>
        <w:t xml:space="preserve"> </w:t>
      </w:r>
      <w:r w:rsidRPr="0025436D">
        <w:t>także</w:t>
      </w:r>
      <w:r w:rsidRPr="0025436D">
        <w:rPr>
          <w:spacing w:val="-29"/>
        </w:rPr>
        <w:t xml:space="preserve"> </w:t>
      </w:r>
      <w:r w:rsidRPr="0025436D">
        <w:t>dziennik</w:t>
      </w:r>
      <w:r w:rsidRPr="0025436D">
        <w:rPr>
          <w:spacing w:val="-29"/>
        </w:rPr>
        <w:t xml:space="preserve"> </w:t>
      </w:r>
      <w:r w:rsidRPr="0025436D">
        <w:t>montażu.</w:t>
      </w:r>
    </w:p>
    <w:p w14:paraId="66F92AF6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dokumentacji</w:t>
      </w:r>
      <w:r w:rsidRPr="0025436D">
        <w:rPr>
          <w:spacing w:val="12"/>
        </w:rPr>
        <w:t xml:space="preserve"> </w:t>
      </w:r>
      <w:r w:rsidRPr="0025436D">
        <w:t>powykonawczej</w:t>
      </w:r>
      <w:r w:rsidRPr="0025436D">
        <w:rPr>
          <w:spacing w:val="13"/>
        </w:rPr>
        <w:t xml:space="preserve"> </w:t>
      </w:r>
      <w:r w:rsidRPr="0025436D">
        <w:t>-</w:t>
      </w:r>
      <w:r w:rsidRPr="0025436D">
        <w:rPr>
          <w:spacing w:val="-2"/>
        </w:rPr>
        <w:t xml:space="preserve"> </w:t>
      </w:r>
      <w:r w:rsidRPr="0025436D">
        <w:t>należy</w:t>
      </w:r>
      <w:r w:rsidRPr="0025436D">
        <w:rPr>
          <w:spacing w:val="11"/>
        </w:rPr>
        <w:t xml:space="preserve"> </w:t>
      </w:r>
      <w:r w:rsidRPr="0025436D">
        <w:t>przez</w:t>
      </w:r>
      <w:r w:rsidRPr="0025436D">
        <w:rPr>
          <w:spacing w:val="13"/>
        </w:rPr>
        <w:t xml:space="preserve"> </w:t>
      </w:r>
      <w:r w:rsidRPr="0025436D">
        <w:t>to</w:t>
      </w:r>
      <w:r w:rsidRPr="0025436D">
        <w:rPr>
          <w:spacing w:val="12"/>
        </w:rPr>
        <w:t xml:space="preserve"> </w:t>
      </w:r>
      <w:r w:rsidRPr="0025436D">
        <w:t>rozumieć</w:t>
      </w:r>
      <w:r w:rsidRPr="0025436D">
        <w:rPr>
          <w:spacing w:val="12"/>
        </w:rPr>
        <w:t xml:space="preserve"> </w:t>
      </w:r>
      <w:r w:rsidRPr="0025436D">
        <w:t>dokumentację</w:t>
      </w:r>
      <w:r w:rsidRPr="0025436D">
        <w:rPr>
          <w:spacing w:val="13"/>
        </w:rPr>
        <w:t xml:space="preserve"> </w:t>
      </w:r>
      <w:r w:rsidRPr="0025436D">
        <w:t>budowy</w:t>
      </w:r>
      <w:r w:rsidRPr="0025436D">
        <w:rPr>
          <w:spacing w:val="12"/>
        </w:rPr>
        <w:t xml:space="preserve"> </w:t>
      </w:r>
      <w:r w:rsidRPr="0025436D">
        <w:t>z</w:t>
      </w:r>
      <w:r w:rsidRPr="0025436D">
        <w:rPr>
          <w:spacing w:val="12"/>
        </w:rPr>
        <w:t xml:space="preserve"> </w:t>
      </w:r>
      <w:r w:rsidRPr="0025436D">
        <w:t>naniesionymi</w:t>
      </w:r>
      <w:r w:rsidRPr="0025436D">
        <w:rPr>
          <w:spacing w:val="12"/>
        </w:rPr>
        <w:t xml:space="preserve"> </w:t>
      </w:r>
      <w:r w:rsidRPr="0025436D">
        <w:t>zmianami dokonanymi</w:t>
      </w:r>
      <w:r w:rsidRPr="0025436D">
        <w:rPr>
          <w:spacing w:val="-30"/>
        </w:rPr>
        <w:t xml:space="preserve"> </w:t>
      </w:r>
      <w:r w:rsidRPr="0025436D">
        <w:t>w</w:t>
      </w:r>
      <w:r w:rsidRPr="0025436D">
        <w:rPr>
          <w:spacing w:val="-29"/>
        </w:rPr>
        <w:t xml:space="preserve"> </w:t>
      </w:r>
      <w:r w:rsidRPr="0025436D">
        <w:t>toku</w:t>
      </w:r>
      <w:r w:rsidRPr="0025436D">
        <w:rPr>
          <w:spacing w:val="-29"/>
        </w:rPr>
        <w:t xml:space="preserve"> </w:t>
      </w:r>
      <w:r w:rsidRPr="0025436D">
        <w:t>wykonywania</w:t>
      </w:r>
      <w:r w:rsidRPr="0025436D">
        <w:rPr>
          <w:spacing w:val="-29"/>
        </w:rPr>
        <w:t xml:space="preserve"> </w:t>
      </w:r>
      <w:r w:rsidRPr="0025436D">
        <w:t>robót</w:t>
      </w:r>
      <w:r w:rsidRPr="0025436D">
        <w:rPr>
          <w:spacing w:val="-29"/>
        </w:rPr>
        <w:t xml:space="preserve"> </w:t>
      </w:r>
      <w:r w:rsidRPr="0025436D">
        <w:t>oraz</w:t>
      </w:r>
      <w:r w:rsidRPr="0025436D">
        <w:rPr>
          <w:spacing w:val="-29"/>
        </w:rPr>
        <w:t xml:space="preserve"> </w:t>
      </w:r>
      <w:r w:rsidRPr="0025436D">
        <w:t>geodezyjnymi</w:t>
      </w:r>
      <w:r w:rsidRPr="0025436D">
        <w:rPr>
          <w:spacing w:val="-30"/>
        </w:rPr>
        <w:t xml:space="preserve"> </w:t>
      </w:r>
      <w:r w:rsidRPr="0025436D">
        <w:t>pomiarami</w:t>
      </w:r>
      <w:r w:rsidRPr="0025436D">
        <w:rPr>
          <w:spacing w:val="-30"/>
        </w:rPr>
        <w:t xml:space="preserve"> </w:t>
      </w:r>
      <w:r w:rsidRPr="0025436D">
        <w:t>powykonawczymi.</w:t>
      </w:r>
    </w:p>
    <w:p w14:paraId="7FF21813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terenie</w:t>
      </w:r>
      <w:r w:rsidRPr="0025436D">
        <w:rPr>
          <w:spacing w:val="33"/>
        </w:rPr>
        <w:t xml:space="preserve"> </w:t>
      </w:r>
      <w:r w:rsidRPr="0025436D">
        <w:t>zamkniętym</w:t>
      </w:r>
      <w:r w:rsidRPr="0025436D">
        <w:rPr>
          <w:spacing w:val="32"/>
        </w:rPr>
        <w:t xml:space="preserve"> </w:t>
      </w:r>
      <w:r w:rsidRPr="0025436D">
        <w:t>-</w:t>
      </w:r>
      <w:r w:rsidRPr="0025436D">
        <w:rPr>
          <w:spacing w:val="17"/>
        </w:rPr>
        <w:t xml:space="preserve"> </w:t>
      </w:r>
      <w:r w:rsidRPr="0025436D">
        <w:t>należy</w:t>
      </w:r>
      <w:r w:rsidRPr="0025436D">
        <w:rPr>
          <w:spacing w:val="31"/>
        </w:rPr>
        <w:t xml:space="preserve"> </w:t>
      </w:r>
      <w:r w:rsidRPr="0025436D">
        <w:t>przez</w:t>
      </w:r>
      <w:r w:rsidRPr="0025436D">
        <w:rPr>
          <w:spacing w:val="33"/>
        </w:rPr>
        <w:t xml:space="preserve"> </w:t>
      </w:r>
      <w:r w:rsidRPr="0025436D">
        <w:t>to</w:t>
      </w:r>
      <w:r w:rsidRPr="0025436D">
        <w:rPr>
          <w:spacing w:val="31"/>
        </w:rPr>
        <w:t xml:space="preserve"> </w:t>
      </w:r>
      <w:r w:rsidRPr="0025436D">
        <w:t>rozumieć</w:t>
      </w:r>
      <w:r w:rsidRPr="0025436D">
        <w:rPr>
          <w:spacing w:val="32"/>
        </w:rPr>
        <w:t xml:space="preserve"> </w:t>
      </w:r>
      <w:r w:rsidRPr="0025436D">
        <w:t>teren</w:t>
      </w:r>
      <w:r w:rsidRPr="0025436D">
        <w:rPr>
          <w:spacing w:val="34"/>
        </w:rPr>
        <w:t xml:space="preserve"> </w:t>
      </w:r>
      <w:r w:rsidRPr="0025436D">
        <w:t>zamknięty,</w:t>
      </w:r>
      <w:r w:rsidRPr="0025436D">
        <w:rPr>
          <w:spacing w:val="32"/>
        </w:rPr>
        <w:t xml:space="preserve"> </w:t>
      </w:r>
      <w:r w:rsidRPr="0025436D">
        <w:t>o</w:t>
      </w:r>
      <w:r w:rsidRPr="0025436D">
        <w:rPr>
          <w:spacing w:val="30"/>
        </w:rPr>
        <w:t xml:space="preserve"> </w:t>
      </w:r>
      <w:r w:rsidRPr="0025436D">
        <w:t>którym</w:t>
      </w:r>
      <w:r w:rsidRPr="0025436D">
        <w:rPr>
          <w:spacing w:val="32"/>
        </w:rPr>
        <w:t xml:space="preserve"> </w:t>
      </w:r>
      <w:r w:rsidRPr="0025436D">
        <w:t>mowa</w:t>
      </w:r>
      <w:r w:rsidRPr="0025436D">
        <w:rPr>
          <w:spacing w:val="31"/>
        </w:rPr>
        <w:t xml:space="preserve"> </w:t>
      </w:r>
      <w:r w:rsidRPr="0025436D">
        <w:t>w</w:t>
      </w:r>
      <w:r w:rsidRPr="0025436D">
        <w:rPr>
          <w:spacing w:val="31"/>
        </w:rPr>
        <w:t xml:space="preserve"> </w:t>
      </w:r>
      <w:r w:rsidRPr="0025436D">
        <w:t>przepisach</w:t>
      </w:r>
      <w:r w:rsidRPr="0025436D">
        <w:rPr>
          <w:spacing w:val="35"/>
        </w:rPr>
        <w:t xml:space="preserve"> </w:t>
      </w:r>
      <w:r w:rsidRPr="0025436D">
        <w:t>prawa geodezyjnego</w:t>
      </w:r>
      <w:r w:rsidRPr="0025436D">
        <w:rPr>
          <w:spacing w:val="-12"/>
        </w:rPr>
        <w:t xml:space="preserve"> </w:t>
      </w:r>
      <w:r w:rsidRPr="0025436D">
        <w:t>i</w:t>
      </w:r>
      <w:r w:rsidRPr="0025436D">
        <w:rPr>
          <w:spacing w:val="-12"/>
        </w:rPr>
        <w:t xml:space="preserve"> </w:t>
      </w:r>
      <w:r w:rsidRPr="0025436D">
        <w:t>kartograficznego:</w:t>
      </w:r>
    </w:p>
    <w:p w14:paraId="059282A6" w14:textId="77777777" w:rsidR="00846590" w:rsidRPr="0025436D" w:rsidRDefault="00846590" w:rsidP="00D21ACD">
      <w:pPr>
        <w:pStyle w:val="Akapitzlist"/>
        <w:numPr>
          <w:ilvl w:val="1"/>
          <w:numId w:val="13"/>
        </w:numPr>
      </w:pPr>
      <w:r w:rsidRPr="0025436D">
        <w:t>obronności</w:t>
      </w:r>
      <w:r w:rsidRPr="0025436D">
        <w:rPr>
          <w:spacing w:val="15"/>
        </w:rPr>
        <w:t xml:space="preserve"> </w:t>
      </w:r>
      <w:r w:rsidRPr="0025436D">
        <w:t>lub</w:t>
      </w:r>
      <w:r w:rsidRPr="0025436D">
        <w:rPr>
          <w:spacing w:val="14"/>
        </w:rPr>
        <w:t xml:space="preserve"> </w:t>
      </w:r>
      <w:r w:rsidRPr="0025436D">
        <w:t>bezpieczeństwa</w:t>
      </w:r>
      <w:r w:rsidRPr="0025436D">
        <w:rPr>
          <w:spacing w:val="18"/>
        </w:rPr>
        <w:t xml:space="preserve"> </w:t>
      </w:r>
      <w:r w:rsidRPr="0025436D">
        <w:t>państwa,</w:t>
      </w:r>
      <w:r w:rsidRPr="0025436D">
        <w:rPr>
          <w:spacing w:val="14"/>
        </w:rPr>
        <w:t xml:space="preserve"> </w:t>
      </w:r>
      <w:r w:rsidRPr="0025436D">
        <w:t>będący</w:t>
      </w:r>
      <w:r w:rsidRPr="0025436D">
        <w:rPr>
          <w:spacing w:val="10"/>
        </w:rPr>
        <w:t xml:space="preserve"> </w:t>
      </w:r>
      <w:r w:rsidRPr="0025436D">
        <w:t>w</w:t>
      </w:r>
      <w:r w:rsidRPr="0025436D">
        <w:rPr>
          <w:spacing w:val="11"/>
        </w:rPr>
        <w:t xml:space="preserve"> </w:t>
      </w:r>
      <w:r w:rsidRPr="0025436D">
        <w:t>dyspozycji</w:t>
      </w:r>
      <w:r w:rsidRPr="0025436D">
        <w:rPr>
          <w:spacing w:val="11"/>
        </w:rPr>
        <w:t xml:space="preserve"> </w:t>
      </w:r>
      <w:r w:rsidRPr="0025436D">
        <w:t>jednostek</w:t>
      </w:r>
      <w:r w:rsidRPr="0025436D">
        <w:rPr>
          <w:spacing w:val="18"/>
        </w:rPr>
        <w:t xml:space="preserve"> </w:t>
      </w:r>
      <w:r w:rsidRPr="0025436D">
        <w:t>organizacyjnych</w:t>
      </w:r>
      <w:r w:rsidRPr="0025436D">
        <w:rPr>
          <w:spacing w:val="12"/>
        </w:rPr>
        <w:t xml:space="preserve"> </w:t>
      </w:r>
      <w:r w:rsidRPr="0025436D">
        <w:t>podległych Ministrowi</w:t>
      </w:r>
      <w:r w:rsidRPr="0025436D">
        <w:rPr>
          <w:spacing w:val="46"/>
        </w:rPr>
        <w:t xml:space="preserve"> </w:t>
      </w:r>
      <w:r w:rsidRPr="0025436D">
        <w:t>Obrony</w:t>
      </w:r>
      <w:r w:rsidRPr="0025436D">
        <w:rPr>
          <w:spacing w:val="44"/>
        </w:rPr>
        <w:t xml:space="preserve"> </w:t>
      </w:r>
      <w:r w:rsidRPr="0025436D">
        <w:t>Narodowej,</w:t>
      </w:r>
      <w:r w:rsidRPr="0025436D">
        <w:rPr>
          <w:spacing w:val="42"/>
        </w:rPr>
        <w:t xml:space="preserve"> </w:t>
      </w:r>
      <w:r w:rsidRPr="0025436D">
        <w:t>Ministrowi</w:t>
      </w:r>
      <w:r w:rsidRPr="0025436D">
        <w:rPr>
          <w:spacing w:val="46"/>
        </w:rPr>
        <w:t xml:space="preserve"> </w:t>
      </w:r>
      <w:r w:rsidRPr="0025436D">
        <w:t>Spraw</w:t>
      </w:r>
      <w:r w:rsidRPr="0025436D">
        <w:rPr>
          <w:spacing w:val="44"/>
        </w:rPr>
        <w:t xml:space="preserve"> </w:t>
      </w:r>
      <w:r w:rsidRPr="0025436D">
        <w:t>Wewnętrznych</w:t>
      </w:r>
      <w:r w:rsidRPr="0025436D">
        <w:rPr>
          <w:spacing w:val="49"/>
        </w:rPr>
        <w:t xml:space="preserve"> </w:t>
      </w:r>
      <w:r w:rsidRPr="0025436D">
        <w:t>i</w:t>
      </w:r>
      <w:r w:rsidRPr="0025436D">
        <w:rPr>
          <w:spacing w:val="41"/>
        </w:rPr>
        <w:t xml:space="preserve"> </w:t>
      </w:r>
      <w:r w:rsidRPr="0025436D">
        <w:t>Administracji</w:t>
      </w:r>
      <w:r w:rsidRPr="0025436D">
        <w:rPr>
          <w:spacing w:val="39"/>
        </w:rPr>
        <w:t xml:space="preserve"> </w:t>
      </w:r>
      <w:r w:rsidRPr="0025436D">
        <w:t>oraz</w:t>
      </w:r>
      <w:r w:rsidRPr="0025436D">
        <w:rPr>
          <w:spacing w:val="46"/>
        </w:rPr>
        <w:t xml:space="preserve"> </w:t>
      </w:r>
      <w:r w:rsidRPr="0025436D">
        <w:t>Ministrowi</w:t>
      </w:r>
      <w:r w:rsidRPr="0025436D">
        <w:rPr>
          <w:spacing w:val="49"/>
        </w:rPr>
        <w:t xml:space="preserve"> </w:t>
      </w:r>
      <w:r w:rsidRPr="0025436D">
        <w:t>Spraw Zagranicznych,</w:t>
      </w:r>
    </w:p>
    <w:p w14:paraId="60AAC397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aprobacie</w:t>
      </w:r>
      <w:r w:rsidRPr="0025436D">
        <w:rPr>
          <w:spacing w:val="-5"/>
        </w:rPr>
        <w:t xml:space="preserve"> </w:t>
      </w:r>
      <w:r w:rsidRPr="0025436D">
        <w:t>technicznej</w:t>
      </w:r>
      <w:r w:rsidRPr="0025436D">
        <w:rPr>
          <w:spacing w:val="-2"/>
        </w:rPr>
        <w:t xml:space="preserve"> </w:t>
      </w:r>
      <w:r w:rsidRPr="0025436D">
        <w:t>-</w:t>
      </w:r>
      <w:r w:rsidRPr="0025436D">
        <w:rPr>
          <w:spacing w:val="-17"/>
        </w:rPr>
        <w:t xml:space="preserve"> </w:t>
      </w:r>
      <w:r w:rsidRPr="0025436D">
        <w:t>należy</w:t>
      </w:r>
      <w:r w:rsidRPr="0025436D">
        <w:rPr>
          <w:spacing w:val="-4"/>
        </w:rPr>
        <w:t xml:space="preserve"> </w:t>
      </w:r>
      <w:r w:rsidRPr="0025436D">
        <w:t>przez</w:t>
      </w:r>
      <w:r w:rsidRPr="0025436D">
        <w:rPr>
          <w:spacing w:val="-1"/>
        </w:rPr>
        <w:t xml:space="preserve"> </w:t>
      </w:r>
      <w:r w:rsidRPr="0025436D">
        <w:t>to</w:t>
      </w:r>
      <w:r w:rsidRPr="0025436D">
        <w:rPr>
          <w:spacing w:val="-2"/>
        </w:rPr>
        <w:t xml:space="preserve"> </w:t>
      </w:r>
      <w:r w:rsidRPr="0025436D">
        <w:t>rozumieć</w:t>
      </w:r>
      <w:r w:rsidRPr="0025436D">
        <w:rPr>
          <w:spacing w:val="-3"/>
        </w:rPr>
        <w:t xml:space="preserve"> </w:t>
      </w:r>
      <w:r w:rsidRPr="0025436D">
        <w:t>pozytywną</w:t>
      </w:r>
      <w:r w:rsidRPr="0025436D">
        <w:rPr>
          <w:spacing w:val="-1"/>
        </w:rPr>
        <w:t xml:space="preserve"> </w:t>
      </w:r>
      <w:r w:rsidRPr="0025436D">
        <w:t>ocenę</w:t>
      </w:r>
      <w:r w:rsidRPr="0025436D">
        <w:rPr>
          <w:spacing w:val="-3"/>
        </w:rPr>
        <w:t xml:space="preserve"> </w:t>
      </w:r>
      <w:r w:rsidRPr="0025436D">
        <w:t>techniczną</w:t>
      </w:r>
      <w:r w:rsidRPr="0025436D">
        <w:rPr>
          <w:spacing w:val="-1"/>
        </w:rPr>
        <w:t xml:space="preserve"> </w:t>
      </w:r>
      <w:r w:rsidRPr="0025436D">
        <w:t>wyrobu,</w:t>
      </w:r>
      <w:r w:rsidRPr="0025436D">
        <w:rPr>
          <w:spacing w:val="-2"/>
        </w:rPr>
        <w:t xml:space="preserve"> </w:t>
      </w:r>
      <w:r w:rsidRPr="0025436D">
        <w:t>stwierdzającą</w:t>
      </w:r>
      <w:r w:rsidRPr="0025436D">
        <w:rPr>
          <w:spacing w:val="-5"/>
        </w:rPr>
        <w:t xml:space="preserve"> </w:t>
      </w:r>
      <w:r w:rsidRPr="0025436D">
        <w:t>jego przydatność</w:t>
      </w:r>
      <w:r w:rsidRPr="0025436D">
        <w:rPr>
          <w:spacing w:val="-30"/>
        </w:rPr>
        <w:t xml:space="preserve"> </w:t>
      </w:r>
      <w:r w:rsidRPr="0025436D">
        <w:t>do</w:t>
      </w:r>
      <w:r w:rsidRPr="0025436D">
        <w:rPr>
          <w:spacing w:val="-30"/>
        </w:rPr>
        <w:t xml:space="preserve"> </w:t>
      </w:r>
      <w:r w:rsidRPr="0025436D">
        <w:t>stosowania</w:t>
      </w:r>
      <w:r w:rsidRPr="0025436D">
        <w:rPr>
          <w:spacing w:val="-30"/>
        </w:rPr>
        <w:t xml:space="preserve"> </w:t>
      </w:r>
      <w:r w:rsidRPr="0025436D">
        <w:t>w</w:t>
      </w:r>
      <w:r w:rsidRPr="0025436D">
        <w:rPr>
          <w:spacing w:val="-30"/>
        </w:rPr>
        <w:t xml:space="preserve"> </w:t>
      </w:r>
      <w:r w:rsidRPr="0025436D">
        <w:t>budownictwie.</w:t>
      </w:r>
    </w:p>
    <w:p w14:paraId="121E54EB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właściwym</w:t>
      </w:r>
      <w:r w:rsidRPr="0025436D">
        <w:rPr>
          <w:spacing w:val="23"/>
        </w:rPr>
        <w:t xml:space="preserve"> </w:t>
      </w:r>
      <w:r w:rsidRPr="0025436D">
        <w:t>organie</w:t>
      </w:r>
      <w:r w:rsidRPr="0025436D">
        <w:rPr>
          <w:spacing w:val="24"/>
        </w:rPr>
        <w:t xml:space="preserve"> </w:t>
      </w:r>
      <w:r w:rsidRPr="0025436D">
        <w:t>-</w:t>
      </w:r>
      <w:r w:rsidRPr="0025436D">
        <w:rPr>
          <w:spacing w:val="12"/>
        </w:rPr>
        <w:t xml:space="preserve"> </w:t>
      </w:r>
      <w:r w:rsidRPr="0025436D">
        <w:t>należy</w:t>
      </w:r>
      <w:r w:rsidRPr="0025436D">
        <w:rPr>
          <w:spacing w:val="24"/>
        </w:rPr>
        <w:t xml:space="preserve"> </w:t>
      </w:r>
      <w:r w:rsidRPr="0025436D">
        <w:t>przez</w:t>
      </w:r>
      <w:r w:rsidRPr="0025436D">
        <w:rPr>
          <w:spacing w:val="28"/>
        </w:rPr>
        <w:t xml:space="preserve"> </w:t>
      </w:r>
      <w:r w:rsidRPr="0025436D">
        <w:t>to</w:t>
      </w:r>
      <w:r w:rsidRPr="0025436D">
        <w:rPr>
          <w:spacing w:val="25"/>
        </w:rPr>
        <w:t xml:space="preserve"> </w:t>
      </w:r>
      <w:r w:rsidRPr="0025436D">
        <w:t>rozumieć</w:t>
      </w:r>
      <w:r w:rsidRPr="0025436D">
        <w:rPr>
          <w:spacing w:val="26"/>
        </w:rPr>
        <w:t xml:space="preserve"> </w:t>
      </w:r>
      <w:r w:rsidRPr="0025436D">
        <w:t>organ</w:t>
      </w:r>
      <w:r w:rsidRPr="0025436D">
        <w:rPr>
          <w:spacing w:val="24"/>
        </w:rPr>
        <w:t xml:space="preserve"> </w:t>
      </w:r>
      <w:r w:rsidRPr="0025436D">
        <w:t>nadzoru</w:t>
      </w:r>
      <w:r w:rsidRPr="0025436D">
        <w:rPr>
          <w:spacing w:val="26"/>
        </w:rPr>
        <w:t xml:space="preserve"> </w:t>
      </w:r>
      <w:r w:rsidRPr="0025436D">
        <w:t>architektoniczno-budowlanego</w:t>
      </w:r>
      <w:r w:rsidRPr="0025436D">
        <w:rPr>
          <w:spacing w:val="31"/>
        </w:rPr>
        <w:t xml:space="preserve"> </w:t>
      </w:r>
      <w:r w:rsidRPr="0025436D">
        <w:t>lub</w:t>
      </w:r>
      <w:r w:rsidRPr="0025436D">
        <w:rPr>
          <w:spacing w:val="28"/>
        </w:rPr>
        <w:t xml:space="preserve"> </w:t>
      </w:r>
      <w:r w:rsidRPr="0025436D">
        <w:t>organ specjalistycznego</w:t>
      </w:r>
      <w:r w:rsidRPr="0025436D">
        <w:rPr>
          <w:spacing w:val="5"/>
        </w:rPr>
        <w:t xml:space="preserve"> </w:t>
      </w:r>
      <w:r w:rsidRPr="0025436D">
        <w:t>nadzoru</w:t>
      </w:r>
      <w:r w:rsidRPr="0025436D">
        <w:rPr>
          <w:spacing w:val="8"/>
        </w:rPr>
        <w:t xml:space="preserve"> </w:t>
      </w:r>
      <w:r w:rsidRPr="0025436D">
        <w:t>budowlanego,</w:t>
      </w:r>
      <w:r w:rsidRPr="0025436D">
        <w:rPr>
          <w:spacing w:val="7"/>
        </w:rPr>
        <w:t xml:space="preserve"> </w:t>
      </w:r>
      <w:r w:rsidRPr="0025436D">
        <w:t>stosownie</w:t>
      </w:r>
      <w:r w:rsidRPr="0025436D">
        <w:rPr>
          <w:spacing w:val="9"/>
        </w:rPr>
        <w:t xml:space="preserve"> </w:t>
      </w:r>
      <w:r w:rsidRPr="0025436D">
        <w:t>do</w:t>
      </w:r>
      <w:r w:rsidRPr="0025436D">
        <w:rPr>
          <w:spacing w:val="5"/>
        </w:rPr>
        <w:t xml:space="preserve"> </w:t>
      </w:r>
      <w:r w:rsidRPr="0025436D">
        <w:t>ich</w:t>
      </w:r>
      <w:r w:rsidRPr="0025436D">
        <w:rPr>
          <w:spacing w:val="4"/>
        </w:rPr>
        <w:t xml:space="preserve"> </w:t>
      </w:r>
      <w:r w:rsidRPr="0025436D">
        <w:t>właściwości</w:t>
      </w:r>
      <w:r w:rsidRPr="0025436D">
        <w:rPr>
          <w:spacing w:val="3"/>
        </w:rPr>
        <w:t xml:space="preserve"> </w:t>
      </w:r>
      <w:r w:rsidRPr="0025436D">
        <w:t>określonych</w:t>
      </w:r>
      <w:r w:rsidRPr="0025436D">
        <w:rPr>
          <w:spacing w:val="8"/>
        </w:rPr>
        <w:t xml:space="preserve"> </w:t>
      </w:r>
      <w:r w:rsidRPr="0025436D">
        <w:t>w</w:t>
      </w:r>
      <w:r w:rsidRPr="0025436D">
        <w:rPr>
          <w:spacing w:val="5"/>
        </w:rPr>
        <w:t xml:space="preserve"> </w:t>
      </w:r>
      <w:r w:rsidRPr="0025436D">
        <w:t>rozdziale</w:t>
      </w:r>
      <w:r w:rsidRPr="0025436D">
        <w:rPr>
          <w:spacing w:val="6"/>
        </w:rPr>
        <w:t xml:space="preserve"> </w:t>
      </w:r>
      <w:r w:rsidRPr="0025436D">
        <w:rPr>
          <w:spacing w:val="-1"/>
        </w:rPr>
        <w:t>8</w:t>
      </w:r>
      <w:r w:rsidRPr="0025436D">
        <w:t>.</w:t>
      </w:r>
    </w:p>
    <w:p w14:paraId="30AC85C7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wyrobie</w:t>
      </w:r>
      <w:r w:rsidRPr="0025436D">
        <w:rPr>
          <w:spacing w:val="14"/>
        </w:rPr>
        <w:t xml:space="preserve"> </w:t>
      </w:r>
      <w:r w:rsidRPr="0025436D">
        <w:t>budowlanym</w:t>
      </w:r>
      <w:r w:rsidRPr="0025436D">
        <w:rPr>
          <w:spacing w:val="15"/>
        </w:rPr>
        <w:t xml:space="preserve"> </w:t>
      </w:r>
      <w:r w:rsidRPr="0025436D">
        <w:t>-</w:t>
      </w:r>
      <w:r w:rsidRPr="0025436D">
        <w:rPr>
          <w:spacing w:val="47"/>
        </w:rPr>
        <w:t xml:space="preserve"> </w:t>
      </w:r>
      <w:r w:rsidRPr="0025436D">
        <w:t>należy</w:t>
      </w:r>
      <w:r w:rsidRPr="0025436D">
        <w:rPr>
          <w:spacing w:val="13"/>
        </w:rPr>
        <w:t xml:space="preserve"> </w:t>
      </w:r>
      <w:r w:rsidRPr="0025436D">
        <w:t>przez</w:t>
      </w:r>
      <w:r w:rsidRPr="0025436D">
        <w:rPr>
          <w:spacing w:val="17"/>
        </w:rPr>
        <w:t xml:space="preserve"> </w:t>
      </w:r>
      <w:r w:rsidRPr="0025436D">
        <w:t>to</w:t>
      </w:r>
      <w:r w:rsidRPr="0025436D">
        <w:rPr>
          <w:spacing w:val="14"/>
        </w:rPr>
        <w:t xml:space="preserve"> </w:t>
      </w:r>
      <w:r w:rsidRPr="0025436D">
        <w:t xml:space="preserve">rozumieć </w:t>
      </w:r>
      <w:r w:rsidRPr="0025436D">
        <w:rPr>
          <w:spacing w:val="15"/>
        </w:rPr>
        <w:t>w</w:t>
      </w:r>
      <w:r w:rsidRPr="0025436D">
        <w:t>yrób w rozumieniu przepisów</w:t>
      </w:r>
      <w:r w:rsidRPr="0025436D">
        <w:rPr>
          <w:spacing w:val="21"/>
        </w:rPr>
        <w:t xml:space="preserve"> </w:t>
      </w:r>
      <w:r w:rsidRPr="0025436D">
        <w:t xml:space="preserve">o cenie </w:t>
      </w:r>
      <w:r w:rsidRPr="0025436D">
        <w:rPr>
          <w:spacing w:val="16"/>
        </w:rPr>
        <w:t xml:space="preserve"> </w:t>
      </w:r>
      <w:r w:rsidRPr="0025436D">
        <w:t>zgodności, wytworzony</w:t>
      </w:r>
      <w:r w:rsidRPr="0025436D">
        <w:rPr>
          <w:spacing w:val="15"/>
        </w:rPr>
        <w:t xml:space="preserve"> </w:t>
      </w:r>
      <w:r w:rsidRPr="0025436D">
        <w:t>w</w:t>
      </w:r>
      <w:r w:rsidRPr="0025436D">
        <w:rPr>
          <w:spacing w:val="11"/>
        </w:rPr>
        <w:t xml:space="preserve"> </w:t>
      </w:r>
      <w:r w:rsidRPr="0025436D">
        <w:t>celu</w:t>
      </w:r>
      <w:r w:rsidRPr="0025436D">
        <w:rPr>
          <w:spacing w:val="11"/>
        </w:rPr>
        <w:t xml:space="preserve"> </w:t>
      </w:r>
      <w:r w:rsidRPr="0025436D">
        <w:t>wbudowania,</w:t>
      </w:r>
      <w:r w:rsidRPr="0025436D">
        <w:rPr>
          <w:spacing w:val="15"/>
        </w:rPr>
        <w:t xml:space="preserve"> </w:t>
      </w:r>
      <w:r w:rsidRPr="0025436D">
        <w:t>wmontowania,</w:t>
      </w:r>
      <w:r w:rsidRPr="0025436D">
        <w:rPr>
          <w:spacing w:val="16"/>
        </w:rPr>
        <w:t xml:space="preserve"> </w:t>
      </w:r>
      <w:r w:rsidRPr="0025436D">
        <w:t>zainstalowania</w:t>
      </w:r>
      <w:r w:rsidRPr="0025436D">
        <w:rPr>
          <w:spacing w:val="13"/>
        </w:rPr>
        <w:t xml:space="preserve"> </w:t>
      </w:r>
      <w:r w:rsidRPr="0025436D">
        <w:t>lub</w:t>
      </w:r>
      <w:r w:rsidRPr="0025436D">
        <w:rPr>
          <w:spacing w:val="15"/>
        </w:rPr>
        <w:t xml:space="preserve"> </w:t>
      </w:r>
      <w:r w:rsidRPr="0025436D">
        <w:t>zastosowania</w:t>
      </w:r>
      <w:r w:rsidRPr="0025436D">
        <w:rPr>
          <w:spacing w:val="15"/>
        </w:rPr>
        <w:t xml:space="preserve"> </w:t>
      </w:r>
      <w:r w:rsidRPr="0025436D">
        <w:t>w</w:t>
      </w:r>
      <w:r w:rsidRPr="0025436D">
        <w:rPr>
          <w:spacing w:val="13"/>
        </w:rPr>
        <w:t xml:space="preserve"> </w:t>
      </w:r>
      <w:r w:rsidRPr="0025436D">
        <w:t>sposób</w:t>
      </w:r>
      <w:r w:rsidRPr="0025436D">
        <w:rPr>
          <w:spacing w:val="17"/>
        </w:rPr>
        <w:t xml:space="preserve"> </w:t>
      </w:r>
      <w:r w:rsidRPr="0025436D">
        <w:t>trwały</w:t>
      </w:r>
      <w:r w:rsidRPr="0025436D">
        <w:rPr>
          <w:spacing w:val="12"/>
        </w:rPr>
        <w:t xml:space="preserve"> </w:t>
      </w:r>
      <w:r w:rsidRPr="0025436D">
        <w:t>w</w:t>
      </w:r>
      <w:r w:rsidRPr="0025436D">
        <w:rPr>
          <w:spacing w:val="14"/>
        </w:rPr>
        <w:t xml:space="preserve"> </w:t>
      </w:r>
      <w:r w:rsidRPr="0025436D">
        <w:t>obiekcie budowlanym,</w:t>
      </w:r>
      <w:r w:rsidRPr="0025436D">
        <w:rPr>
          <w:spacing w:val="33"/>
        </w:rPr>
        <w:t xml:space="preserve"> </w:t>
      </w:r>
      <w:r w:rsidRPr="0025436D">
        <w:t>wprowadzany</w:t>
      </w:r>
      <w:r w:rsidRPr="0025436D">
        <w:rPr>
          <w:spacing w:val="35"/>
        </w:rPr>
        <w:t xml:space="preserve"> </w:t>
      </w:r>
      <w:r w:rsidRPr="0025436D">
        <w:t>do</w:t>
      </w:r>
      <w:r w:rsidRPr="0025436D">
        <w:rPr>
          <w:spacing w:val="31"/>
        </w:rPr>
        <w:t xml:space="preserve"> </w:t>
      </w:r>
      <w:r w:rsidRPr="0025436D">
        <w:t>obrotu</w:t>
      </w:r>
      <w:r w:rsidRPr="0025436D">
        <w:rPr>
          <w:spacing w:val="37"/>
        </w:rPr>
        <w:t xml:space="preserve"> </w:t>
      </w:r>
      <w:r w:rsidRPr="0025436D">
        <w:t>jako</w:t>
      </w:r>
      <w:r w:rsidRPr="0025436D">
        <w:rPr>
          <w:spacing w:val="31"/>
        </w:rPr>
        <w:t xml:space="preserve"> </w:t>
      </w:r>
      <w:r w:rsidRPr="0025436D">
        <w:t>wyrób</w:t>
      </w:r>
      <w:r w:rsidRPr="0025436D">
        <w:rPr>
          <w:spacing w:val="34"/>
        </w:rPr>
        <w:t xml:space="preserve"> </w:t>
      </w:r>
      <w:r w:rsidRPr="0025436D">
        <w:t>pojedynczy</w:t>
      </w:r>
      <w:r w:rsidRPr="0025436D">
        <w:rPr>
          <w:spacing w:val="32"/>
        </w:rPr>
        <w:t xml:space="preserve"> </w:t>
      </w:r>
      <w:r w:rsidRPr="0025436D">
        <w:t>lub</w:t>
      </w:r>
      <w:r w:rsidRPr="0025436D">
        <w:rPr>
          <w:spacing w:val="34"/>
        </w:rPr>
        <w:t xml:space="preserve"> </w:t>
      </w:r>
      <w:r w:rsidRPr="0025436D">
        <w:t>jako</w:t>
      </w:r>
      <w:r w:rsidRPr="0025436D">
        <w:rPr>
          <w:spacing w:val="31"/>
        </w:rPr>
        <w:t xml:space="preserve"> </w:t>
      </w:r>
      <w:r w:rsidRPr="0025436D">
        <w:t>zestaw</w:t>
      </w:r>
      <w:r w:rsidRPr="0025436D">
        <w:rPr>
          <w:spacing w:val="35"/>
        </w:rPr>
        <w:t xml:space="preserve"> </w:t>
      </w:r>
      <w:r w:rsidRPr="0025436D">
        <w:t>wyborów</w:t>
      </w:r>
      <w:r w:rsidRPr="0025436D">
        <w:rPr>
          <w:spacing w:val="35"/>
        </w:rPr>
        <w:t xml:space="preserve"> </w:t>
      </w:r>
      <w:r w:rsidRPr="0025436D">
        <w:t>do</w:t>
      </w:r>
      <w:r w:rsidRPr="0025436D">
        <w:rPr>
          <w:spacing w:val="31"/>
        </w:rPr>
        <w:t xml:space="preserve"> </w:t>
      </w:r>
      <w:r w:rsidRPr="0025436D">
        <w:t>stosowania</w:t>
      </w:r>
      <w:r w:rsidRPr="0025436D">
        <w:rPr>
          <w:spacing w:val="34"/>
        </w:rPr>
        <w:t xml:space="preserve"> </w:t>
      </w:r>
      <w:r w:rsidRPr="0025436D">
        <w:t>we wzajemnym</w:t>
      </w:r>
      <w:r w:rsidRPr="0025436D">
        <w:rPr>
          <w:spacing w:val="-7"/>
        </w:rPr>
        <w:t xml:space="preserve"> </w:t>
      </w:r>
      <w:r w:rsidRPr="0025436D">
        <w:t>połączeniu</w:t>
      </w:r>
      <w:r w:rsidRPr="0025436D">
        <w:rPr>
          <w:spacing w:val="-6"/>
        </w:rPr>
        <w:t xml:space="preserve"> </w:t>
      </w:r>
      <w:r w:rsidRPr="0025436D">
        <w:t>stanowiącym</w:t>
      </w:r>
      <w:r w:rsidRPr="0025436D">
        <w:rPr>
          <w:spacing w:val="-8"/>
        </w:rPr>
        <w:t xml:space="preserve"> </w:t>
      </w:r>
      <w:r w:rsidRPr="0025436D">
        <w:t>integralną</w:t>
      </w:r>
      <w:r w:rsidRPr="0025436D">
        <w:rPr>
          <w:spacing w:val="-7"/>
        </w:rPr>
        <w:t xml:space="preserve"> </w:t>
      </w:r>
      <w:r w:rsidRPr="0025436D">
        <w:t>całość</w:t>
      </w:r>
      <w:r w:rsidRPr="0025436D">
        <w:rPr>
          <w:spacing w:val="-10"/>
        </w:rPr>
        <w:t xml:space="preserve"> </w:t>
      </w:r>
      <w:r w:rsidRPr="0025436D">
        <w:t>użytkową.</w:t>
      </w:r>
    </w:p>
    <w:p w14:paraId="6594E4EE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obszarze</w:t>
      </w:r>
      <w:r w:rsidRPr="0025436D">
        <w:rPr>
          <w:spacing w:val="-5"/>
        </w:rPr>
        <w:t xml:space="preserve"> </w:t>
      </w:r>
      <w:r w:rsidRPr="0025436D">
        <w:t>oddziaływania</w:t>
      </w:r>
      <w:r w:rsidRPr="0025436D">
        <w:rPr>
          <w:spacing w:val="-10"/>
        </w:rPr>
        <w:t xml:space="preserve"> </w:t>
      </w:r>
      <w:r w:rsidRPr="0025436D">
        <w:t>obiektu</w:t>
      </w:r>
      <w:r w:rsidRPr="0025436D">
        <w:rPr>
          <w:spacing w:val="-4"/>
        </w:rPr>
        <w:t xml:space="preserve"> </w:t>
      </w:r>
      <w:r w:rsidRPr="0025436D">
        <w:t>-</w:t>
      </w:r>
      <w:r w:rsidRPr="0025436D">
        <w:rPr>
          <w:spacing w:val="-21"/>
        </w:rPr>
        <w:t xml:space="preserve"> </w:t>
      </w:r>
      <w:r w:rsidRPr="0025436D">
        <w:t>należy</w:t>
      </w:r>
      <w:r w:rsidRPr="0025436D">
        <w:rPr>
          <w:spacing w:val="-6"/>
        </w:rPr>
        <w:t xml:space="preserve"> </w:t>
      </w:r>
      <w:r w:rsidRPr="0025436D">
        <w:t>przez</w:t>
      </w:r>
      <w:r w:rsidRPr="0025436D">
        <w:rPr>
          <w:spacing w:val="-5"/>
        </w:rPr>
        <w:t xml:space="preserve"> </w:t>
      </w:r>
      <w:r w:rsidRPr="0025436D">
        <w:t>to</w:t>
      </w:r>
      <w:r w:rsidRPr="0025436D">
        <w:rPr>
          <w:spacing w:val="-7"/>
        </w:rPr>
        <w:t xml:space="preserve"> </w:t>
      </w:r>
      <w:r w:rsidRPr="0025436D">
        <w:t>rozumieć</w:t>
      </w:r>
      <w:r w:rsidRPr="0025436D">
        <w:rPr>
          <w:spacing w:val="-6"/>
        </w:rPr>
        <w:t xml:space="preserve"> </w:t>
      </w:r>
      <w:r w:rsidRPr="0025436D">
        <w:t>teren</w:t>
      </w:r>
      <w:r w:rsidRPr="0025436D">
        <w:rPr>
          <w:spacing w:val="-5"/>
        </w:rPr>
        <w:t xml:space="preserve"> </w:t>
      </w:r>
      <w:r w:rsidRPr="0025436D">
        <w:t>wyznaczony</w:t>
      </w:r>
      <w:r w:rsidRPr="0025436D">
        <w:rPr>
          <w:spacing w:val="-6"/>
        </w:rPr>
        <w:t xml:space="preserve"> </w:t>
      </w:r>
      <w:r w:rsidRPr="0025436D">
        <w:t>w</w:t>
      </w:r>
      <w:r w:rsidRPr="0025436D">
        <w:rPr>
          <w:spacing w:val="-6"/>
        </w:rPr>
        <w:t xml:space="preserve"> </w:t>
      </w:r>
      <w:r w:rsidRPr="0025436D">
        <w:t>otoczeniu</w:t>
      </w:r>
      <w:r w:rsidRPr="0025436D">
        <w:rPr>
          <w:spacing w:val="-5"/>
        </w:rPr>
        <w:t xml:space="preserve"> </w:t>
      </w:r>
      <w:r w:rsidRPr="0025436D">
        <w:t>budowlanym</w:t>
      </w:r>
      <w:r w:rsidRPr="0025436D">
        <w:rPr>
          <w:spacing w:val="-4"/>
        </w:rPr>
        <w:t xml:space="preserve"> </w:t>
      </w:r>
      <w:r w:rsidRPr="0025436D">
        <w:t>na podstawie</w:t>
      </w:r>
      <w:r w:rsidRPr="0025436D">
        <w:tab/>
        <w:t>przepisów</w:t>
      </w:r>
      <w:r w:rsidRPr="0025436D">
        <w:rPr>
          <w:spacing w:val="19"/>
        </w:rPr>
        <w:t xml:space="preserve"> </w:t>
      </w:r>
      <w:r w:rsidRPr="0025436D">
        <w:t>odrębnych,</w:t>
      </w:r>
      <w:r w:rsidRPr="0025436D">
        <w:rPr>
          <w:spacing w:val="16"/>
        </w:rPr>
        <w:t xml:space="preserve"> </w:t>
      </w:r>
      <w:r w:rsidRPr="0025436D">
        <w:t>wprowadzających</w:t>
      </w:r>
      <w:r w:rsidRPr="0025436D">
        <w:rPr>
          <w:spacing w:val="15"/>
        </w:rPr>
        <w:t xml:space="preserve"> </w:t>
      </w:r>
      <w:r w:rsidRPr="0025436D">
        <w:t>związane</w:t>
      </w:r>
      <w:r w:rsidRPr="0025436D">
        <w:rPr>
          <w:spacing w:val="16"/>
        </w:rPr>
        <w:t xml:space="preserve"> </w:t>
      </w:r>
      <w:r w:rsidRPr="0025436D">
        <w:t>z</w:t>
      </w:r>
      <w:r w:rsidRPr="0025436D">
        <w:rPr>
          <w:spacing w:val="16"/>
        </w:rPr>
        <w:t xml:space="preserve"> </w:t>
      </w:r>
      <w:r w:rsidRPr="0025436D">
        <w:t>tym</w:t>
      </w:r>
      <w:r w:rsidRPr="0025436D">
        <w:rPr>
          <w:spacing w:val="16"/>
        </w:rPr>
        <w:t xml:space="preserve"> </w:t>
      </w:r>
      <w:r w:rsidRPr="0025436D">
        <w:t>obiektem</w:t>
      </w:r>
      <w:r w:rsidRPr="0025436D">
        <w:rPr>
          <w:spacing w:val="18"/>
        </w:rPr>
        <w:t xml:space="preserve"> </w:t>
      </w:r>
      <w:r w:rsidRPr="0025436D">
        <w:t>ograniczenia</w:t>
      </w:r>
      <w:r w:rsidRPr="0025436D">
        <w:rPr>
          <w:spacing w:val="15"/>
        </w:rPr>
        <w:t xml:space="preserve"> </w:t>
      </w:r>
      <w:r w:rsidRPr="0025436D">
        <w:t>w zagospodarowaniu</w:t>
      </w:r>
      <w:r w:rsidRPr="0025436D">
        <w:rPr>
          <w:spacing w:val="7"/>
        </w:rPr>
        <w:t xml:space="preserve"> </w:t>
      </w:r>
      <w:r w:rsidRPr="0025436D">
        <w:t>tego</w:t>
      </w:r>
      <w:r w:rsidRPr="0025436D">
        <w:rPr>
          <w:spacing w:val="6"/>
        </w:rPr>
        <w:t xml:space="preserve"> </w:t>
      </w:r>
      <w:r w:rsidRPr="0025436D">
        <w:t>terenu.</w:t>
      </w:r>
    </w:p>
    <w:p w14:paraId="1C1F5CCC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opłacie</w:t>
      </w:r>
      <w:r w:rsidRPr="0025436D">
        <w:rPr>
          <w:spacing w:val="-8"/>
        </w:rPr>
        <w:t xml:space="preserve"> </w:t>
      </w:r>
      <w:r w:rsidRPr="0025436D">
        <w:t>-</w:t>
      </w:r>
      <w:r w:rsidRPr="0025436D">
        <w:rPr>
          <w:spacing w:val="-20"/>
        </w:rPr>
        <w:t xml:space="preserve"> </w:t>
      </w:r>
      <w:r w:rsidRPr="0025436D">
        <w:t>należy</w:t>
      </w:r>
      <w:r w:rsidRPr="0025436D">
        <w:rPr>
          <w:spacing w:val="-7"/>
        </w:rPr>
        <w:t xml:space="preserve"> </w:t>
      </w:r>
      <w:r w:rsidRPr="0025436D">
        <w:t>przez</w:t>
      </w:r>
      <w:r w:rsidRPr="0025436D">
        <w:rPr>
          <w:spacing w:val="-5"/>
        </w:rPr>
        <w:t xml:space="preserve"> </w:t>
      </w:r>
      <w:r w:rsidRPr="0025436D">
        <w:t>to</w:t>
      </w:r>
      <w:r w:rsidRPr="0025436D">
        <w:rPr>
          <w:spacing w:val="-6"/>
        </w:rPr>
        <w:t xml:space="preserve"> </w:t>
      </w:r>
      <w:r w:rsidRPr="0025436D">
        <w:t>rozumieć</w:t>
      </w:r>
      <w:r w:rsidRPr="0025436D">
        <w:rPr>
          <w:spacing w:val="-5"/>
        </w:rPr>
        <w:t xml:space="preserve"> </w:t>
      </w:r>
      <w:r w:rsidRPr="0025436D">
        <w:t>kwotę</w:t>
      </w:r>
      <w:r w:rsidRPr="0025436D">
        <w:rPr>
          <w:spacing w:val="-6"/>
        </w:rPr>
        <w:t xml:space="preserve"> </w:t>
      </w:r>
      <w:r w:rsidRPr="0025436D">
        <w:t>należności</w:t>
      </w:r>
      <w:r w:rsidRPr="0025436D">
        <w:rPr>
          <w:spacing w:val="-5"/>
        </w:rPr>
        <w:t xml:space="preserve"> </w:t>
      </w:r>
      <w:r w:rsidRPr="0025436D">
        <w:t>wnoszoną</w:t>
      </w:r>
      <w:r w:rsidRPr="0025436D">
        <w:rPr>
          <w:spacing w:val="-5"/>
        </w:rPr>
        <w:t xml:space="preserve"> </w:t>
      </w:r>
      <w:r w:rsidRPr="0025436D">
        <w:t>przez</w:t>
      </w:r>
      <w:r w:rsidRPr="0025436D">
        <w:rPr>
          <w:spacing w:val="-3"/>
        </w:rPr>
        <w:t xml:space="preserve"> </w:t>
      </w:r>
      <w:r w:rsidRPr="0025436D">
        <w:t>zobowiązanego</w:t>
      </w:r>
      <w:r w:rsidRPr="0025436D">
        <w:rPr>
          <w:spacing w:val="-4"/>
        </w:rPr>
        <w:t xml:space="preserve"> </w:t>
      </w:r>
      <w:r w:rsidRPr="0025436D">
        <w:t>za</w:t>
      </w:r>
      <w:r w:rsidRPr="0025436D">
        <w:rPr>
          <w:spacing w:val="-5"/>
        </w:rPr>
        <w:t xml:space="preserve"> </w:t>
      </w:r>
      <w:r w:rsidRPr="0025436D">
        <w:t>określone</w:t>
      </w:r>
      <w:r w:rsidRPr="0025436D">
        <w:rPr>
          <w:spacing w:val="-3"/>
        </w:rPr>
        <w:t xml:space="preserve"> </w:t>
      </w:r>
      <w:r w:rsidRPr="0025436D">
        <w:t>ustawą obowiązkowe</w:t>
      </w:r>
      <w:r w:rsidRPr="0025436D">
        <w:rPr>
          <w:spacing w:val="-27"/>
        </w:rPr>
        <w:t xml:space="preserve"> </w:t>
      </w:r>
      <w:r w:rsidRPr="0025436D">
        <w:t>kontrole</w:t>
      </w:r>
      <w:r w:rsidRPr="0025436D">
        <w:rPr>
          <w:spacing w:val="-28"/>
        </w:rPr>
        <w:t xml:space="preserve"> </w:t>
      </w:r>
      <w:r w:rsidRPr="0025436D">
        <w:t>dokonywane</w:t>
      </w:r>
      <w:r w:rsidRPr="0025436D">
        <w:rPr>
          <w:spacing w:val="-27"/>
        </w:rPr>
        <w:t xml:space="preserve"> </w:t>
      </w:r>
      <w:r w:rsidRPr="0025436D">
        <w:t>przez</w:t>
      </w:r>
      <w:r w:rsidRPr="0025436D">
        <w:rPr>
          <w:spacing w:val="-28"/>
        </w:rPr>
        <w:t xml:space="preserve"> </w:t>
      </w:r>
      <w:r w:rsidRPr="0025436D">
        <w:t>właściwy</w:t>
      </w:r>
      <w:r w:rsidRPr="0025436D">
        <w:rPr>
          <w:spacing w:val="-30"/>
        </w:rPr>
        <w:t xml:space="preserve"> </w:t>
      </w:r>
      <w:r w:rsidRPr="0025436D">
        <w:t>organ.</w:t>
      </w:r>
    </w:p>
    <w:p w14:paraId="7A37CBE2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drodze</w:t>
      </w:r>
      <w:r w:rsidRPr="0025436D">
        <w:rPr>
          <w:spacing w:val="-24"/>
        </w:rPr>
        <w:t xml:space="preserve"> </w:t>
      </w:r>
      <w:r w:rsidRPr="0025436D">
        <w:t>tymczasowej</w:t>
      </w:r>
      <w:r w:rsidRPr="0025436D">
        <w:rPr>
          <w:spacing w:val="-23"/>
        </w:rPr>
        <w:t xml:space="preserve"> </w:t>
      </w:r>
      <w:r w:rsidRPr="0025436D">
        <w:t>(montażowej)</w:t>
      </w:r>
      <w:r w:rsidRPr="0025436D">
        <w:rPr>
          <w:spacing w:val="-21"/>
        </w:rPr>
        <w:t xml:space="preserve"> </w:t>
      </w:r>
      <w:r w:rsidRPr="0025436D">
        <w:t>-</w:t>
      </w:r>
      <w:r w:rsidRPr="0025436D">
        <w:rPr>
          <w:spacing w:val="-37"/>
        </w:rPr>
        <w:t xml:space="preserve"> </w:t>
      </w:r>
      <w:r w:rsidRPr="0025436D">
        <w:t>należy</w:t>
      </w:r>
      <w:r w:rsidRPr="0025436D">
        <w:rPr>
          <w:spacing w:val="-24"/>
        </w:rPr>
        <w:t xml:space="preserve"> </w:t>
      </w:r>
      <w:r w:rsidRPr="0025436D">
        <w:t>przez</w:t>
      </w:r>
      <w:r w:rsidRPr="0025436D">
        <w:rPr>
          <w:spacing w:val="-20"/>
        </w:rPr>
        <w:t xml:space="preserve"> </w:t>
      </w:r>
      <w:r w:rsidRPr="0025436D">
        <w:t>to</w:t>
      </w:r>
      <w:r w:rsidRPr="0025436D">
        <w:rPr>
          <w:spacing w:val="-23"/>
        </w:rPr>
        <w:t xml:space="preserve"> </w:t>
      </w:r>
      <w:r w:rsidRPr="0025436D">
        <w:t>rozumieć</w:t>
      </w:r>
      <w:r w:rsidRPr="0025436D">
        <w:rPr>
          <w:spacing w:val="-21"/>
        </w:rPr>
        <w:t xml:space="preserve"> </w:t>
      </w:r>
      <w:r w:rsidRPr="0025436D">
        <w:t>drogę</w:t>
      </w:r>
      <w:r w:rsidRPr="0025436D">
        <w:rPr>
          <w:spacing w:val="-23"/>
        </w:rPr>
        <w:t xml:space="preserve"> </w:t>
      </w:r>
      <w:r w:rsidRPr="0025436D">
        <w:t>specjalnie</w:t>
      </w:r>
      <w:r w:rsidRPr="0025436D">
        <w:rPr>
          <w:spacing w:val="-22"/>
        </w:rPr>
        <w:t xml:space="preserve"> </w:t>
      </w:r>
      <w:r w:rsidRPr="0025436D">
        <w:t>przygotowaną,</w:t>
      </w:r>
      <w:r w:rsidRPr="0025436D">
        <w:rPr>
          <w:spacing w:val="-22"/>
        </w:rPr>
        <w:t xml:space="preserve"> </w:t>
      </w:r>
      <w:r w:rsidRPr="0025436D">
        <w:t>przeznaczoną do</w:t>
      </w:r>
      <w:r w:rsidRPr="0025436D">
        <w:rPr>
          <w:spacing w:val="-22"/>
        </w:rPr>
        <w:t xml:space="preserve"> </w:t>
      </w:r>
      <w:r w:rsidRPr="0025436D">
        <w:t>ruchu</w:t>
      </w:r>
      <w:r w:rsidRPr="0025436D">
        <w:rPr>
          <w:spacing w:val="-20"/>
        </w:rPr>
        <w:t xml:space="preserve"> </w:t>
      </w:r>
      <w:r w:rsidRPr="0025436D">
        <w:t>pojazdów</w:t>
      </w:r>
      <w:r w:rsidRPr="0025436D">
        <w:rPr>
          <w:spacing w:val="-20"/>
        </w:rPr>
        <w:t xml:space="preserve"> </w:t>
      </w:r>
      <w:r w:rsidRPr="0025436D">
        <w:t>obsługujących</w:t>
      </w:r>
      <w:r w:rsidRPr="0025436D">
        <w:rPr>
          <w:spacing w:val="-21"/>
        </w:rPr>
        <w:t xml:space="preserve"> </w:t>
      </w:r>
      <w:r w:rsidRPr="0025436D">
        <w:t>roboty</w:t>
      </w:r>
      <w:r w:rsidRPr="0025436D">
        <w:rPr>
          <w:spacing w:val="-20"/>
        </w:rPr>
        <w:t xml:space="preserve"> </w:t>
      </w:r>
      <w:r w:rsidRPr="0025436D">
        <w:t>budowlane</w:t>
      </w:r>
      <w:r w:rsidRPr="0025436D">
        <w:rPr>
          <w:spacing w:val="-20"/>
        </w:rPr>
        <w:t xml:space="preserve"> </w:t>
      </w:r>
      <w:r w:rsidRPr="0025436D">
        <w:t>na</w:t>
      </w:r>
      <w:r w:rsidRPr="0025436D">
        <w:rPr>
          <w:spacing w:val="-21"/>
        </w:rPr>
        <w:t xml:space="preserve"> </w:t>
      </w:r>
      <w:r w:rsidRPr="0025436D">
        <w:t>czas</w:t>
      </w:r>
      <w:r w:rsidRPr="0025436D">
        <w:rPr>
          <w:spacing w:val="-22"/>
        </w:rPr>
        <w:t xml:space="preserve"> </w:t>
      </w:r>
      <w:r w:rsidRPr="0025436D">
        <w:t>ich</w:t>
      </w:r>
      <w:r w:rsidRPr="0025436D">
        <w:rPr>
          <w:spacing w:val="-21"/>
        </w:rPr>
        <w:t xml:space="preserve"> </w:t>
      </w:r>
      <w:r w:rsidRPr="0025436D">
        <w:t>wykonywania,</w:t>
      </w:r>
      <w:r w:rsidRPr="0025436D">
        <w:rPr>
          <w:spacing w:val="-21"/>
        </w:rPr>
        <w:t xml:space="preserve"> </w:t>
      </w:r>
      <w:r w:rsidRPr="0025436D">
        <w:t>przewidzianą</w:t>
      </w:r>
      <w:r w:rsidRPr="0025436D">
        <w:rPr>
          <w:spacing w:val="-20"/>
        </w:rPr>
        <w:t xml:space="preserve"> </w:t>
      </w:r>
      <w:r w:rsidRPr="0025436D">
        <w:t>do</w:t>
      </w:r>
      <w:r w:rsidRPr="0025436D">
        <w:rPr>
          <w:spacing w:val="-21"/>
        </w:rPr>
        <w:t xml:space="preserve"> </w:t>
      </w:r>
      <w:r w:rsidRPr="0025436D">
        <w:t>usunięcia</w:t>
      </w:r>
      <w:r w:rsidRPr="0025436D">
        <w:rPr>
          <w:spacing w:val="-20"/>
        </w:rPr>
        <w:t xml:space="preserve"> </w:t>
      </w:r>
      <w:r w:rsidRPr="0025436D">
        <w:t>po ich</w:t>
      </w:r>
      <w:r w:rsidRPr="0025436D">
        <w:rPr>
          <w:spacing w:val="-31"/>
        </w:rPr>
        <w:t xml:space="preserve"> </w:t>
      </w:r>
      <w:r w:rsidRPr="0025436D">
        <w:t>zakończeniu.</w:t>
      </w:r>
    </w:p>
    <w:p w14:paraId="49958BC5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dzienniku</w:t>
      </w:r>
      <w:r w:rsidRPr="0025436D">
        <w:rPr>
          <w:spacing w:val="4"/>
        </w:rPr>
        <w:t xml:space="preserve"> </w:t>
      </w:r>
      <w:r w:rsidRPr="0025436D">
        <w:t>budowy</w:t>
      </w:r>
      <w:r w:rsidRPr="0025436D">
        <w:rPr>
          <w:spacing w:val="3"/>
        </w:rPr>
        <w:t xml:space="preserve"> </w:t>
      </w:r>
      <w:r w:rsidRPr="0025436D">
        <w:t>-</w:t>
      </w:r>
      <w:r w:rsidRPr="0025436D">
        <w:rPr>
          <w:spacing w:val="18"/>
        </w:rPr>
        <w:t xml:space="preserve"> </w:t>
      </w:r>
      <w:r w:rsidRPr="0025436D">
        <w:t>należy przez</w:t>
      </w:r>
      <w:r w:rsidRPr="0025436D">
        <w:rPr>
          <w:spacing w:val="5"/>
        </w:rPr>
        <w:t xml:space="preserve"> </w:t>
      </w:r>
      <w:r w:rsidRPr="0025436D">
        <w:t>to</w:t>
      </w:r>
      <w:r w:rsidRPr="0025436D">
        <w:rPr>
          <w:spacing w:val="1"/>
        </w:rPr>
        <w:t xml:space="preserve"> </w:t>
      </w:r>
      <w:r w:rsidRPr="0025436D">
        <w:t>rozumieć</w:t>
      </w:r>
      <w:r w:rsidRPr="0025436D">
        <w:rPr>
          <w:spacing w:val="3"/>
        </w:rPr>
        <w:t xml:space="preserve"> </w:t>
      </w:r>
      <w:r w:rsidRPr="0025436D">
        <w:t>dziennik</w:t>
      </w:r>
      <w:r w:rsidRPr="0025436D">
        <w:rPr>
          <w:spacing w:val="3"/>
        </w:rPr>
        <w:t xml:space="preserve"> </w:t>
      </w:r>
      <w:r w:rsidRPr="0025436D">
        <w:t>wydany</w:t>
      </w:r>
      <w:r w:rsidRPr="0025436D">
        <w:rPr>
          <w:spacing w:val="2"/>
        </w:rPr>
        <w:t xml:space="preserve"> </w:t>
      </w:r>
      <w:r w:rsidRPr="0025436D">
        <w:t>przez</w:t>
      </w:r>
      <w:r w:rsidRPr="0025436D">
        <w:rPr>
          <w:spacing w:val="6"/>
        </w:rPr>
        <w:t xml:space="preserve"> </w:t>
      </w:r>
      <w:r w:rsidRPr="0025436D">
        <w:t>właściwy</w:t>
      </w:r>
      <w:r w:rsidRPr="0025436D">
        <w:rPr>
          <w:spacing w:val="2"/>
        </w:rPr>
        <w:t xml:space="preserve"> </w:t>
      </w:r>
      <w:r w:rsidRPr="0025436D">
        <w:t>organ</w:t>
      </w:r>
      <w:r w:rsidRPr="0025436D">
        <w:rPr>
          <w:spacing w:val="2"/>
        </w:rPr>
        <w:t xml:space="preserve"> </w:t>
      </w:r>
      <w:r w:rsidRPr="0025436D">
        <w:t xml:space="preserve">zgodnie </w:t>
      </w:r>
      <w:r w:rsidRPr="0025436D">
        <w:rPr>
          <w:spacing w:val="4"/>
        </w:rPr>
        <w:t xml:space="preserve"> </w:t>
      </w:r>
      <w:r w:rsidRPr="0025436D">
        <w:t>z obowiązującymi</w:t>
      </w:r>
      <w:r w:rsidRPr="0025436D">
        <w:rPr>
          <w:spacing w:val="43"/>
        </w:rPr>
        <w:t xml:space="preserve"> </w:t>
      </w:r>
      <w:r w:rsidRPr="0025436D">
        <w:t>przepisami,</w:t>
      </w:r>
      <w:r w:rsidRPr="0025436D">
        <w:rPr>
          <w:spacing w:val="45"/>
        </w:rPr>
        <w:t xml:space="preserve"> </w:t>
      </w:r>
      <w:r w:rsidRPr="0025436D">
        <w:t>stanowiący</w:t>
      </w:r>
      <w:r w:rsidRPr="0025436D">
        <w:rPr>
          <w:spacing w:val="46"/>
        </w:rPr>
        <w:t xml:space="preserve"> </w:t>
      </w:r>
      <w:r w:rsidRPr="0025436D">
        <w:t>urzędowy</w:t>
      </w:r>
      <w:r w:rsidRPr="0025436D">
        <w:rPr>
          <w:spacing w:val="48"/>
        </w:rPr>
        <w:t xml:space="preserve"> </w:t>
      </w:r>
      <w:r w:rsidRPr="0025436D">
        <w:t>dokument  przebiegu robót</w:t>
      </w:r>
      <w:r w:rsidRPr="0025436D">
        <w:rPr>
          <w:spacing w:val="49"/>
        </w:rPr>
        <w:t xml:space="preserve"> </w:t>
      </w:r>
      <w:r w:rsidRPr="0025436D">
        <w:t>budowlanych</w:t>
      </w:r>
      <w:r w:rsidRPr="0025436D">
        <w:rPr>
          <w:spacing w:val="48"/>
        </w:rPr>
        <w:t xml:space="preserve"> </w:t>
      </w:r>
      <w:r w:rsidRPr="0025436D">
        <w:t>oraz</w:t>
      </w:r>
      <w:r w:rsidRPr="0025436D">
        <w:rPr>
          <w:spacing w:val="46"/>
        </w:rPr>
        <w:t xml:space="preserve"> </w:t>
      </w:r>
      <w:r w:rsidRPr="0025436D">
        <w:t>zdarzeń</w:t>
      </w:r>
      <w:r w:rsidRPr="0025436D">
        <w:rPr>
          <w:spacing w:val="48"/>
        </w:rPr>
        <w:t xml:space="preserve"> </w:t>
      </w:r>
      <w:r w:rsidRPr="0025436D">
        <w:t>i okoliczności</w:t>
      </w:r>
      <w:r w:rsidRPr="0025436D">
        <w:rPr>
          <w:spacing w:val="2"/>
        </w:rPr>
        <w:t xml:space="preserve"> </w:t>
      </w:r>
      <w:r w:rsidRPr="0025436D">
        <w:t>zachodzących w</w:t>
      </w:r>
      <w:r w:rsidRPr="0025436D">
        <w:rPr>
          <w:spacing w:val="2"/>
        </w:rPr>
        <w:t xml:space="preserve"> </w:t>
      </w:r>
      <w:r w:rsidRPr="0025436D">
        <w:t>czasie wykonywania</w:t>
      </w:r>
      <w:r w:rsidRPr="0025436D">
        <w:rPr>
          <w:spacing w:val="2"/>
        </w:rPr>
        <w:t xml:space="preserve"> </w:t>
      </w:r>
      <w:r w:rsidRPr="0025436D">
        <w:t>robót.</w:t>
      </w:r>
    </w:p>
    <w:p w14:paraId="091FE959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lastRenderedPageBreak/>
        <w:t>kierowniku</w:t>
      </w:r>
      <w:r w:rsidRPr="0025436D">
        <w:rPr>
          <w:spacing w:val="7"/>
        </w:rPr>
        <w:t xml:space="preserve"> </w:t>
      </w:r>
      <w:r w:rsidRPr="0025436D">
        <w:t>budowy</w:t>
      </w:r>
      <w:r w:rsidRPr="0025436D">
        <w:rPr>
          <w:spacing w:val="6"/>
        </w:rPr>
        <w:t xml:space="preserve"> </w:t>
      </w:r>
      <w:r w:rsidRPr="0025436D">
        <w:t>-</w:t>
      </w:r>
      <w:r w:rsidRPr="0025436D">
        <w:rPr>
          <w:spacing w:val="-9"/>
        </w:rPr>
        <w:t xml:space="preserve"> </w:t>
      </w:r>
      <w:r w:rsidRPr="0025436D">
        <w:t>osoba</w:t>
      </w:r>
      <w:r w:rsidRPr="0025436D">
        <w:rPr>
          <w:spacing w:val="4"/>
        </w:rPr>
        <w:t xml:space="preserve"> </w:t>
      </w:r>
      <w:r w:rsidRPr="0025436D">
        <w:t>wyznaczona</w:t>
      </w:r>
      <w:r w:rsidRPr="0025436D">
        <w:rPr>
          <w:spacing w:val="6"/>
        </w:rPr>
        <w:t xml:space="preserve"> </w:t>
      </w:r>
      <w:r w:rsidRPr="0025436D">
        <w:t>przez</w:t>
      </w:r>
      <w:r w:rsidRPr="0025436D">
        <w:rPr>
          <w:spacing w:val="7"/>
        </w:rPr>
        <w:t xml:space="preserve"> </w:t>
      </w:r>
      <w:r w:rsidRPr="0025436D">
        <w:t>Wykonawcę</w:t>
      </w:r>
      <w:r w:rsidRPr="0025436D">
        <w:rPr>
          <w:spacing w:val="4"/>
        </w:rPr>
        <w:t xml:space="preserve"> </w:t>
      </w:r>
      <w:r w:rsidRPr="0025436D">
        <w:t>robót,</w:t>
      </w:r>
      <w:r w:rsidRPr="0025436D">
        <w:rPr>
          <w:spacing w:val="6"/>
        </w:rPr>
        <w:t xml:space="preserve"> </w:t>
      </w:r>
      <w:r w:rsidRPr="0025436D">
        <w:t>upoważniona</w:t>
      </w:r>
      <w:r w:rsidRPr="0025436D">
        <w:rPr>
          <w:spacing w:val="8"/>
        </w:rPr>
        <w:t xml:space="preserve"> </w:t>
      </w:r>
      <w:r w:rsidRPr="0025436D">
        <w:t>do</w:t>
      </w:r>
      <w:r w:rsidRPr="0025436D">
        <w:rPr>
          <w:spacing w:val="3"/>
        </w:rPr>
        <w:t xml:space="preserve"> </w:t>
      </w:r>
      <w:r w:rsidRPr="0025436D">
        <w:t>kierowania</w:t>
      </w:r>
      <w:r w:rsidRPr="0025436D">
        <w:rPr>
          <w:spacing w:val="5"/>
        </w:rPr>
        <w:t xml:space="preserve"> </w:t>
      </w:r>
      <w:r w:rsidRPr="0025436D">
        <w:t>robotami</w:t>
      </w:r>
      <w:r w:rsidRPr="0025436D">
        <w:rPr>
          <w:spacing w:val="7"/>
        </w:rPr>
        <w:t xml:space="preserve"> </w:t>
      </w:r>
      <w:r w:rsidRPr="0025436D">
        <w:t>i do</w:t>
      </w:r>
      <w:r w:rsidRPr="0025436D">
        <w:rPr>
          <w:spacing w:val="-19"/>
        </w:rPr>
        <w:t xml:space="preserve"> </w:t>
      </w:r>
      <w:r w:rsidRPr="0025436D">
        <w:t>występowania</w:t>
      </w:r>
      <w:r w:rsidRPr="0025436D">
        <w:rPr>
          <w:spacing w:val="-18"/>
        </w:rPr>
        <w:t xml:space="preserve"> </w:t>
      </w:r>
      <w:r w:rsidRPr="0025436D">
        <w:t>w</w:t>
      </w:r>
      <w:r w:rsidRPr="0025436D">
        <w:rPr>
          <w:spacing w:val="-18"/>
        </w:rPr>
        <w:t xml:space="preserve"> </w:t>
      </w:r>
      <w:r w:rsidRPr="0025436D">
        <w:t>jego</w:t>
      </w:r>
      <w:r w:rsidRPr="0025436D">
        <w:rPr>
          <w:spacing w:val="-19"/>
        </w:rPr>
        <w:t xml:space="preserve"> </w:t>
      </w:r>
      <w:r w:rsidRPr="0025436D">
        <w:t>imieniu</w:t>
      </w:r>
      <w:r w:rsidRPr="0025436D">
        <w:rPr>
          <w:spacing w:val="-17"/>
        </w:rPr>
        <w:t xml:space="preserve"> </w:t>
      </w:r>
      <w:r w:rsidRPr="0025436D">
        <w:t>w</w:t>
      </w:r>
      <w:r w:rsidRPr="0025436D">
        <w:rPr>
          <w:spacing w:val="-19"/>
        </w:rPr>
        <w:t xml:space="preserve"> </w:t>
      </w:r>
      <w:r w:rsidRPr="0025436D">
        <w:t>sprawach</w:t>
      </w:r>
      <w:r w:rsidRPr="0025436D">
        <w:rPr>
          <w:spacing w:val="-18"/>
        </w:rPr>
        <w:t xml:space="preserve"> </w:t>
      </w:r>
      <w:r w:rsidRPr="0025436D">
        <w:t>realizacji</w:t>
      </w:r>
      <w:r w:rsidRPr="0025436D">
        <w:rPr>
          <w:spacing w:val="-19"/>
        </w:rPr>
        <w:t xml:space="preserve"> </w:t>
      </w:r>
      <w:r w:rsidRPr="0025436D">
        <w:t>kontraktu,</w:t>
      </w:r>
      <w:r w:rsidRPr="0025436D">
        <w:rPr>
          <w:spacing w:val="-15"/>
        </w:rPr>
        <w:t xml:space="preserve"> </w:t>
      </w:r>
      <w:r w:rsidRPr="0025436D">
        <w:t>ponosząca</w:t>
      </w:r>
      <w:r w:rsidRPr="0025436D">
        <w:rPr>
          <w:spacing w:val="-16"/>
        </w:rPr>
        <w:t xml:space="preserve"> </w:t>
      </w:r>
      <w:r w:rsidRPr="0025436D">
        <w:t>ustawową</w:t>
      </w:r>
      <w:r w:rsidRPr="0025436D">
        <w:rPr>
          <w:spacing w:val="-16"/>
        </w:rPr>
        <w:t xml:space="preserve"> </w:t>
      </w:r>
      <w:r w:rsidRPr="0025436D">
        <w:t>odpowiedzialność</w:t>
      </w:r>
      <w:r w:rsidRPr="0025436D">
        <w:rPr>
          <w:spacing w:val="-17"/>
        </w:rPr>
        <w:t xml:space="preserve"> </w:t>
      </w:r>
      <w:r w:rsidRPr="0025436D">
        <w:t>za prowadzoną</w:t>
      </w:r>
      <w:r w:rsidRPr="0025436D">
        <w:rPr>
          <w:spacing w:val="26"/>
        </w:rPr>
        <w:t xml:space="preserve"> </w:t>
      </w:r>
      <w:r w:rsidRPr="0025436D">
        <w:t>budowę.</w:t>
      </w:r>
    </w:p>
    <w:p w14:paraId="2847BA93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rejestrze</w:t>
      </w:r>
      <w:r w:rsidRPr="0025436D">
        <w:rPr>
          <w:spacing w:val="5"/>
        </w:rPr>
        <w:t xml:space="preserve"> </w:t>
      </w:r>
      <w:r w:rsidRPr="0025436D">
        <w:t>obmiarów</w:t>
      </w:r>
      <w:r w:rsidRPr="0025436D">
        <w:rPr>
          <w:spacing w:val="3"/>
        </w:rPr>
        <w:t xml:space="preserve"> </w:t>
      </w:r>
      <w:r w:rsidRPr="0025436D">
        <w:t>-</w:t>
      </w:r>
      <w:r w:rsidRPr="0025436D">
        <w:rPr>
          <w:spacing w:val="41"/>
        </w:rPr>
        <w:t xml:space="preserve"> </w:t>
      </w:r>
      <w:r w:rsidRPr="0025436D">
        <w:t>należy</w:t>
      </w:r>
      <w:r w:rsidRPr="0025436D">
        <w:rPr>
          <w:spacing w:val="2"/>
        </w:rPr>
        <w:t xml:space="preserve"> </w:t>
      </w:r>
      <w:r w:rsidRPr="0025436D">
        <w:t>przez</w:t>
      </w:r>
      <w:r w:rsidRPr="0025436D">
        <w:rPr>
          <w:spacing w:val="7"/>
        </w:rPr>
        <w:t xml:space="preserve"> </w:t>
      </w:r>
      <w:r w:rsidRPr="0025436D">
        <w:t>to</w:t>
      </w:r>
      <w:r w:rsidRPr="0025436D">
        <w:rPr>
          <w:spacing w:val="4"/>
        </w:rPr>
        <w:t xml:space="preserve"> </w:t>
      </w:r>
      <w:r w:rsidRPr="0025436D">
        <w:t>rozumieć</w:t>
      </w:r>
      <w:r w:rsidRPr="0025436D">
        <w:rPr>
          <w:spacing w:val="5"/>
        </w:rPr>
        <w:t xml:space="preserve"> </w:t>
      </w:r>
      <w:r w:rsidRPr="0025436D">
        <w:t>-</w:t>
      </w:r>
      <w:r w:rsidRPr="0025436D">
        <w:rPr>
          <w:spacing w:val="44"/>
        </w:rPr>
        <w:t xml:space="preserve"> </w:t>
      </w:r>
      <w:r w:rsidRPr="0025436D">
        <w:t>akceptowaną</w:t>
      </w:r>
      <w:r w:rsidRPr="0025436D">
        <w:rPr>
          <w:spacing w:val="5"/>
        </w:rPr>
        <w:t xml:space="preserve"> </w:t>
      </w:r>
      <w:r w:rsidRPr="0025436D">
        <w:t>przez</w:t>
      </w:r>
      <w:r w:rsidRPr="0025436D">
        <w:rPr>
          <w:spacing w:val="6"/>
        </w:rPr>
        <w:t xml:space="preserve"> </w:t>
      </w:r>
      <w:r w:rsidRPr="0025436D">
        <w:t>Inspektora</w:t>
      </w:r>
      <w:r w:rsidRPr="0025436D">
        <w:rPr>
          <w:spacing w:val="8"/>
        </w:rPr>
        <w:t xml:space="preserve"> </w:t>
      </w:r>
      <w:r w:rsidRPr="0025436D">
        <w:t>nadzoru</w:t>
      </w:r>
      <w:r w:rsidRPr="0025436D">
        <w:rPr>
          <w:spacing w:val="6"/>
        </w:rPr>
        <w:t xml:space="preserve"> </w:t>
      </w:r>
      <w:r w:rsidRPr="0025436D">
        <w:t>książkę</w:t>
      </w:r>
      <w:r w:rsidRPr="0025436D">
        <w:rPr>
          <w:spacing w:val="4"/>
        </w:rPr>
        <w:t xml:space="preserve"> </w:t>
      </w:r>
      <w:r w:rsidRPr="0025436D">
        <w:t>z ponumerowanymi</w:t>
      </w:r>
      <w:r w:rsidRPr="0025436D">
        <w:rPr>
          <w:spacing w:val="5"/>
        </w:rPr>
        <w:t xml:space="preserve"> </w:t>
      </w:r>
      <w:r w:rsidRPr="0025436D">
        <w:t>stronami,</w:t>
      </w:r>
      <w:r w:rsidRPr="0025436D">
        <w:rPr>
          <w:spacing w:val="3"/>
        </w:rPr>
        <w:t xml:space="preserve"> </w:t>
      </w:r>
      <w:r w:rsidRPr="0025436D">
        <w:t>służącą</w:t>
      </w:r>
      <w:r w:rsidRPr="0025436D">
        <w:rPr>
          <w:spacing w:val="3"/>
        </w:rPr>
        <w:t xml:space="preserve"> </w:t>
      </w:r>
      <w:r w:rsidRPr="0025436D">
        <w:t>do</w:t>
      </w:r>
      <w:r w:rsidRPr="0025436D">
        <w:rPr>
          <w:spacing w:val="2"/>
        </w:rPr>
        <w:t xml:space="preserve"> </w:t>
      </w:r>
      <w:r w:rsidRPr="0025436D">
        <w:t>wpisywania</w:t>
      </w:r>
      <w:r w:rsidRPr="0025436D">
        <w:rPr>
          <w:spacing w:val="3"/>
        </w:rPr>
        <w:t xml:space="preserve"> </w:t>
      </w:r>
      <w:r w:rsidRPr="0025436D">
        <w:t>przez</w:t>
      </w:r>
      <w:r w:rsidRPr="0025436D">
        <w:rPr>
          <w:spacing w:val="6"/>
        </w:rPr>
        <w:t xml:space="preserve"> </w:t>
      </w:r>
      <w:r w:rsidRPr="0025436D">
        <w:t>Wykonawcę</w:t>
      </w:r>
      <w:r w:rsidRPr="0025436D">
        <w:rPr>
          <w:spacing w:val="2"/>
        </w:rPr>
        <w:t xml:space="preserve"> </w:t>
      </w:r>
      <w:r w:rsidRPr="0025436D">
        <w:t>obmiaru</w:t>
      </w:r>
      <w:r w:rsidRPr="0025436D">
        <w:rPr>
          <w:spacing w:val="5"/>
        </w:rPr>
        <w:t xml:space="preserve"> </w:t>
      </w:r>
      <w:r w:rsidRPr="0025436D">
        <w:t>dokonanych</w:t>
      </w:r>
      <w:r w:rsidRPr="0025436D">
        <w:rPr>
          <w:spacing w:val="4"/>
        </w:rPr>
        <w:t xml:space="preserve"> </w:t>
      </w:r>
      <w:r w:rsidRPr="0025436D">
        <w:t>robót</w:t>
      </w:r>
      <w:r w:rsidRPr="0025436D">
        <w:rPr>
          <w:spacing w:val="6"/>
        </w:rPr>
        <w:t xml:space="preserve"> </w:t>
      </w:r>
      <w:r w:rsidRPr="0025436D">
        <w:t>w</w:t>
      </w:r>
      <w:r w:rsidRPr="0025436D">
        <w:rPr>
          <w:spacing w:val="2"/>
        </w:rPr>
        <w:t xml:space="preserve"> </w:t>
      </w:r>
      <w:r w:rsidRPr="0025436D">
        <w:t>formie wyliczeń,</w:t>
      </w:r>
      <w:r w:rsidRPr="0025436D">
        <w:rPr>
          <w:spacing w:val="21"/>
        </w:rPr>
        <w:t xml:space="preserve"> </w:t>
      </w:r>
      <w:r w:rsidRPr="0025436D">
        <w:t>szkiców</w:t>
      </w:r>
      <w:r w:rsidRPr="0025436D">
        <w:rPr>
          <w:spacing w:val="24"/>
        </w:rPr>
        <w:t xml:space="preserve"> </w:t>
      </w:r>
      <w:r w:rsidRPr="0025436D">
        <w:t>i</w:t>
      </w:r>
      <w:r w:rsidRPr="0025436D">
        <w:rPr>
          <w:spacing w:val="21"/>
        </w:rPr>
        <w:t xml:space="preserve"> </w:t>
      </w:r>
      <w:r w:rsidRPr="0025436D">
        <w:t>ewentualnie</w:t>
      </w:r>
      <w:r w:rsidRPr="0025436D">
        <w:rPr>
          <w:spacing w:val="26"/>
        </w:rPr>
        <w:t xml:space="preserve"> </w:t>
      </w:r>
      <w:r w:rsidRPr="0025436D">
        <w:t>dodatkowych</w:t>
      </w:r>
      <w:r w:rsidRPr="0025436D">
        <w:rPr>
          <w:spacing w:val="23"/>
        </w:rPr>
        <w:t xml:space="preserve"> </w:t>
      </w:r>
      <w:r w:rsidRPr="0025436D">
        <w:t>załączników.</w:t>
      </w:r>
      <w:r w:rsidRPr="0025436D">
        <w:rPr>
          <w:spacing w:val="23"/>
        </w:rPr>
        <w:t xml:space="preserve"> </w:t>
      </w:r>
      <w:r w:rsidRPr="0025436D">
        <w:t>Wpisy</w:t>
      </w:r>
      <w:r w:rsidRPr="0025436D">
        <w:rPr>
          <w:spacing w:val="21"/>
        </w:rPr>
        <w:t xml:space="preserve"> </w:t>
      </w:r>
      <w:r w:rsidRPr="0025436D">
        <w:t>w</w:t>
      </w:r>
      <w:r w:rsidRPr="0025436D">
        <w:rPr>
          <w:spacing w:val="22"/>
        </w:rPr>
        <w:t xml:space="preserve"> </w:t>
      </w:r>
      <w:r w:rsidRPr="0025436D">
        <w:t>rejestrze</w:t>
      </w:r>
      <w:r w:rsidRPr="0025436D">
        <w:rPr>
          <w:spacing w:val="27"/>
        </w:rPr>
        <w:t xml:space="preserve"> </w:t>
      </w:r>
      <w:r w:rsidRPr="0025436D">
        <w:t>obmiarów</w:t>
      </w:r>
      <w:r w:rsidRPr="0025436D">
        <w:rPr>
          <w:spacing w:val="26"/>
        </w:rPr>
        <w:t xml:space="preserve"> </w:t>
      </w:r>
      <w:r w:rsidRPr="0025436D">
        <w:t>podlegają potwierdzeniu</w:t>
      </w:r>
      <w:r w:rsidRPr="0025436D">
        <w:rPr>
          <w:spacing w:val="19"/>
        </w:rPr>
        <w:t xml:space="preserve"> </w:t>
      </w:r>
      <w:r w:rsidRPr="0025436D">
        <w:t>przez</w:t>
      </w:r>
      <w:r w:rsidRPr="0025436D">
        <w:rPr>
          <w:spacing w:val="16"/>
        </w:rPr>
        <w:t xml:space="preserve"> </w:t>
      </w:r>
      <w:r w:rsidRPr="0025436D">
        <w:t>Inspektora</w:t>
      </w:r>
      <w:r w:rsidRPr="0025436D">
        <w:rPr>
          <w:spacing w:val="17"/>
        </w:rPr>
        <w:t xml:space="preserve"> </w:t>
      </w:r>
      <w:r w:rsidRPr="0025436D">
        <w:t>nadzoru</w:t>
      </w:r>
      <w:r w:rsidRPr="0025436D">
        <w:rPr>
          <w:spacing w:val="15"/>
        </w:rPr>
        <w:t xml:space="preserve"> </w:t>
      </w:r>
      <w:r w:rsidRPr="0025436D">
        <w:t>budowlanego.</w:t>
      </w:r>
    </w:p>
    <w:p w14:paraId="62CD5891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laboratorium</w:t>
      </w:r>
      <w:r w:rsidRPr="0025436D">
        <w:rPr>
          <w:spacing w:val="-3"/>
        </w:rPr>
        <w:t xml:space="preserve"> </w:t>
      </w:r>
      <w:r w:rsidRPr="0025436D">
        <w:t>-</w:t>
      </w:r>
      <w:r w:rsidRPr="0025436D">
        <w:rPr>
          <w:spacing w:val="-15"/>
        </w:rPr>
        <w:t xml:space="preserve"> </w:t>
      </w:r>
      <w:r w:rsidRPr="0025436D">
        <w:t>należy</w:t>
      </w:r>
      <w:r w:rsidRPr="0025436D">
        <w:rPr>
          <w:spacing w:val="-1"/>
        </w:rPr>
        <w:t xml:space="preserve"> </w:t>
      </w:r>
      <w:r w:rsidRPr="0025436D">
        <w:t>przez to</w:t>
      </w:r>
      <w:r w:rsidRPr="0025436D">
        <w:rPr>
          <w:spacing w:val="-1"/>
        </w:rPr>
        <w:t xml:space="preserve"> </w:t>
      </w:r>
      <w:r w:rsidRPr="0025436D">
        <w:t>rozumieć laboratorium jednostki naukowej, zamawiającego,</w:t>
      </w:r>
      <w:r w:rsidRPr="0025436D">
        <w:rPr>
          <w:spacing w:val="-5"/>
        </w:rPr>
        <w:t xml:space="preserve"> </w:t>
      </w:r>
      <w:r w:rsidRPr="0025436D">
        <w:t>wykonawcy</w:t>
      </w:r>
      <w:r w:rsidRPr="0025436D">
        <w:rPr>
          <w:spacing w:val="-1"/>
        </w:rPr>
        <w:t xml:space="preserve"> </w:t>
      </w:r>
      <w:r w:rsidRPr="0025436D">
        <w:t>lub inne</w:t>
      </w:r>
      <w:r w:rsidRPr="0025436D">
        <w:rPr>
          <w:spacing w:val="11"/>
        </w:rPr>
        <w:t xml:space="preserve"> </w:t>
      </w:r>
      <w:r w:rsidRPr="0025436D">
        <w:t>laboratorium</w:t>
      </w:r>
      <w:r w:rsidRPr="0025436D">
        <w:rPr>
          <w:spacing w:val="11"/>
        </w:rPr>
        <w:t xml:space="preserve"> </w:t>
      </w:r>
      <w:r w:rsidRPr="0025436D">
        <w:t>badawcze</w:t>
      </w:r>
      <w:r w:rsidRPr="0025436D">
        <w:rPr>
          <w:spacing w:val="9"/>
        </w:rPr>
        <w:t xml:space="preserve"> </w:t>
      </w:r>
      <w:r w:rsidRPr="0025436D">
        <w:t>zaakceptowane</w:t>
      </w:r>
      <w:r w:rsidRPr="0025436D">
        <w:rPr>
          <w:spacing w:val="13"/>
        </w:rPr>
        <w:t xml:space="preserve"> </w:t>
      </w:r>
      <w:r w:rsidRPr="0025436D">
        <w:t>przez</w:t>
      </w:r>
      <w:r w:rsidRPr="0025436D">
        <w:rPr>
          <w:spacing w:val="12"/>
        </w:rPr>
        <w:t xml:space="preserve"> </w:t>
      </w:r>
      <w:r w:rsidRPr="0025436D">
        <w:t>Zamawiającego,</w:t>
      </w:r>
      <w:r w:rsidRPr="0025436D">
        <w:rPr>
          <w:spacing w:val="9"/>
        </w:rPr>
        <w:t xml:space="preserve"> </w:t>
      </w:r>
      <w:r w:rsidRPr="0025436D">
        <w:t>niezbędne</w:t>
      </w:r>
      <w:r w:rsidRPr="0025436D">
        <w:rPr>
          <w:spacing w:val="15"/>
        </w:rPr>
        <w:t xml:space="preserve"> </w:t>
      </w:r>
      <w:r w:rsidRPr="0025436D">
        <w:t>do</w:t>
      </w:r>
      <w:r w:rsidRPr="0025436D">
        <w:rPr>
          <w:spacing w:val="11"/>
        </w:rPr>
        <w:t xml:space="preserve"> </w:t>
      </w:r>
      <w:r w:rsidRPr="0025436D">
        <w:t>przeprowadzania niezbędnych badań</w:t>
      </w:r>
      <w:r w:rsidRPr="0025436D">
        <w:rPr>
          <w:spacing w:val="-1"/>
        </w:rPr>
        <w:t xml:space="preserve"> </w:t>
      </w:r>
      <w:r w:rsidRPr="0025436D">
        <w:t>i</w:t>
      </w:r>
      <w:r w:rsidRPr="0025436D">
        <w:rPr>
          <w:spacing w:val="-3"/>
        </w:rPr>
        <w:t xml:space="preserve"> </w:t>
      </w:r>
      <w:r w:rsidRPr="0025436D">
        <w:t>prób związanych</w:t>
      </w:r>
      <w:r w:rsidRPr="0025436D">
        <w:rPr>
          <w:spacing w:val="-1"/>
        </w:rPr>
        <w:t xml:space="preserve"> </w:t>
      </w:r>
      <w:r w:rsidRPr="0025436D">
        <w:t>z</w:t>
      </w:r>
      <w:r w:rsidRPr="0025436D">
        <w:rPr>
          <w:spacing w:val="-1"/>
        </w:rPr>
        <w:t xml:space="preserve"> </w:t>
      </w:r>
      <w:r w:rsidRPr="0025436D">
        <w:t>oceną</w:t>
      </w:r>
      <w:r w:rsidRPr="0025436D">
        <w:rPr>
          <w:spacing w:val="-1"/>
        </w:rPr>
        <w:t xml:space="preserve"> </w:t>
      </w:r>
      <w:r w:rsidRPr="0025436D">
        <w:t>jakości</w:t>
      </w:r>
      <w:r w:rsidRPr="0025436D">
        <w:rPr>
          <w:spacing w:val="-2"/>
        </w:rPr>
        <w:t xml:space="preserve"> </w:t>
      </w:r>
      <w:r w:rsidRPr="0025436D">
        <w:t>stosowanych</w:t>
      </w:r>
      <w:r w:rsidRPr="0025436D">
        <w:rPr>
          <w:spacing w:val="2"/>
        </w:rPr>
        <w:t xml:space="preserve"> </w:t>
      </w:r>
      <w:r w:rsidRPr="0025436D">
        <w:t>wyrobów</w:t>
      </w:r>
      <w:r w:rsidRPr="0025436D">
        <w:rPr>
          <w:spacing w:val="1"/>
        </w:rPr>
        <w:t xml:space="preserve"> </w:t>
      </w:r>
      <w:r w:rsidRPr="0025436D">
        <w:t>budowlanych</w:t>
      </w:r>
      <w:r w:rsidRPr="0025436D">
        <w:rPr>
          <w:spacing w:val="2"/>
        </w:rPr>
        <w:t xml:space="preserve"> </w:t>
      </w:r>
      <w:r w:rsidRPr="0025436D">
        <w:t>oraz rodzajów prowadzonych</w:t>
      </w:r>
      <w:r w:rsidRPr="0025436D">
        <w:rPr>
          <w:spacing w:val="-25"/>
        </w:rPr>
        <w:t xml:space="preserve"> </w:t>
      </w:r>
      <w:r w:rsidRPr="0025436D">
        <w:t>robót.</w:t>
      </w:r>
    </w:p>
    <w:p w14:paraId="7ACB913B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materiałach</w:t>
      </w:r>
      <w:r w:rsidRPr="0025436D">
        <w:rPr>
          <w:spacing w:val="36"/>
        </w:rPr>
        <w:t xml:space="preserve"> </w:t>
      </w:r>
      <w:r w:rsidRPr="0025436D">
        <w:t>-</w:t>
      </w:r>
      <w:r w:rsidRPr="0025436D">
        <w:rPr>
          <w:spacing w:val="24"/>
        </w:rPr>
        <w:t xml:space="preserve"> </w:t>
      </w:r>
      <w:r w:rsidRPr="0025436D">
        <w:t>należy</w:t>
      </w:r>
      <w:r w:rsidRPr="0025436D">
        <w:rPr>
          <w:spacing w:val="38"/>
        </w:rPr>
        <w:t xml:space="preserve"> </w:t>
      </w:r>
      <w:r w:rsidRPr="0025436D">
        <w:t>przez</w:t>
      </w:r>
      <w:r w:rsidRPr="0025436D">
        <w:rPr>
          <w:spacing w:val="41"/>
        </w:rPr>
        <w:t xml:space="preserve"> </w:t>
      </w:r>
      <w:r w:rsidRPr="0025436D">
        <w:t>to</w:t>
      </w:r>
      <w:r w:rsidRPr="0025436D">
        <w:rPr>
          <w:spacing w:val="38"/>
        </w:rPr>
        <w:t xml:space="preserve"> </w:t>
      </w:r>
      <w:r w:rsidRPr="0025436D">
        <w:t>rozumieć</w:t>
      </w:r>
      <w:r w:rsidRPr="0025436D">
        <w:rPr>
          <w:spacing w:val="39"/>
        </w:rPr>
        <w:t xml:space="preserve"> </w:t>
      </w:r>
      <w:r w:rsidRPr="0025436D">
        <w:t>wszelkie</w:t>
      </w:r>
      <w:r w:rsidRPr="0025436D">
        <w:rPr>
          <w:spacing w:val="40"/>
        </w:rPr>
        <w:t xml:space="preserve"> </w:t>
      </w:r>
      <w:r w:rsidRPr="0025436D">
        <w:t>materiały</w:t>
      </w:r>
      <w:r w:rsidRPr="0025436D">
        <w:rPr>
          <w:spacing w:val="37"/>
        </w:rPr>
        <w:t xml:space="preserve"> </w:t>
      </w:r>
      <w:r w:rsidRPr="0025436D">
        <w:t>naturalne</w:t>
      </w:r>
      <w:r w:rsidRPr="0025436D">
        <w:rPr>
          <w:spacing w:val="41"/>
        </w:rPr>
        <w:t xml:space="preserve"> </w:t>
      </w:r>
      <w:r w:rsidRPr="0025436D">
        <w:t>i</w:t>
      </w:r>
      <w:r w:rsidRPr="0025436D">
        <w:rPr>
          <w:spacing w:val="39"/>
        </w:rPr>
        <w:t xml:space="preserve"> </w:t>
      </w:r>
      <w:r w:rsidRPr="0025436D">
        <w:t>wytwarzane</w:t>
      </w:r>
      <w:r w:rsidRPr="0025436D">
        <w:rPr>
          <w:spacing w:val="42"/>
        </w:rPr>
        <w:t xml:space="preserve"> </w:t>
      </w:r>
      <w:r w:rsidRPr="0025436D">
        <w:t>jak</w:t>
      </w:r>
      <w:r w:rsidRPr="0025436D">
        <w:rPr>
          <w:spacing w:val="38"/>
        </w:rPr>
        <w:t xml:space="preserve"> </w:t>
      </w:r>
      <w:r w:rsidRPr="0025436D">
        <w:t>również</w:t>
      </w:r>
      <w:r w:rsidRPr="0025436D">
        <w:rPr>
          <w:spacing w:val="43"/>
        </w:rPr>
        <w:t xml:space="preserve"> </w:t>
      </w:r>
      <w:r w:rsidRPr="0025436D">
        <w:t>różne tworzywa</w:t>
      </w:r>
      <w:r w:rsidRPr="0025436D">
        <w:rPr>
          <w:spacing w:val="19"/>
        </w:rPr>
        <w:t xml:space="preserve"> </w:t>
      </w:r>
      <w:r w:rsidRPr="0025436D">
        <w:t>i</w:t>
      </w:r>
      <w:r w:rsidRPr="0025436D">
        <w:rPr>
          <w:spacing w:val="16"/>
        </w:rPr>
        <w:t xml:space="preserve"> </w:t>
      </w:r>
      <w:r w:rsidRPr="0025436D">
        <w:t>wyroby</w:t>
      </w:r>
      <w:r w:rsidRPr="0025436D">
        <w:rPr>
          <w:spacing w:val="19"/>
        </w:rPr>
        <w:t xml:space="preserve"> </w:t>
      </w:r>
      <w:r w:rsidRPr="0025436D">
        <w:t>niezbędne</w:t>
      </w:r>
      <w:r w:rsidRPr="0025436D">
        <w:rPr>
          <w:spacing w:val="21"/>
        </w:rPr>
        <w:t xml:space="preserve"> </w:t>
      </w:r>
      <w:r w:rsidRPr="0025436D">
        <w:t>do</w:t>
      </w:r>
      <w:r w:rsidRPr="0025436D">
        <w:rPr>
          <w:spacing w:val="17"/>
        </w:rPr>
        <w:t xml:space="preserve"> </w:t>
      </w:r>
      <w:r w:rsidRPr="0025436D">
        <w:t>wykonania</w:t>
      </w:r>
      <w:r w:rsidRPr="0025436D">
        <w:rPr>
          <w:spacing w:val="18"/>
        </w:rPr>
        <w:t xml:space="preserve"> </w:t>
      </w:r>
      <w:r w:rsidRPr="0025436D">
        <w:t>robót,</w:t>
      </w:r>
      <w:r w:rsidRPr="0025436D">
        <w:rPr>
          <w:spacing w:val="21"/>
        </w:rPr>
        <w:t xml:space="preserve"> </w:t>
      </w:r>
      <w:r w:rsidRPr="0025436D">
        <w:t>zgodnie</w:t>
      </w:r>
      <w:r w:rsidRPr="0025436D">
        <w:rPr>
          <w:spacing w:val="20"/>
        </w:rPr>
        <w:t xml:space="preserve"> </w:t>
      </w:r>
      <w:r w:rsidRPr="0025436D">
        <w:t>z</w:t>
      </w:r>
      <w:r w:rsidRPr="0025436D">
        <w:rPr>
          <w:spacing w:val="20"/>
        </w:rPr>
        <w:t xml:space="preserve"> </w:t>
      </w:r>
      <w:r w:rsidRPr="0025436D">
        <w:t>dokumentacją</w:t>
      </w:r>
      <w:r w:rsidRPr="0025436D">
        <w:rPr>
          <w:spacing w:val="20"/>
        </w:rPr>
        <w:t xml:space="preserve"> </w:t>
      </w:r>
      <w:r w:rsidRPr="0025436D">
        <w:t>projektową</w:t>
      </w:r>
      <w:r w:rsidRPr="0025436D">
        <w:rPr>
          <w:spacing w:val="22"/>
        </w:rPr>
        <w:t xml:space="preserve"> </w:t>
      </w:r>
      <w:r w:rsidRPr="0025436D">
        <w:t>i</w:t>
      </w:r>
      <w:r w:rsidRPr="0025436D">
        <w:rPr>
          <w:spacing w:val="18"/>
        </w:rPr>
        <w:t xml:space="preserve"> </w:t>
      </w:r>
      <w:r w:rsidRPr="0025436D">
        <w:t>specyfikacjami technicznymi</w:t>
      </w:r>
      <w:r w:rsidRPr="0025436D">
        <w:rPr>
          <w:spacing w:val="2"/>
        </w:rPr>
        <w:t xml:space="preserve"> </w:t>
      </w:r>
      <w:r w:rsidRPr="0025436D">
        <w:t>zaakceptowane</w:t>
      </w:r>
      <w:r w:rsidRPr="0025436D">
        <w:rPr>
          <w:spacing w:val="3"/>
        </w:rPr>
        <w:t xml:space="preserve"> </w:t>
      </w:r>
      <w:r w:rsidRPr="0025436D">
        <w:t>przez</w:t>
      </w:r>
      <w:r w:rsidRPr="0025436D">
        <w:rPr>
          <w:spacing w:val="3"/>
        </w:rPr>
        <w:t xml:space="preserve"> </w:t>
      </w:r>
      <w:r w:rsidRPr="0025436D">
        <w:t>Inspektora</w:t>
      </w:r>
      <w:r w:rsidRPr="0025436D">
        <w:rPr>
          <w:spacing w:val="4"/>
        </w:rPr>
        <w:t xml:space="preserve"> </w:t>
      </w:r>
      <w:r w:rsidRPr="0025436D">
        <w:t>nadzoru.</w:t>
      </w:r>
    </w:p>
    <w:p w14:paraId="6E8F8D7A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odpowiedniej</w:t>
      </w:r>
      <w:r w:rsidRPr="0025436D">
        <w:rPr>
          <w:spacing w:val="31"/>
        </w:rPr>
        <w:t xml:space="preserve"> </w:t>
      </w:r>
      <w:r w:rsidRPr="0025436D">
        <w:t>zgodności</w:t>
      </w:r>
      <w:r w:rsidRPr="0025436D">
        <w:rPr>
          <w:spacing w:val="30"/>
        </w:rPr>
        <w:t xml:space="preserve"> </w:t>
      </w:r>
      <w:r w:rsidRPr="0025436D">
        <w:t>-</w:t>
      </w:r>
      <w:r w:rsidRPr="0025436D">
        <w:rPr>
          <w:spacing w:val="2"/>
        </w:rPr>
        <w:t xml:space="preserve"> </w:t>
      </w:r>
      <w:r w:rsidRPr="0025436D">
        <w:t>należy</w:t>
      </w:r>
      <w:r w:rsidRPr="0025436D">
        <w:rPr>
          <w:spacing w:val="30"/>
        </w:rPr>
        <w:t xml:space="preserve"> </w:t>
      </w:r>
      <w:r w:rsidRPr="0025436D">
        <w:t>przez</w:t>
      </w:r>
      <w:r w:rsidRPr="0025436D">
        <w:rPr>
          <w:spacing w:val="33"/>
        </w:rPr>
        <w:t xml:space="preserve"> </w:t>
      </w:r>
      <w:r w:rsidRPr="0025436D">
        <w:t>to</w:t>
      </w:r>
      <w:r w:rsidRPr="0025436D">
        <w:rPr>
          <w:spacing w:val="30"/>
        </w:rPr>
        <w:t xml:space="preserve"> </w:t>
      </w:r>
      <w:r w:rsidRPr="0025436D">
        <w:t>rozumieć</w:t>
      </w:r>
      <w:r w:rsidRPr="0025436D">
        <w:rPr>
          <w:spacing w:val="32"/>
        </w:rPr>
        <w:t xml:space="preserve"> </w:t>
      </w:r>
      <w:r w:rsidRPr="0025436D">
        <w:t>zgodność</w:t>
      </w:r>
      <w:r w:rsidRPr="0025436D">
        <w:rPr>
          <w:spacing w:val="29"/>
        </w:rPr>
        <w:t xml:space="preserve"> </w:t>
      </w:r>
      <w:r w:rsidRPr="0025436D">
        <w:t>wykonanych</w:t>
      </w:r>
      <w:r w:rsidRPr="0025436D">
        <w:rPr>
          <w:spacing w:val="32"/>
        </w:rPr>
        <w:t xml:space="preserve"> </w:t>
      </w:r>
      <w:r w:rsidRPr="0025436D">
        <w:t>robót</w:t>
      </w:r>
      <w:r w:rsidRPr="0025436D">
        <w:rPr>
          <w:spacing w:val="32"/>
        </w:rPr>
        <w:t xml:space="preserve"> </w:t>
      </w:r>
      <w:r w:rsidRPr="0025436D">
        <w:t>dopuszczalnymi tolerancjami,</w:t>
      </w:r>
      <w:r w:rsidRPr="0025436D">
        <w:rPr>
          <w:spacing w:val="18"/>
        </w:rPr>
        <w:t xml:space="preserve"> </w:t>
      </w:r>
      <w:r w:rsidRPr="0025436D">
        <w:t>a</w:t>
      </w:r>
      <w:r w:rsidRPr="0025436D">
        <w:rPr>
          <w:spacing w:val="18"/>
        </w:rPr>
        <w:t xml:space="preserve"> </w:t>
      </w:r>
      <w:r w:rsidRPr="0025436D">
        <w:t>jeśli</w:t>
      </w:r>
      <w:r w:rsidRPr="0025436D">
        <w:rPr>
          <w:spacing w:val="19"/>
        </w:rPr>
        <w:t xml:space="preserve"> </w:t>
      </w:r>
      <w:r w:rsidRPr="0025436D">
        <w:t>granice</w:t>
      </w:r>
      <w:r w:rsidRPr="0025436D">
        <w:rPr>
          <w:spacing w:val="18"/>
        </w:rPr>
        <w:t xml:space="preserve"> </w:t>
      </w:r>
      <w:r w:rsidRPr="0025436D">
        <w:t>tolerancji</w:t>
      </w:r>
      <w:r w:rsidRPr="0025436D">
        <w:rPr>
          <w:spacing w:val="19"/>
        </w:rPr>
        <w:t xml:space="preserve"> </w:t>
      </w:r>
      <w:r w:rsidRPr="0025436D">
        <w:t>nie</w:t>
      </w:r>
      <w:r w:rsidRPr="0025436D">
        <w:rPr>
          <w:spacing w:val="20"/>
        </w:rPr>
        <w:t xml:space="preserve"> </w:t>
      </w:r>
      <w:r w:rsidRPr="0025436D">
        <w:t>zostały</w:t>
      </w:r>
      <w:r w:rsidRPr="0025436D">
        <w:rPr>
          <w:spacing w:val="19"/>
        </w:rPr>
        <w:t xml:space="preserve"> </w:t>
      </w:r>
      <w:r w:rsidRPr="0025436D">
        <w:t>określone</w:t>
      </w:r>
      <w:r w:rsidRPr="0025436D">
        <w:rPr>
          <w:spacing w:val="25"/>
        </w:rPr>
        <w:t xml:space="preserve"> </w:t>
      </w:r>
      <w:r w:rsidRPr="0025436D">
        <w:t>-</w:t>
      </w:r>
      <w:r w:rsidRPr="0025436D">
        <w:rPr>
          <w:spacing w:val="7"/>
        </w:rPr>
        <w:t xml:space="preserve"> </w:t>
      </w:r>
      <w:r w:rsidRPr="0025436D">
        <w:t>z</w:t>
      </w:r>
      <w:r w:rsidRPr="0025436D">
        <w:rPr>
          <w:spacing w:val="22"/>
        </w:rPr>
        <w:t xml:space="preserve"> </w:t>
      </w:r>
      <w:r w:rsidRPr="0025436D">
        <w:t>przeciętnymi</w:t>
      </w:r>
      <w:r w:rsidRPr="0025436D">
        <w:rPr>
          <w:spacing w:val="24"/>
        </w:rPr>
        <w:t xml:space="preserve"> </w:t>
      </w:r>
      <w:r w:rsidRPr="0025436D">
        <w:t>tolerancjami</w:t>
      </w:r>
      <w:r w:rsidRPr="0025436D">
        <w:rPr>
          <w:spacing w:val="20"/>
        </w:rPr>
        <w:t xml:space="preserve"> </w:t>
      </w:r>
      <w:r w:rsidRPr="0025436D">
        <w:t>przyjmowanymi zwyczajowo</w:t>
      </w:r>
      <w:r w:rsidRPr="0025436D">
        <w:rPr>
          <w:spacing w:val="9"/>
        </w:rPr>
        <w:t xml:space="preserve"> </w:t>
      </w:r>
      <w:r w:rsidRPr="0025436D">
        <w:t>dla</w:t>
      </w:r>
      <w:r w:rsidRPr="0025436D">
        <w:rPr>
          <w:spacing w:val="6"/>
        </w:rPr>
        <w:t xml:space="preserve"> </w:t>
      </w:r>
      <w:r w:rsidRPr="0025436D">
        <w:t>danego</w:t>
      </w:r>
      <w:r w:rsidRPr="0025436D">
        <w:rPr>
          <w:spacing w:val="9"/>
        </w:rPr>
        <w:t xml:space="preserve"> </w:t>
      </w:r>
      <w:r w:rsidRPr="0025436D">
        <w:t>rodzaju</w:t>
      </w:r>
      <w:r w:rsidRPr="0025436D">
        <w:rPr>
          <w:spacing w:val="9"/>
        </w:rPr>
        <w:t xml:space="preserve"> </w:t>
      </w:r>
      <w:r w:rsidRPr="0025436D">
        <w:t>robót</w:t>
      </w:r>
      <w:r w:rsidRPr="0025436D">
        <w:rPr>
          <w:spacing w:val="12"/>
        </w:rPr>
        <w:t xml:space="preserve"> </w:t>
      </w:r>
      <w:r w:rsidRPr="0025436D">
        <w:t>budowlanych.</w:t>
      </w:r>
    </w:p>
    <w:p w14:paraId="143363B4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poleceniu</w:t>
      </w:r>
      <w:r w:rsidRPr="0025436D">
        <w:rPr>
          <w:spacing w:val="1"/>
        </w:rPr>
        <w:t xml:space="preserve"> </w:t>
      </w:r>
      <w:r w:rsidRPr="0025436D">
        <w:t>Inspektora</w:t>
      </w:r>
      <w:r w:rsidRPr="0025436D">
        <w:rPr>
          <w:spacing w:val="3"/>
        </w:rPr>
        <w:t xml:space="preserve"> </w:t>
      </w:r>
      <w:r w:rsidRPr="0025436D">
        <w:t>nadzoru -</w:t>
      </w:r>
      <w:r w:rsidRPr="0025436D">
        <w:rPr>
          <w:spacing w:val="-14"/>
        </w:rPr>
        <w:t xml:space="preserve"> </w:t>
      </w:r>
      <w:r w:rsidRPr="0025436D">
        <w:t>należy</w:t>
      </w:r>
      <w:r w:rsidRPr="0025436D">
        <w:rPr>
          <w:spacing w:val="-1"/>
        </w:rPr>
        <w:t xml:space="preserve"> </w:t>
      </w:r>
      <w:r w:rsidRPr="0025436D">
        <w:t>przez</w:t>
      </w:r>
      <w:r w:rsidRPr="0025436D">
        <w:rPr>
          <w:spacing w:val="2"/>
        </w:rPr>
        <w:t xml:space="preserve"> </w:t>
      </w:r>
      <w:r w:rsidRPr="0025436D">
        <w:t>to</w:t>
      </w:r>
      <w:r w:rsidRPr="0025436D">
        <w:rPr>
          <w:spacing w:val="1"/>
        </w:rPr>
        <w:t xml:space="preserve"> </w:t>
      </w:r>
      <w:r w:rsidRPr="0025436D">
        <w:t>rozumieć</w:t>
      </w:r>
      <w:r w:rsidRPr="0025436D">
        <w:rPr>
          <w:spacing w:val="3"/>
        </w:rPr>
        <w:t xml:space="preserve"> </w:t>
      </w:r>
      <w:r w:rsidRPr="0025436D">
        <w:t>wszelkie</w:t>
      </w:r>
      <w:r w:rsidRPr="0025436D">
        <w:rPr>
          <w:spacing w:val="3"/>
        </w:rPr>
        <w:t xml:space="preserve"> </w:t>
      </w:r>
      <w:r w:rsidRPr="0025436D">
        <w:t>polecenia</w:t>
      </w:r>
      <w:r w:rsidRPr="0025436D">
        <w:rPr>
          <w:spacing w:val="2"/>
        </w:rPr>
        <w:t xml:space="preserve"> </w:t>
      </w:r>
      <w:r w:rsidRPr="0025436D">
        <w:t>przekazane</w:t>
      </w:r>
      <w:r w:rsidRPr="0025436D">
        <w:rPr>
          <w:spacing w:val="4"/>
        </w:rPr>
        <w:t xml:space="preserve"> </w:t>
      </w:r>
      <w:r w:rsidRPr="0025436D">
        <w:t>Wykonawcy przez Inspektora</w:t>
      </w:r>
      <w:r w:rsidRPr="0025436D">
        <w:rPr>
          <w:spacing w:val="18"/>
        </w:rPr>
        <w:t xml:space="preserve"> </w:t>
      </w:r>
      <w:r w:rsidRPr="0025436D">
        <w:t>nadzoru</w:t>
      </w:r>
      <w:r w:rsidRPr="0025436D">
        <w:rPr>
          <w:spacing w:val="16"/>
        </w:rPr>
        <w:t xml:space="preserve"> </w:t>
      </w:r>
      <w:r w:rsidRPr="0025436D">
        <w:t>w</w:t>
      </w:r>
      <w:r w:rsidRPr="0025436D">
        <w:rPr>
          <w:spacing w:val="15"/>
        </w:rPr>
        <w:t xml:space="preserve"> </w:t>
      </w:r>
      <w:r w:rsidRPr="0025436D">
        <w:t>formie</w:t>
      </w:r>
      <w:r w:rsidRPr="0025436D">
        <w:rPr>
          <w:spacing w:val="16"/>
        </w:rPr>
        <w:t xml:space="preserve"> </w:t>
      </w:r>
      <w:r w:rsidRPr="0025436D">
        <w:t>pisemnej</w:t>
      </w:r>
      <w:r w:rsidRPr="0025436D">
        <w:rPr>
          <w:spacing w:val="17"/>
        </w:rPr>
        <w:t xml:space="preserve"> </w:t>
      </w:r>
      <w:r w:rsidRPr="0025436D">
        <w:t>dotyczące</w:t>
      </w:r>
      <w:r w:rsidRPr="0025436D">
        <w:rPr>
          <w:spacing w:val="13"/>
        </w:rPr>
        <w:t xml:space="preserve"> </w:t>
      </w:r>
      <w:r w:rsidRPr="0025436D">
        <w:t>sposobu</w:t>
      </w:r>
      <w:r w:rsidRPr="0025436D">
        <w:rPr>
          <w:spacing w:val="19"/>
        </w:rPr>
        <w:t xml:space="preserve"> </w:t>
      </w:r>
      <w:r w:rsidRPr="0025436D">
        <w:t>realizacji</w:t>
      </w:r>
      <w:r w:rsidRPr="0025436D">
        <w:rPr>
          <w:spacing w:val="12"/>
        </w:rPr>
        <w:t xml:space="preserve"> </w:t>
      </w:r>
      <w:r w:rsidRPr="0025436D">
        <w:t>robót</w:t>
      </w:r>
      <w:r w:rsidRPr="0025436D">
        <w:rPr>
          <w:spacing w:val="19"/>
        </w:rPr>
        <w:t xml:space="preserve"> </w:t>
      </w:r>
      <w:r w:rsidRPr="0025436D">
        <w:t>lub</w:t>
      </w:r>
      <w:r w:rsidRPr="0025436D">
        <w:rPr>
          <w:spacing w:val="18"/>
        </w:rPr>
        <w:t xml:space="preserve"> </w:t>
      </w:r>
      <w:r w:rsidRPr="0025436D">
        <w:t>innych</w:t>
      </w:r>
      <w:r w:rsidRPr="0025436D">
        <w:rPr>
          <w:spacing w:val="17"/>
        </w:rPr>
        <w:t xml:space="preserve"> </w:t>
      </w:r>
      <w:r w:rsidRPr="0025436D">
        <w:t>spraw</w:t>
      </w:r>
      <w:r w:rsidRPr="0025436D">
        <w:rPr>
          <w:spacing w:val="17"/>
        </w:rPr>
        <w:t xml:space="preserve"> </w:t>
      </w:r>
      <w:r w:rsidRPr="0025436D">
        <w:t>związanych</w:t>
      </w:r>
      <w:r w:rsidRPr="0025436D">
        <w:rPr>
          <w:spacing w:val="17"/>
        </w:rPr>
        <w:t xml:space="preserve"> </w:t>
      </w:r>
      <w:r w:rsidRPr="0025436D">
        <w:t>z prowadzeniem</w:t>
      </w:r>
      <w:r w:rsidRPr="0025436D">
        <w:rPr>
          <w:spacing w:val="29"/>
        </w:rPr>
        <w:t xml:space="preserve"> </w:t>
      </w:r>
      <w:r w:rsidRPr="0025436D">
        <w:t>budowy.</w:t>
      </w:r>
    </w:p>
    <w:p w14:paraId="1284B6E7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projektancie</w:t>
      </w:r>
      <w:r w:rsidRPr="0025436D">
        <w:rPr>
          <w:spacing w:val="-26"/>
        </w:rPr>
        <w:t xml:space="preserve"> </w:t>
      </w:r>
      <w:r w:rsidRPr="0025436D">
        <w:t>-</w:t>
      </w:r>
      <w:r w:rsidRPr="0025436D">
        <w:rPr>
          <w:spacing w:val="-40"/>
        </w:rPr>
        <w:t xml:space="preserve"> </w:t>
      </w:r>
      <w:r w:rsidRPr="0025436D">
        <w:t>należy</w:t>
      </w:r>
      <w:r w:rsidRPr="0025436D">
        <w:rPr>
          <w:spacing w:val="-27"/>
        </w:rPr>
        <w:t xml:space="preserve"> </w:t>
      </w:r>
      <w:r w:rsidRPr="0025436D">
        <w:t>przez</w:t>
      </w:r>
      <w:r w:rsidRPr="0025436D">
        <w:rPr>
          <w:spacing w:val="-24"/>
        </w:rPr>
        <w:t xml:space="preserve"> </w:t>
      </w:r>
      <w:r w:rsidRPr="0025436D">
        <w:t>to</w:t>
      </w:r>
      <w:r w:rsidRPr="0025436D">
        <w:rPr>
          <w:spacing w:val="-25"/>
        </w:rPr>
        <w:t xml:space="preserve"> </w:t>
      </w:r>
      <w:r w:rsidRPr="0025436D">
        <w:t>rozumieć</w:t>
      </w:r>
      <w:r w:rsidRPr="0025436D">
        <w:rPr>
          <w:spacing w:val="-24"/>
        </w:rPr>
        <w:t xml:space="preserve"> </w:t>
      </w:r>
      <w:r w:rsidRPr="0025436D">
        <w:t>uprawnioną</w:t>
      </w:r>
      <w:r w:rsidRPr="0025436D">
        <w:rPr>
          <w:spacing w:val="-24"/>
        </w:rPr>
        <w:t xml:space="preserve"> </w:t>
      </w:r>
      <w:r w:rsidRPr="0025436D">
        <w:t>osobę</w:t>
      </w:r>
      <w:r w:rsidRPr="0025436D">
        <w:rPr>
          <w:spacing w:val="-24"/>
        </w:rPr>
        <w:t xml:space="preserve"> </w:t>
      </w:r>
      <w:r w:rsidRPr="0025436D">
        <w:t>prawną</w:t>
      </w:r>
      <w:r w:rsidRPr="0025436D">
        <w:rPr>
          <w:spacing w:val="-25"/>
        </w:rPr>
        <w:t xml:space="preserve"> </w:t>
      </w:r>
      <w:r w:rsidRPr="0025436D">
        <w:t>lub</w:t>
      </w:r>
      <w:r w:rsidRPr="0025436D">
        <w:rPr>
          <w:spacing w:val="-25"/>
        </w:rPr>
        <w:t xml:space="preserve"> </w:t>
      </w:r>
      <w:r w:rsidRPr="0025436D">
        <w:t>fizyczną</w:t>
      </w:r>
      <w:r w:rsidRPr="0025436D">
        <w:rPr>
          <w:spacing w:val="-25"/>
        </w:rPr>
        <w:t xml:space="preserve"> </w:t>
      </w:r>
      <w:r w:rsidRPr="0025436D">
        <w:t>będącą</w:t>
      </w:r>
      <w:r w:rsidRPr="0025436D">
        <w:rPr>
          <w:spacing w:val="-26"/>
        </w:rPr>
        <w:t xml:space="preserve"> </w:t>
      </w:r>
      <w:r w:rsidRPr="0025436D">
        <w:t>autorem</w:t>
      </w:r>
      <w:r w:rsidRPr="0025436D">
        <w:rPr>
          <w:spacing w:val="-24"/>
        </w:rPr>
        <w:t xml:space="preserve"> </w:t>
      </w:r>
      <w:r w:rsidRPr="0025436D">
        <w:t>dokumentacji projektowej.</w:t>
      </w:r>
    </w:p>
    <w:p w14:paraId="08696C7A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rekultywacji</w:t>
      </w:r>
      <w:r w:rsidRPr="0025436D">
        <w:rPr>
          <w:spacing w:val="-6"/>
        </w:rPr>
        <w:t xml:space="preserve"> </w:t>
      </w:r>
      <w:r w:rsidRPr="0025436D">
        <w:t>-</w:t>
      </w:r>
      <w:r w:rsidRPr="0025436D">
        <w:rPr>
          <w:spacing w:val="-19"/>
        </w:rPr>
        <w:t xml:space="preserve"> </w:t>
      </w:r>
      <w:r w:rsidRPr="0025436D">
        <w:t>należy</w:t>
      </w:r>
      <w:r w:rsidRPr="0025436D">
        <w:rPr>
          <w:spacing w:val="-6"/>
        </w:rPr>
        <w:t xml:space="preserve"> </w:t>
      </w:r>
      <w:r w:rsidRPr="0025436D">
        <w:t>przez</w:t>
      </w:r>
      <w:r w:rsidRPr="0025436D">
        <w:rPr>
          <w:spacing w:val="-3"/>
        </w:rPr>
        <w:t xml:space="preserve"> </w:t>
      </w:r>
      <w:r w:rsidRPr="0025436D">
        <w:t>to</w:t>
      </w:r>
      <w:r w:rsidRPr="0025436D">
        <w:rPr>
          <w:spacing w:val="-5"/>
        </w:rPr>
        <w:t xml:space="preserve"> </w:t>
      </w:r>
      <w:r w:rsidRPr="0025436D">
        <w:t>rozumieć</w:t>
      </w:r>
      <w:r w:rsidRPr="0025436D">
        <w:rPr>
          <w:spacing w:val="-4"/>
        </w:rPr>
        <w:t xml:space="preserve"> </w:t>
      </w:r>
      <w:r w:rsidRPr="0025436D">
        <w:t>roboty</w:t>
      </w:r>
      <w:r w:rsidRPr="0025436D">
        <w:rPr>
          <w:spacing w:val="-4"/>
        </w:rPr>
        <w:t xml:space="preserve"> </w:t>
      </w:r>
      <w:r w:rsidRPr="0025436D">
        <w:t>mające</w:t>
      </w:r>
      <w:r w:rsidRPr="0025436D">
        <w:rPr>
          <w:spacing w:val="-8"/>
        </w:rPr>
        <w:t xml:space="preserve"> </w:t>
      </w:r>
      <w:r w:rsidRPr="0025436D">
        <w:t>na</w:t>
      </w:r>
      <w:r w:rsidRPr="0025436D">
        <w:rPr>
          <w:spacing w:val="-4"/>
        </w:rPr>
        <w:t xml:space="preserve"> </w:t>
      </w:r>
      <w:r w:rsidRPr="0025436D">
        <w:t>celu</w:t>
      </w:r>
      <w:r w:rsidRPr="0025436D">
        <w:rPr>
          <w:spacing w:val="-4"/>
        </w:rPr>
        <w:t xml:space="preserve"> </w:t>
      </w:r>
      <w:r w:rsidRPr="0025436D">
        <w:t>uporządkowanie</w:t>
      </w:r>
      <w:r w:rsidRPr="0025436D">
        <w:rPr>
          <w:spacing w:val="-1"/>
        </w:rPr>
        <w:t xml:space="preserve"> </w:t>
      </w:r>
      <w:r w:rsidRPr="0025436D">
        <w:t>i</w:t>
      </w:r>
      <w:r w:rsidRPr="0025436D">
        <w:rPr>
          <w:spacing w:val="-4"/>
        </w:rPr>
        <w:t xml:space="preserve"> </w:t>
      </w:r>
      <w:r w:rsidRPr="0025436D">
        <w:t>przywrócenie</w:t>
      </w:r>
      <w:r w:rsidRPr="0025436D">
        <w:rPr>
          <w:spacing w:val="-1"/>
        </w:rPr>
        <w:t xml:space="preserve"> </w:t>
      </w:r>
      <w:r w:rsidRPr="0025436D">
        <w:t>pierwotnych funkcji</w:t>
      </w:r>
      <w:r w:rsidRPr="0025436D">
        <w:rPr>
          <w:spacing w:val="-30"/>
        </w:rPr>
        <w:t xml:space="preserve"> </w:t>
      </w:r>
      <w:r w:rsidRPr="0025436D">
        <w:t>terenu</w:t>
      </w:r>
      <w:r w:rsidRPr="0025436D">
        <w:rPr>
          <w:spacing w:val="-29"/>
        </w:rPr>
        <w:t xml:space="preserve"> </w:t>
      </w:r>
      <w:r w:rsidRPr="0025436D">
        <w:t>naruszonego</w:t>
      </w:r>
      <w:r w:rsidRPr="0025436D">
        <w:rPr>
          <w:spacing w:val="-29"/>
        </w:rPr>
        <w:t xml:space="preserve"> </w:t>
      </w:r>
      <w:r w:rsidRPr="0025436D">
        <w:t>w</w:t>
      </w:r>
      <w:r w:rsidRPr="0025436D">
        <w:rPr>
          <w:spacing w:val="-30"/>
        </w:rPr>
        <w:t xml:space="preserve"> </w:t>
      </w:r>
      <w:r w:rsidRPr="0025436D">
        <w:t>czasie</w:t>
      </w:r>
      <w:r w:rsidRPr="0025436D">
        <w:rPr>
          <w:spacing w:val="-31"/>
        </w:rPr>
        <w:t xml:space="preserve"> </w:t>
      </w:r>
      <w:r w:rsidRPr="0025436D">
        <w:t>realizacji</w:t>
      </w:r>
      <w:r w:rsidRPr="0025436D">
        <w:rPr>
          <w:spacing w:val="-32"/>
        </w:rPr>
        <w:t xml:space="preserve"> </w:t>
      </w:r>
      <w:r w:rsidRPr="0025436D">
        <w:t>budowy</w:t>
      </w:r>
      <w:r w:rsidRPr="0025436D">
        <w:rPr>
          <w:spacing w:val="-30"/>
        </w:rPr>
        <w:t xml:space="preserve"> </w:t>
      </w:r>
      <w:r w:rsidRPr="0025436D">
        <w:t>lub</w:t>
      </w:r>
      <w:r w:rsidRPr="0025436D">
        <w:rPr>
          <w:spacing w:val="-30"/>
        </w:rPr>
        <w:t xml:space="preserve"> </w:t>
      </w:r>
      <w:r w:rsidRPr="0025436D">
        <w:t>robót</w:t>
      </w:r>
      <w:r w:rsidRPr="0025436D">
        <w:rPr>
          <w:spacing w:val="-30"/>
        </w:rPr>
        <w:t xml:space="preserve"> </w:t>
      </w:r>
      <w:r w:rsidRPr="0025436D">
        <w:t>budowlanych.</w:t>
      </w:r>
    </w:p>
    <w:p w14:paraId="4F732C68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grupach,</w:t>
      </w:r>
      <w:r w:rsidRPr="0025436D">
        <w:rPr>
          <w:spacing w:val="43"/>
        </w:rPr>
        <w:t xml:space="preserve"> </w:t>
      </w:r>
      <w:r w:rsidRPr="0025436D">
        <w:t>klasach,</w:t>
      </w:r>
      <w:r w:rsidRPr="0025436D">
        <w:rPr>
          <w:spacing w:val="41"/>
        </w:rPr>
        <w:t xml:space="preserve"> </w:t>
      </w:r>
      <w:r w:rsidRPr="0025436D">
        <w:t>kategoriach</w:t>
      </w:r>
      <w:r w:rsidRPr="0025436D">
        <w:rPr>
          <w:spacing w:val="43"/>
        </w:rPr>
        <w:t xml:space="preserve"> </w:t>
      </w:r>
      <w:r w:rsidRPr="0025436D">
        <w:t>robót</w:t>
      </w:r>
      <w:r w:rsidRPr="0025436D">
        <w:rPr>
          <w:spacing w:val="45"/>
        </w:rPr>
        <w:t xml:space="preserve"> </w:t>
      </w:r>
      <w:r w:rsidRPr="0025436D">
        <w:t>-</w:t>
      </w:r>
      <w:r w:rsidRPr="0025436D">
        <w:rPr>
          <w:spacing w:val="30"/>
        </w:rPr>
        <w:t xml:space="preserve"> </w:t>
      </w:r>
      <w:r w:rsidRPr="0025436D">
        <w:t>należy</w:t>
      </w:r>
      <w:r w:rsidRPr="0025436D">
        <w:rPr>
          <w:spacing w:val="45"/>
        </w:rPr>
        <w:t xml:space="preserve"> </w:t>
      </w:r>
      <w:r w:rsidRPr="0025436D">
        <w:t>przez</w:t>
      </w:r>
      <w:r w:rsidRPr="0025436D">
        <w:rPr>
          <w:spacing w:val="47"/>
        </w:rPr>
        <w:t xml:space="preserve"> </w:t>
      </w:r>
      <w:r w:rsidRPr="0025436D">
        <w:t>to</w:t>
      </w:r>
      <w:r w:rsidRPr="0025436D">
        <w:rPr>
          <w:spacing w:val="46"/>
        </w:rPr>
        <w:t xml:space="preserve"> </w:t>
      </w:r>
      <w:r w:rsidRPr="0025436D">
        <w:t>rozumieć</w:t>
      </w:r>
      <w:r w:rsidRPr="0025436D">
        <w:rPr>
          <w:spacing w:val="46"/>
        </w:rPr>
        <w:t xml:space="preserve"> </w:t>
      </w:r>
      <w:r w:rsidRPr="0025436D">
        <w:t>grupy,</w:t>
      </w:r>
      <w:r w:rsidRPr="0025436D">
        <w:rPr>
          <w:spacing w:val="44"/>
        </w:rPr>
        <w:t xml:space="preserve"> </w:t>
      </w:r>
      <w:r w:rsidRPr="0025436D">
        <w:t>klasy,</w:t>
      </w:r>
      <w:r w:rsidRPr="0025436D">
        <w:rPr>
          <w:spacing w:val="43"/>
        </w:rPr>
        <w:t xml:space="preserve"> </w:t>
      </w:r>
      <w:r w:rsidRPr="0025436D">
        <w:t>kategorie</w:t>
      </w:r>
      <w:r w:rsidRPr="0025436D">
        <w:rPr>
          <w:spacing w:val="45"/>
        </w:rPr>
        <w:t xml:space="preserve"> </w:t>
      </w:r>
      <w:r w:rsidRPr="0025436D">
        <w:t>określone</w:t>
      </w:r>
      <w:r w:rsidRPr="0025436D">
        <w:rPr>
          <w:spacing w:val="48"/>
        </w:rPr>
        <w:t xml:space="preserve"> </w:t>
      </w:r>
      <w:r w:rsidRPr="0025436D">
        <w:t>w rozporządzeniu</w:t>
      </w:r>
      <w:r w:rsidRPr="0025436D">
        <w:rPr>
          <w:spacing w:val="19"/>
        </w:rPr>
        <w:t xml:space="preserve"> </w:t>
      </w:r>
      <w:r w:rsidRPr="0025436D">
        <w:t>nr</w:t>
      </w:r>
      <w:r w:rsidRPr="0025436D">
        <w:rPr>
          <w:spacing w:val="15"/>
        </w:rPr>
        <w:t xml:space="preserve"> </w:t>
      </w:r>
      <w:r w:rsidRPr="0025436D">
        <w:rPr>
          <w:spacing w:val="-1"/>
        </w:rPr>
        <w:t>2195/200</w:t>
      </w:r>
      <w:r w:rsidRPr="0025436D">
        <w:t>2</w:t>
      </w:r>
      <w:r w:rsidRPr="0025436D">
        <w:rPr>
          <w:spacing w:val="13"/>
        </w:rPr>
        <w:t xml:space="preserve"> </w:t>
      </w:r>
      <w:r w:rsidRPr="0025436D">
        <w:t>z</w:t>
      </w:r>
      <w:r w:rsidRPr="0025436D">
        <w:rPr>
          <w:spacing w:val="14"/>
        </w:rPr>
        <w:t xml:space="preserve"> </w:t>
      </w:r>
      <w:r w:rsidRPr="0025436D">
        <w:t>dnia</w:t>
      </w:r>
      <w:r w:rsidRPr="0025436D">
        <w:rPr>
          <w:spacing w:val="13"/>
        </w:rPr>
        <w:t xml:space="preserve"> </w:t>
      </w:r>
      <w:r w:rsidRPr="0025436D">
        <w:t>5</w:t>
      </w:r>
      <w:r w:rsidRPr="0025436D">
        <w:rPr>
          <w:spacing w:val="13"/>
        </w:rPr>
        <w:t xml:space="preserve"> </w:t>
      </w:r>
      <w:r w:rsidRPr="0025436D">
        <w:t>listopada</w:t>
      </w:r>
      <w:r w:rsidRPr="0025436D">
        <w:rPr>
          <w:spacing w:val="13"/>
        </w:rPr>
        <w:t xml:space="preserve"> </w:t>
      </w:r>
      <w:r w:rsidRPr="0025436D">
        <w:rPr>
          <w:spacing w:val="-1"/>
        </w:rPr>
        <w:t>200</w:t>
      </w:r>
      <w:r w:rsidRPr="0025436D">
        <w:t>2</w:t>
      </w:r>
      <w:r w:rsidRPr="0025436D">
        <w:rPr>
          <w:spacing w:val="13"/>
        </w:rPr>
        <w:t xml:space="preserve"> </w:t>
      </w:r>
      <w:r w:rsidRPr="0025436D">
        <w:t>r.</w:t>
      </w:r>
      <w:r w:rsidRPr="0025436D">
        <w:rPr>
          <w:spacing w:val="14"/>
        </w:rPr>
        <w:t xml:space="preserve"> </w:t>
      </w:r>
      <w:r w:rsidRPr="0025436D">
        <w:t>w</w:t>
      </w:r>
      <w:r w:rsidRPr="0025436D">
        <w:rPr>
          <w:spacing w:val="14"/>
        </w:rPr>
        <w:t xml:space="preserve"> </w:t>
      </w:r>
      <w:r w:rsidRPr="0025436D">
        <w:t>sprawie</w:t>
      </w:r>
      <w:r w:rsidRPr="0025436D">
        <w:rPr>
          <w:spacing w:val="17"/>
        </w:rPr>
        <w:t xml:space="preserve"> </w:t>
      </w:r>
      <w:r w:rsidRPr="0025436D">
        <w:t>Wspólnego</w:t>
      </w:r>
      <w:r w:rsidRPr="0025436D">
        <w:rPr>
          <w:spacing w:val="17"/>
        </w:rPr>
        <w:t xml:space="preserve"> </w:t>
      </w:r>
      <w:r w:rsidRPr="0025436D">
        <w:t>Słownika</w:t>
      </w:r>
      <w:r w:rsidRPr="0025436D">
        <w:rPr>
          <w:spacing w:val="17"/>
        </w:rPr>
        <w:t xml:space="preserve"> </w:t>
      </w:r>
      <w:r w:rsidRPr="0025436D">
        <w:t>Zamówień</w:t>
      </w:r>
      <w:r w:rsidRPr="0025436D">
        <w:rPr>
          <w:spacing w:val="18"/>
        </w:rPr>
        <w:t xml:space="preserve"> </w:t>
      </w:r>
      <w:r w:rsidRPr="0025436D">
        <w:t>(Dz. Urz.</w:t>
      </w:r>
      <w:r w:rsidRPr="0025436D">
        <w:rPr>
          <w:spacing w:val="-4"/>
        </w:rPr>
        <w:t xml:space="preserve"> </w:t>
      </w:r>
      <w:r w:rsidRPr="0025436D">
        <w:t>L</w:t>
      </w:r>
      <w:r w:rsidRPr="0025436D">
        <w:rPr>
          <w:spacing w:val="-3"/>
        </w:rPr>
        <w:t xml:space="preserve"> </w:t>
      </w:r>
      <w:r w:rsidRPr="0025436D">
        <w:rPr>
          <w:spacing w:val="-1"/>
        </w:rPr>
        <w:t>34</w:t>
      </w:r>
      <w:r w:rsidRPr="0025436D">
        <w:t>0</w:t>
      </w:r>
      <w:r w:rsidRPr="0025436D">
        <w:rPr>
          <w:spacing w:val="-5"/>
        </w:rPr>
        <w:t xml:space="preserve"> </w:t>
      </w:r>
      <w:r w:rsidRPr="0025436D">
        <w:t>z</w:t>
      </w:r>
      <w:r w:rsidRPr="0025436D">
        <w:rPr>
          <w:spacing w:val="-3"/>
        </w:rPr>
        <w:t xml:space="preserve"> </w:t>
      </w:r>
      <w:r w:rsidRPr="0025436D">
        <w:rPr>
          <w:spacing w:val="-1"/>
        </w:rPr>
        <w:t>16.12.200</w:t>
      </w:r>
      <w:r w:rsidRPr="0025436D">
        <w:t>2</w:t>
      </w:r>
      <w:r w:rsidRPr="0025436D">
        <w:rPr>
          <w:spacing w:val="-5"/>
        </w:rPr>
        <w:t xml:space="preserve"> </w:t>
      </w:r>
      <w:r w:rsidRPr="0025436D">
        <w:t>r.,</w:t>
      </w:r>
      <w:r w:rsidRPr="0025436D">
        <w:rPr>
          <w:spacing w:val="-5"/>
        </w:rPr>
        <w:t xml:space="preserve"> </w:t>
      </w:r>
      <w:r w:rsidRPr="0025436D">
        <w:t>z</w:t>
      </w:r>
      <w:r w:rsidRPr="0025436D">
        <w:rPr>
          <w:spacing w:val="-3"/>
        </w:rPr>
        <w:t xml:space="preserve"> </w:t>
      </w:r>
      <w:proofErr w:type="spellStart"/>
      <w:r w:rsidRPr="0025436D">
        <w:t>późn</w:t>
      </w:r>
      <w:proofErr w:type="spellEnd"/>
      <w:r w:rsidRPr="0025436D">
        <w:t>.</w:t>
      </w:r>
      <w:r w:rsidRPr="0025436D">
        <w:rPr>
          <w:spacing w:val="-1"/>
        </w:rPr>
        <w:t xml:space="preserve"> </w:t>
      </w:r>
      <w:r w:rsidRPr="0025436D">
        <w:t>zm.).</w:t>
      </w:r>
    </w:p>
    <w:p w14:paraId="107B7271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inspektorze</w:t>
      </w:r>
      <w:r w:rsidRPr="0025436D">
        <w:rPr>
          <w:spacing w:val="11"/>
        </w:rPr>
        <w:t xml:space="preserve"> </w:t>
      </w:r>
      <w:r w:rsidRPr="0025436D">
        <w:t>nadzoru</w:t>
      </w:r>
      <w:r w:rsidRPr="0025436D">
        <w:rPr>
          <w:spacing w:val="12"/>
        </w:rPr>
        <w:t xml:space="preserve"> </w:t>
      </w:r>
      <w:r w:rsidRPr="0025436D">
        <w:t>inwestorskiego</w:t>
      </w:r>
      <w:r w:rsidRPr="0025436D">
        <w:rPr>
          <w:spacing w:val="12"/>
        </w:rPr>
        <w:t xml:space="preserve"> </w:t>
      </w:r>
      <w:r w:rsidRPr="0025436D">
        <w:t>-</w:t>
      </w:r>
      <w:r w:rsidRPr="0025436D">
        <w:rPr>
          <w:spacing w:val="-4"/>
        </w:rPr>
        <w:t xml:space="preserve"> </w:t>
      </w:r>
      <w:r w:rsidRPr="0025436D">
        <w:t>osoba</w:t>
      </w:r>
      <w:r w:rsidRPr="0025436D">
        <w:rPr>
          <w:spacing w:val="11"/>
        </w:rPr>
        <w:t xml:space="preserve"> </w:t>
      </w:r>
      <w:r w:rsidRPr="0025436D">
        <w:t>posiadająca</w:t>
      </w:r>
      <w:r w:rsidRPr="0025436D">
        <w:rPr>
          <w:spacing w:val="6"/>
        </w:rPr>
        <w:t xml:space="preserve"> </w:t>
      </w:r>
      <w:r w:rsidRPr="0025436D">
        <w:t>odpowiednie</w:t>
      </w:r>
      <w:r w:rsidRPr="0025436D">
        <w:rPr>
          <w:spacing w:val="11"/>
        </w:rPr>
        <w:t xml:space="preserve"> </w:t>
      </w:r>
      <w:r w:rsidRPr="0025436D">
        <w:t>wykształcenie</w:t>
      </w:r>
      <w:r w:rsidRPr="0025436D">
        <w:rPr>
          <w:spacing w:val="11"/>
        </w:rPr>
        <w:t xml:space="preserve"> </w:t>
      </w:r>
      <w:r w:rsidRPr="0025436D">
        <w:t>techniczne</w:t>
      </w:r>
      <w:r w:rsidRPr="0025436D">
        <w:rPr>
          <w:spacing w:val="13"/>
        </w:rPr>
        <w:t xml:space="preserve"> </w:t>
      </w:r>
      <w:r w:rsidRPr="0025436D">
        <w:t>i</w:t>
      </w:r>
      <w:r w:rsidRPr="0025436D">
        <w:rPr>
          <w:spacing w:val="8"/>
        </w:rPr>
        <w:t xml:space="preserve"> </w:t>
      </w:r>
      <w:r w:rsidRPr="0025436D">
        <w:t>praktykę zawodową</w:t>
      </w:r>
      <w:r w:rsidRPr="0025436D">
        <w:rPr>
          <w:spacing w:val="-28"/>
        </w:rPr>
        <w:t xml:space="preserve"> </w:t>
      </w:r>
      <w:r w:rsidRPr="0025436D">
        <w:t>oraz</w:t>
      </w:r>
      <w:r w:rsidRPr="0025436D">
        <w:rPr>
          <w:spacing w:val="-27"/>
        </w:rPr>
        <w:t xml:space="preserve"> </w:t>
      </w:r>
      <w:r w:rsidRPr="0025436D">
        <w:t>uprawnienia</w:t>
      </w:r>
      <w:r w:rsidRPr="0025436D">
        <w:rPr>
          <w:spacing w:val="-26"/>
        </w:rPr>
        <w:t xml:space="preserve"> </w:t>
      </w:r>
      <w:r w:rsidRPr="0025436D">
        <w:t>budowlane,</w:t>
      </w:r>
      <w:r w:rsidRPr="0025436D">
        <w:rPr>
          <w:spacing w:val="-26"/>
        </w:rPr>
        <w:t xml:space="preserve"> </w:t>
      </w:r>
      <w:r w:rsidRPr="0025436D">
        <w:t>wykonująca</w:t>
      </w:r>
      <w:r w:rsidRPr="0025436D">
        <w:rPr>
          <w:spacing w:val="-26"/>
        </w:rPr>
        <w:t xml:space="preserve"> </w:t>
      </w:r>
      <w:r w:rsidRPr="0025436D">
        <w:t>samodzielne</w:t>
      </w:r>
      <w:r w:rsidRPr="0025436D">
        <w:rPr>
          <w:spacing w:val="-27"/>
        </w:rPr>
        <w:t xml:space="preserve"> </w:t>
      </w:r>
      <w:r w:rsidRPr="0025436D">
        <w:t>funkcje</w:t>
      </w:r>
      <w:r w:rsidRPr="0025436D">
        <w:rPr>
          <w:spacing w:val="-25"/>
        </w:rPr>
        <w:t xml:space="preserve"> </w:t>
      </w:r>
      <w:r w:rsidRPr="0025436D">
        <w:t>techniczne</w:t>
      </w:r>
      <w:r w:rsidRPr="0025436D">
        <w:rPr>
          <w:spacing w:val="-25"/>
        </w:rPr>
        <w:t xml:space="preserve"> </w:t>
      </w:r>
      <w:r w:rsidRPr="0025436D">
        <w:t>w</w:t>
      </w:r>
      <w:r w:rsidRPr="0025436D">
        <w:rPr>
          <w:spacing w:val="-27"/>
        </w:rPr>
        <w:t xml:space="preserve"> </w:t>
      </w:r>
      <w:r w:rsidRPr="0025436D">
        <w:t>budownictwie,</w:t>
      </w:r>
      <w:r w:rsidRPr="0025436D">
        <w:rPr>
          <w:spacing w:val="-25"/>
        </w:rPr>
        <w:t xml:space="preserve"> </w:t>
      </w:r>
      <w:r w:rsidRPr="0025436D">
        <w:t>której inwestor</w:t>
      </w:r>
      <w:r w:rsidRPr="0025436D">
        <w:rPr>
          <w:spacing w:val="31"/>
        </w:rPr>
        <w:t xml:space="preserve"> </w:t>
      </w:r>
      <w:r w:rsidRPr="0025436D">
        <w:t>powierza</w:t>
      </w:r>
      <w:r w:rsidRPr="0025436D">
        <w:rPr>
          <w:spacing w:val="31"/>
        </w:rPr>
        <w:t xml:space="preserve"> </w:t>
      </w:r>
      <w:r w:rsidRPr="0025436D">
        <w:t>nadzór</w:t>
      </w:r>
      <w:r w:rsidRPr="0025436D">
        <w:rPr>
          <w:spacing w:val="28"/>
        </w:rPr>
        <w:t xml:space="preserve"> </w:t>
      </w:r>
      <w:r w:rsidRPr="0025436D">
        <w:t>nad</w:t>
      </w:r>
      <w:r w:rsidRPr="0025436D">
        <w:rPr>
          <w:spacing w:val="26"/>
        </w:rPr>
        <w:t xml:space="preserve"> </w:t>
      </w:r>
      <w:r w:rsidRPr="0025436D">
        <w:t>budową</w:t>
      </w:r>
      <w:r w:rsidRPr="0025436D">
        <w:rPr>
          <w:spacing w:val="32"/>
        </w:rPr>
        <w:t xml:space="preserve"> </w:t>
      </w:r>
      <w:r w:rsidRPr="0025436D">
        <w:t>obiektu</w:t>
      </w:r>
      <w:r w:rsidRPr="0025436D">
        <w:rPr>
          <w:spacing w:val="34"/>
        </w:rPr>
        <w:t xml:space="preserve"> </w:t>
      </w:r>
      <w:r w:rsidRPr="0025436D">
        <w:t>budowlanego.</w:t>
      </w:r>
      <w:r w:rsidRPr="0025436D">
        <w:rPr>
          <w:spacing w:val="33"/>
        </w:rPr>
        <w:t xml:space="preserve"> </w:t>
      </w:r>
      <w:r w:rsidRPr="0025436D">
        <w:t>Reprezentuje</w:t>
      </w:r>
      <w:r w:rsidRPr="0025436D">
        <w:rPr>
          <w:spacing w:val="38"/>
        </w:rPr>
        <w:t xml:space="preserve"> </w:t>
      </w:r>
      <w:r w:rsidRPr="0025436D">
        <w:t>on</w:t>
      </w:r>
      <w:r w:rsidRPr="0025436D">
        <w:rPr>
          <w:spacing w:val="32"/>
        </w:rPr>
        <w:t xml:space="preserve"> </w:t>
      </w:r>
      <w:r w:rsidRPr="0025436D">
        <w:t>interesy</w:t>
      </w:r>
      <w:r w:rsidRPr="0025436D">
        <w:rPr>
          <w:spacing w:val="32"/>
        </w:rPr>
        <w:t xml:space="preserve"> </w:t>
      </w:r>
      <w:r w:rsidRPr="0025436D">
        <w:t>inwestora</w:t>
      </w:r>
      <w:r w:rsidRPr="0025436D">
        <w:rPr>
          <w:spacing w:val="33"/>
        </w:rPr>
        <w:t xml:space="preserve"> </w:t>
      </w:r>
      <w:r w:rsidRPr="0025436D">
        <w:t>na budowie</w:t>
      </w:r>
      <w:r w:rsidRPr="0025436D">
        <w:rPr>
          <w:spacing w:val="49"/>
        </w:rPr>
        <w:t xml:space="preserve"> </w:t>
      </w:r>
      <w:r w:rsidRPr="0025436D">
        <w:t>i</w:t>
      </w:r>
      <w:r w:rsidRPr="0025436D">
        <w:rPr>
          <w:spacing w:val="46"/>
        </w:rPr>
        <w:t xml:space="preserve"> </w:t>
      </w:r>
      <w:r w:rsidRPr="0025436D">
        <w:t>wykonuje</w:t>
      </w:r>
      <w:r w:rsidRPr="0025436D">
        <w:rPr>
          <w:spacing w:val="1"/>
        </w:rPr>
        <w:t xml:space="preserve"> </w:t>
      </w:r>
      <w:r w:rsidRPr="0025436D">
        <w:t>bieżącą</w:t>
      </w:r>
      <w:r w:rsidRPr="0025436D">
        <w:rPr>
          <w:spacing w:val="46"/>
        </w:rPr>
        <w:t xml:space="preserve"> </w:t>
      </w:r>
      <w:r w:rsidRPr="0025436D">
        <w:t>kontrolę</w:t>
      </w:r>
      <w:r w:rsidRPr="0025436D">
        <w:rPr>
          <w:spacing w:val="4"/>
        </w:rPr>
        <w:t xml:space="preserve"> </w:t>
      </w:r>
      <w:r w:rsidRPr="0025436D">
        <w:t>jakości</w:t>
      </w:r>
      <w:r w:rsidRPr="0025436D">
        <w:rPr>
          <w:spacing w:val="48"/>
        </w:rPr>
        <w:t xml:space="preserve"> </w:t>
      </w:r>
      <w:r w:rsidRPr="0025436D">
        <w:t>i</w:t>
      </w:r>
      <w:r w:rsidRPr="0025436D">
        <w:rPr>
          <w:spacing w:val="48"/>
        </w:rPr>
        <w:t xml:space="preserve"> </w:t>
      </w:r>
      <w:r w:rsidRPr="0025436D">
        <w:t>ilości</w:t>
      </w:r>
      <w:r w:rsidRPr="0025436D">
        <w:rPr>
          <w:spacing w:val="47"/>
        </w:rPr>
        <w:t xml:space="preserve"> </w:t>
      </w:r>
      <w:r w:rsidRPr="0025436D">
        <w:t>wykonanych</w:t>
      </w:r>
      <w:r w:rsidRPr="0025436D">
        <w:rPr>
          <w:spacing w:val="2"/>
        </w:rPr>
        <w:t xml:space="preserve"> </w:t>
      </w:r>
      <w:r w:rsidRPr="0025436D">
        <w:t>robot,</w:t>
      </w:r>
      <w:r w:rsidRPr="0025436D">
        <w:rPr>
          <w:spacing w:val="3"/>
        </w:rPr>
        <w:t xml:space="preserve"> </w:t>
      </w:r>
      <w:r w:rsidRPr="0025436D">
        <w:t>bierze</w:t>
      </w:r>
      <w:r w:rsidRPr="0025436D">
        <w:rPr>
          <w:spacing w:val="2"/>
        </w:rPr>
        <w:t xml:space="preserve"> </w:t>
      </w:r>
      <w:r w:rsidRPr="0025436D">
        <w:t>udział</w:t>
      </w:r>
      <w:r w:rsidRPr="0025436D">
        <w:rPr>
          <w:spacing w:val="49"/>
        </w:rPr>
        <w:t xml:space="preserve"> </w:t>
      </w:r>
      <w:r w:rsidRPr="0025436D">
        <w:t>w</w:t>
      </w:r>
      <w:r w:rsidRPr="0025436D">
        <w:rPr>
          <w:spacing w:val="49"/>
        </w:rPr>
        <w:t xml:space="preserve"> </w:t>
      </w:r>
      <w:r w:rsidRPr="0025436D">
        <w:t>sprawdzianach</w:t>
      </w:r>
      <w:r w:rsidRPr="0025436D">
        <w:rPr>
          <w:spacing w:val="1"/>
        </w:rPr>
        <w:t xml:space="preserve"> </w:t>
      </w:r>
      <w:r w:rsidRPr="0025436D">
        <w:t>i odbiorach</w:t>
      </w:r>
      <w:r w:rsidRPr="0025436D">
        <w:rPr>
          <w:spacing w:val="38"/>
        </w:rPr>
        <w:t xml:space="preserve"> </w:t>
      </w:r>
      <w:r w:rsidRPr="0025436D">
        <w:t>robót</w:t>
      </w:r>
      <w:r w:rsidRPr="0025436D">
        <w:rPr>
          <w:spacing w:val="39"/>
        </w:rPr>
        <w:t xml:space="preserve"> </w:t>
      </w:r>
      <w:r w:rsidRPr="0025436D">
        <w:t>zakrywanych</w:t>
      </w:r>
      <w:r w:rsidRPr="0025436D">
        <w:rPr>
          <w:spacing w:val="38"/>
        </w:rPr>
        <w:t xml:space="preserve"> </w:t>
      </w:r>
      <w:r w:rsidRPr="0025436D">
        <w:t>i</w:t>
      </w:r>
      <w:r w:rsidRPr="0025436D">
        <w:rPr>
          <w:spacing w:val="36"/>
        </w:rPr>
        <w:t xml:space="preserve"> </w:t>
      </w:r>
      <w:r w:rsidRPr="0025436D">
        <w:t>zanikających,</w:t>
      </w:r>
      <w:r w:rsidRPr="0025436D">
        <w:rPr>
          <w:spacing w:val="35"/>
        </w:rPr>
        <w:t xml:space="preserve"> </w:t>
      </w:r>
      <w:r w:rsidRPr="0025436D">
        <w:t>badaniu</w:t>
      </w:r>
      <w:r w:rsidRPr="0025436D">
        <w:rPr>
          <w:spacing w:val="37"/>
        </w:rPr>
        <w:t xml:space="preserve"> </w:t>
      </w:r>
      <w:r w:rsidRPr="0025436D">
        <w:t>i</w:t>
      </w:r>
      <w:r w:rsidRPr="0025436D">
        <w:rPr>
          <w:spacing w:val="39"/>
        </w:rPr>
        <w:t xml:space="preserve"> </w:t>
      </w:r>
      <w:r w:rsidRPr="0025436D">
        <w:t>odbiorze</w:t>
      </w:r>
      <w:r w:rsidRPr="0025436D">
        <w:rPr>
          <w:spacing w:val="41"/>
        </w:rPr>
        <w:t xml:space="preserve"> </w:t>
      </w:r>
      <w:r w:rsidRPr="0025436D">
        <w:t>instalacji</w:t>
      </w:r>
      <w:r w:rsidRPr="0025436D">
        <w:rPr>
          <w:spacing w:val="37"/>
        </w:rPr>
        <w:t xml:space="preserve"> </w:t>
      </w:r>
      <w:r w:rsidRPr="0025436D">
        <w:t>oraz</w:t>
      </w:r>
      <w:r w:rsidRPr="0025436D">
        <w:rPr>
          <w:spacing w:val="40"/>
        </w:rPr>
        <w:t xml:space="preserve"> </w:t>
      </w:r>
      <w:r w:rsidRPr="0025436D">
        <w:t>urządzeń</w:t>
      </w:r>
      <w:r w:rsidRPr="0025436D">
        <w:rPr>
          <w:spacing w:val="43"/>
        </w:rPr>
        <w:t xml:space="preserve"> </w:t>
      </w:r>
      <w:r w:rsidRPr="0025436D">
        <w:t>technicznych,</w:t>
      </w:r>
      <w:r w:rsidRPr="0025436D">
        <w:rPr>
          <w:spacing w:val="43"/>
        </w:rPr>
        <w:t xml:space="preserve"> </w:t>
      </w:r>
      <w:r w:rsidRPr="0025436D">
        <w:t>jak również</w:t>
      </w:r>
      <w:r w:rsidRPr="0025436D">
        <w:rPr>
          <w:spacing w:val="35"/>
        </w:rPr>
        <w:t xml:space="preserve"> </w:t>
      </w:r>
      <w:r w:rsidRPr="0025436D">
        <w:t>przy</w:t>
      </w:r>
      <w:r w:rsidRPr="0025436D">
        <w:rPr>
          <w:spacing w:val="33"/>
        </w:rPr>
        <w:t xml:space="preserve"> </w:t>
      </w:r>
      <w:r w:rsidRPr="0025436D">
        <w:t>odbiorze</w:t>
      </w:r>
      <w:r w:rsidRPr="0025436D">
        <w:rPr>
          <w:spacing w:val="34"/>
        </w:rPr>
        <w:t xml:space="preserve"> </w:t>
      </w:r>
      <w:r w:rsidRPr="0025436D">
        <w:t>gotowego</w:t>
      </w:r>
      <w:r w:rsidRPr="0025436D">
        <w:rPr>
          <w:spacing w:val="33"/>
        </w:rPr>
        <w:t xml:space="preserve"> </w:t>
      </w:r>
      <w:r w:rsidRPr="0025436D">
        <w:t>obiektu.</w:t>
      </w:r>
    </w:p>
    <w:p w14:paraId="6AE218AA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instrukcji technicznej</w:t>
      </w:r>
      <w:r w:rsidRPr="0025436D">
        <w:rPr>
          <w:spacing w:val="2"/>
        </w:rPr>
        <w:t xml:space="preserve"> </w:t>
      </w:r>
      <w:r w:rsidRPr="0025436D">
        <w:t>obsługi</w:t>
      </w:r>
      <w:r w:rsidRPr="0025436D">
        <w:rPr>
          <w:spacing w:val="49"/>
        </w:rPr>
        <w:t xml:space="preserve"> </w:t>
      </w:r>
      <w:r w:rsidRPr="0025436D">
        <w:t>(eksploatacji)</w:t>
      </w:r>
      <w:r w:rsidRPr="0025436D">
        <w:rPr>
          <w:spacing w:val="49"/>
        </w:rPr>
        <w:t xml:space="preserve"> </w:t>
      </w:r>
      <w:r w:rsidRPr="0025436D">
        <w:t>-</w:t>
      </w:r>
      <w:r w:rsidRPr="0025436D">
        <w:rPr>
          <w:spacing w:val="19"/>
        </w:rPr>
        <w:t xml:space="preserve"> </w:t>
      </w:r>
      <w:r w:rsidRPr="0025436D">
        <w:t>opracowana</w:t>
      </w:r>
      <w:r w:rsidRPr="0025436D">
        <w:rPr>
          <w:spacing w:val="2"/>
        </w:rPr>
        <w:t xml:space="preserve"> </w:t>
      </w:r>
      <w:r w:rsidRPr="0025436D">
        <w:t>przez</w:t>
      </w:r>
      <w:r w:rsidRPr="0025436D">
        <w:rPr>
          <w:spacing w:val="5"/>
        </w:rPr>
        <w:t xml:space="preserve"> </w:t>
      </w:r>
      <w:r w:rsidRPr="0025436D">
        <w:t>projektanta</w:t>
      </w:r>
      <w:r w:rsidRPr="0025436D">
        <w:rPr>
          <w:spacing w:val="4"/>
        </w:rPr>
        <w:t xml:space="preserve"> </w:t>
      </w:r>
      <w:r w:rsidRPr="0025436D">
        <w:t>lub</w:t>
      </w:r>
      <w:r w:rsidRPr="0025436D">
        <w:rPr>
          <w:spacing w:val="2"/>
        </w:rPr>
        <w:t xml:space="preserve"> </w:t>
      </w:r>
      <w:r w:rsidRPr="0025436D">
        <w:t>dostawcę</w:t>
      </w:r>
      <w:r w:rsidRPr="0025436D">
        <w:rPr>
          <w:spacing w:val="1"/>
        </w:rPr>
        <w:t xml:space="preserve"> </w:t>
      </w:r>
      <w:r w:rsidRPr="0025436D">
        <w:t>urządzeń technicznych</w:t>
      </w:r>
      <w:r w:rsidRPr="0025436D">
        <w:rPr>
          <w:spacing w:val="34"/>
        </w:rPr>
        <w:t xml:space="preserve"> </w:t>
      </w:r>
      <w:r w:rsidRPr="0025436D">
        <w:t>i</w:t>
      </w:r>
      <w:r w:rsidRPr="0025436D">
        <w:rPr>
          <w:spacing w:val="30"/>
        </w:rPr>
        <w:t xml:space="preserve"> </w:t>
      </w:r>
      <w:r w:rsidRPr="0025436D">
        <w:t>maszyn,</w:t>
      </w:r>
      <w:r w:rsidRPr="0025436D">
        <w:rPr>
          <w:spacing w:val="31"/>
        </w:rPr>
        <w:t xml:space="preserve"> </w:t>
      </w:r>
      <w:r w:rsidRPr="0025436D">
        <w:t>określająca</w:t>
      </w:r>
      <w:r w:rsidRPr="0025436D">
        <w:rPr>
          <w:spacing w:val="29"/>
        </w:rPr>
        <w:t xml:space="preserve"> </w:t>
      </w:r>
      <w:r w:rsidRPr="0025436D">
        <w:t>rodzaje</w:t>
      </w:r>
      <w:r w:rsidRPr="0025436D">
        <w:rPr>
          <w:spacing w:val="31"/>
        </w:rPr>
        <w:t xml:space="preserve"> </w:t>
      </w:r>
      <w:r w:rsidRPr="0025436D">
        <w:t>i</w:t>
      </w:r>
      <w:r w:rsidRPr="0025436D">
        <w:rPr>
          <w:spacing w:val="30"/>
        </w:rPr>
        <w:t xml:space="preserve"> </w:t>
      </w:r>
      <w:r w:rsidRPr="0025436D">
        <w:t>kolejność</w:t>
      </w:r>
      <w:r w:rsidRPr="0025436D">
        <w:rPr>
          <w:spacing w:val="33"/>
        </w:rPr>
        <w:t xml:space="preserve"> </w:t>
      </w:r>
      <w:r w:rsidRPr="0025436D">
        <w:t>lub</w:t>
      </w:r>
      <w:r w:rsidRPr="0025436D">
        <w:rPr>
          <w:spacing w:val="34"/>
        </w:rPr>
        <w:t xml:space="preserve"> </w:t>
      </w:r>
      <w:r w:rsidRPr="0025436D">
        <w:t>współzależność</w:t>
      </w:r>
      <w:r w:rsidRPr="0025436D">
        <w:rPr>
          <w:spacing w:val="37"/>
        </w:rPr>
        <w:t xml:space="preserve"> </w:t>
      </w:r>
      <w:r w:rsidRPr="0025436D">
        <w:t>czynności</w:t>
      </w:r>
      <w:r w:rsidRPr="0025436D">
        <w:rPr>
          <w:spacing w:val="35"/>
        </w:rPr>
        <w:t xml:space="preserve"> </w:t>
      </w:r>
      <w:r w:rsidRPr="0025436D">
        <w:t>obsługi,</w:t>
      </w:r>
      <w:r w:rsidRPr="0025436D">
        <w:rPr>
          <w:spacing w:val="33"/>
        </w:rPr>
        <w:t xml:space="preserve"> </w:t>
      </w:r>
      <w:r w:rsidRPr="0025436D">
        <w:t>przeglądów</w:t>
      </w:r>
      <w:r w:rsidRPr="0025436D">
        <w:rPr>
          <w:spacing w:val="35"/>
        </w:rPr>
        <w:t xml:space="preserve"> </w:t>
      </w:r>
      <w:r w:rsidRPr="0025436D">
        <w:t>i zabiegów</w:t>
      </w:r>
      <w:r w:rsidRPr="0025436D">
        <w:rPr>
          <w:spacing w:val="43"/>
        </w:rPr>
        <w:t xml:space="preserve"> </w:t>
      </w:r>
      <w:r w:rsidRPr="0025436D">
        <w:t>konserwacyjnych,</w:t>
      </w:r>
      <w:r w:rsidRPr="0025436D">
        <w:rPr>
          <w:spacing w:val="44"/>
        </w:rPr>
        <w:t xml:space="preserve"> </w:t>
      </w:r>
      <w:r w:rsidRPr="0025436D">
        <w:t>warunkujących</w:t>
      </w:r>
      <w:r w:rsidRPr="0025436D">
        <w:rPr>
          <w:spacing w:val="43"/>
        </w:rPr>
        <w:t xml:space="preserve"> </w:t>
      </w:r>
      <w:r w:rsidRPr="0025436D">
        <w:t>ich</w:t>
      </w:r>
      <w:r w:rsidRPr="0025436D">
        <w:rPr>
          <w:spacing w:val="42"/>
        </w:rPr>
        <w:t xml:space="preserve"> </w:t>
      </w:r>
      <w:r w:rsidRPr="0025436D">
        <w:t>efektywne</w:t>
      </w:r>
      <w:r w:rsidRPr="0025436D">
        <w:rPr>
          <w:spacing w:val="47"/>
        </w:rPr>
        <w:t xml:space="preserve"> </w:t>
      </w:r>
      <w:r w:rsidRPr="0025436D">
        <w:t>i</w:t>
      </w:r>
      <w:r w:rsidRPr="0025436D">
        <w:rPr>
          <w:spacing w:val="41"/>
        </w:rPr>
        <w:t xml:space="preserve"> </w:t>
      </w:r>
      <w:r w:rsidRPr="0025436D">
        <w:t>bezpieczne użytkowanie.</w:t>
      </w:r>
      <w:r w:rsidRPr="0025436D">
        <w:rPr>
          <w:spacing w:val="48"/>
        </w:rPr>
        <w:t xml:space="preserve"> </w:t>
      </w:r>
      <w:r w:rsidRPr="0025436D">
        <w:t>Instrukcja</w:t>
      </w:r>
      <w:r w:rsidRPr="0025436D">
        <w:rPr>
          <w:spacing w:val="47"/>
        </w:rPr>
        <w:t xml:space="preserve"> </w:t>
      </w:r>
      <w:r w:rsidRPr="0025436D">
        <w:t>techniczna obsługi</w:t>
      </w:r>
      <w:r w:rsidRPr="0025436D">
        <w:rPr>
          <w:spacing w:val="9"/>
        </w:rPr>
        <w:t xml:space="preserve"> </w:t>
      </w:r>
      <w:r w:rsidRPr="0025436D">
        <w:t>(eksploatacji)</w:t>
      </w:r>
      <w:r w:rsidRPr="0025436D">
        <w:rPr>
          <w:spacing w:val="10"/>
        </w:rPr>
        <w:t xml:space="preserve"> </w:t>
      </w:r>
      <w:r w:rsidRPr="0025436D">
        <w:t>jest</w:t>
      </w:r>
      <w:r w:rsidRPr="0025436D">
        <w:rPr>
          <w:spacing w:val="10"/>
        </w:rPr>
        <w:t xml:space="preserve"> </w:t>
      </w:r>
      <w:r w:rsidRPr="0025436D">
        <w:t>również</w:t>
      </w:r>
      <w:r w:rsidRPr="0025436D">
        <w:rPr>
          <w:spacing w:val="13"/>
        </w:rPr>
        <w:t xml:space="preserve"> </w:t>
      </w:r>
      <w:r w:rsidRPr="0025436D">
        <w:t>składnikiem</w:t>
      </w:r>
      <w:r w:rsidRPr="0025436D">
        <w:rPr>
          <w:spacing w:val="9"/>
        </w:rPr>
        <w:t xml:space="preserve"> </w:t>
      </w:r>
      <w:r w:rsidRPr="0025436D">
        <w:t>dokumentacji</w:t>
      </w:r>
      <w:r w:rsidRPr="0025436D">
        <w:rPr>
          <w:spacing w:val="11"/>
        </w:rPr>
        <w:t xml:space="preserve"> </w:t>
      </w:r>
      <w:r w:rsidRPr="0025436D">
        <w:t>powykonawczej</w:t>
      </w:r>
      <w:r w:rsidRPr="0025436D">
        <w:rPr>
          <w:spacing w:val="13"/>
        </w:rPr>
        <w:t xml:space="preserve"> </w:t>
      </w:r>
      <w:r w:rsidRPr="0025436D">
        <w:t>obiektu</w:t>
      </w:r>
      <w:r w:rsidRPr="0025436D">
        <w:rPr>
          <w:spacing w:val="14"/>
        </w:rPr>
        <w:t xml:space="preserve"> </w:t>
      </w:r>
      <w:r w:rsidRPr="0025436D">
        <w:t>budowlanego.</w:t>
      </w:r>
    </w:p>
    <w:p w14:paraId="7ED913C3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istotnych</w:t>
      </w:r>
      <w:r w:rsidRPr="0025436D">
        <w:rPr>
          <w:spacing w:val="1"/>
        </w:rPr>
        <w:t xml:space="preserve"> </w:t>
      </w:r>
      <w:r w:rsidRPr="0025436D">
        <w:t>wymaganiach</w:t>
      </w:r>
      <w:r w:rsidRPr="0025436D">
        <w:rPr>
          <w:spacing w:val="-4"/>
        </w:rPr>
        <w:t xml:space="preserve"> </w:t>
      </w:r>
      <w:r w:rsidRPr="0025436D">
        <w:t>-</w:t>
      </w:r>
      <w:r w:rsidRPr="0025436D">
        <w:rPr>
          <w:spacing w:val="-17"/>
        </w:rPr>
        <w:t xml:space="preserve"> </w:t>
      </w:r>
      <w:r w:rsidRPr="0025436D">
        <w:t>oznaczają</w:t>
      </w:r>
      <w:r w:rsidRPr="0025436D">
        <w:rPr>
          <w:spacing w:val="-2"/>
        </w:rPr>
        <w:t xml:space="preserve"> </w:t>
      </w:r>
      <w:r w:rsidRPr="0025436D">
        <w:t>wymagania</w:t>
      </w:r>
      <w:r w:rsidRPr="0025436D">
        <w:rPr>
          <w:spacing w:val="-3"/>
        </w:rPr>
        <w:t xml:space="preserve"> </w:t>
      </w:r>
      <w:r w:rsidRPr="0025436D">
        <w:t>dotyczące</w:t>
      </w:r>
      <w:r w:rsidRPr="0025436D">
        <w:rPr>
          <w:spacing w:val="-2"/>
        </w:rPr>
        <w:t xml:space="preserve"> </w:t>
      </w:r>
      <w:r w:rsidRPr="0025436D">
        <w:t>bezpieczeństwa,</w:t>
      </w:r>
      <w:r w:rsidRPr="0025436D">
        <w:rPr>
          <w:spacing w:val="7"/>
        </w:rPr>
        <w:t xml:space="preserve"> </w:t>
      </w:r>
      <w:r w:rsidRPr="0025436D">
        <w:t>zdrowia</w:t>
      </w:r>
      <w:r w:rsidRPr="0025436D">
        <w:rPr>
          <w:spacing w:val="1"/>
        </w:rPr>
        <w:t xml:space="preserve"> </w:t>
      </w:r>
      <w:r w:rsidRPr="0025436D">
        <w:t>i</w:t>
      </w:r>
      <w:r w:rsidRPr="0025436D">
        <w:rPr>
          <w:spacing w:val="1"/>
        </w:rPr>
        <w:t xml:space="preserve"> </w:t>
      </w:r>
      <w:r w:rsidRPr="0025436D">
        <w:t>pewnych</w:t>
      </w:r>
      <w:r w:rsidRPr="0025436D">
        <w:rPr>
          <w:spacing w:val="4"/>
        </w:rPr>
        <w:t xml:space="preserve"> </w:t>
      </w:r>
      <w:r w:rsidRPr="0025436D">
        <w:t>innych</w:t>
      </w:r>
      <w:r w:rsidRPr="0025436D">
        <w:rPr>
          <w:spacing w:val="3"/>
        </w:rPr>
        <w:t xml:space="preserve"> </w:t>
      </w:r>
      <w:r w:rsidRPr="0025436D">
        <w:t>aspektów interesu</w:t>
      </w:r>
      <w:r w:rsidRPr="0025436D">
        <w:rPr>
          <w:spacing w:val="6"/>
        </w:rPr>
        <w:t xml:space="preserve"> </w:t>
      </w:r>
      <w:r w:rsidRPr="0025436D">
        <w:t>wspólnego,</w:t>
      </w:r>
      <w:r w:rsidRPr="0025436D">
        <w:rPr>
          <w:spacing w:val="5"/>
        </w:rPr>
        <w:t xml:space="preserve"> </w:t>
      </w:r>
      <w:r w:rsidRPr="0025436D">
        <w:t>jakie</w:t>
      </w:r>
      <w:r w:rsidRPr="0025436D">
        <w:rPr>
          <w:spacing w:val="1"/>
        </w:rPr>
        <w:t xml:space="preserve"> </w:t>
      </w:r>
      <w:r w:rsidRPr="0025436D">
        <w:t>maja</w:t>
      </w:r>
      <w:r w:rsidRPr="0025436D">
        <w:rPr>
          <w:spacing w:val="-1"/>
        </w:rPr>
        <w:t xml:space="preserve"> </w:t>
      </w:r>
      <w:r w:rsidRPr="0025436D">
        <w:t>spełniać</w:t>
      </w:r>
      <w:r w:rsidRPr="0025436D">
        <w:rPr>
          <w:spacing w:val="2"/>
        </w:rPr>
        <w:t xml:space="preserve"> </w:t>
      </w:r>
      <w:r w:rsidRPr="0025436D">
        <w:t>roboty</w:t>
      </w:r>
      <w:r w:rsidRPr="0025436D">
        <w:rPr>
          <w:spacing w:val="6"/>
        </w:rPr>
        <w:t xml:space="preserve"> </w:t>
      </w:r>
      <w:r w:rsidRPr="0025436D">
        <w:t>budowlane.</w:t>
      </w:r>
    </w:p>
    <w:p w14:paraId="68D81028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lastRenderedPageBreak/>
        <w:t>normach</w:t>
      </w:r>
      <w:r w:rsidRPr="0025436D">
        <w:rPr>
          <w:spacing w:val="20"/>
        </w:rPr>
        <w:t xml:space="preserve"> </w:t>
      </w:r>
      <w:r w:rsidRPr="0025436D">
        <w:t>europejskich</w:t>
      </w:r>
      <w:r w:rsidRPr="0025436D">
        <w:rPr>
          <w:spacing w:val="25"/>
        </w:rPr>
        <w:t xml:space="preserve"> </w:t>
      </w:r>
      <w:r w:rsidRPr="0025436D">
        <w:t>-</w:t>
      </w:r>
      <w:r w:rsidRPr="0025436D">
        <w:rPr>
          <w:spacing w:val="54"/>
        </w:rPr>
        <w:t xml:space="preserve"> </w:t>
      </w:r>
      <w:r w:rsidRPr="0025436D">
        <w:t>oznaczają</w:t>
      </w:r>
      <w:r w:rsidRPr="0025436D">
        <w:rPr>
          <w:spacing w:val="18"/>
        </w:rPr>
        <w:t xml:space="preserve"> </w:t>
      </w:r>
      <w:r w:rsidRPr="0025436D">
        <w:t>normy</w:t>
      </w:r>
      <w:r w:rsidRPr="0025436D">
        <w:rPr>
          <w:spacing w:val="21"/>
        </w:rPr>
        <w:t xml:space="preserve"> </w:t>
      </w:r>
      <w:r w:rsidRPr="0025436D">
        <w:t>przyjęte</w:t>
      </w:r>
      <w:r w:rsidRPr="0025436D">
        <w:rPr>
          <w:spacing w:val="23"/>
        </w:rPr>
        <w:t xml:space="preserve"> </w:t>
      </w:r>
      <w:r w:rsidRPr="0025436D">
        <w:t>przez</w:t>
      </w:r>
      <w:r w:rsidRPr="0025436D">
        <w:rPr>
          <w:spacing w:val="23"/>
        </w:rPr>
        <w:t xml:space="preserve"> </w:t>
      </w:r>
      <w:r w:rsidRPr="0025436D">
        <w:t>Europejski</w:t>
      </w:r>
      <w:r w:rsidRPr="0025436D">
        <w:rPr>
          <w:spacing w:val="25"/>
        </w:rPr>
        <w:t xml:space="preserve"> </w:t>
      </w:r>
      <w:r w:rsidRPr="0025436D">
        <w:t>Komitet</w:t>
      </w:r>
      <w:r w:rsidRPr="0025436D">
        <w:rPr>
          <w:spacing w:val="21"/>
        </w:rPr>
        <w:t xml:space="preserve"> </w:t>
      </w:r>
      <w:r w:rsidRPr="0025436D">
        <w:t>Standaryzacji</w:t>
      </w:r>
      <w:r w:rsidRPr="0025436D">
        <w:rPr>
          <w:spacing w:val="16"/>
        </w:rPr>
        <w:t xml:space="preserve"> </w:t>
      </w:r>
      <w:r w:rsidRPr="0025436D">
        <w:t>(CEN)</w:t>
      </w:r>
      <w:r w:rsidRPr="0025436D">
        <w:rPr>
          <w:spacing w:val="25"/>
        </w:rPr>
        <w:t xml:space="preserve"> </w:t>
      </w:r>
      <w:r w:rsidRPr="0025436D">
        <w:t>oraz Europejski</w:t>
      </w:r>
      <w:r w:rsidRPr="0025436D">
        <w:rPr>
          <w:spacing w:val="31"/>
        </w:rPr>
        <w:t xml:space="preserve"> </w:t>
      </w:r>
      <w:r w:rsidRPr="0025436D">
        <w:t>Komitet</w:t>
      </w:r>
      <w:r w:rsidRPr="0025436D">
        <w:rPr>
          <w:spacing w:val="27"/>
        </w:rPr>
        <w:t xml:space="preserve"> </w:t>
      </w:r>
      <w:r w:rsidRPr="0025436D">
        <w:t>Standaryzacji</w:t>
      </w:r>
      <w:r w:rsidRPr="0025436D">
        <w:rPr>
          <w:spacing w:val="24"/>
        </w:rPr>
        <w:t xml:space="preserve"> </w:t>
      </w:r>
      <w:r w:rsidRPr="0025436D">
        <w:t>elektrotechnicznej</w:t>
      </w:r>
      <w:r w:rsidRPr="0025436D">
        <w:rPr>
          <w:spacing w:val="34"/>
        </w:rPr>
        <w:t xml:space="preserve"> </w:t>
      </w:r>
      <w:r w:rsidRPr="0025436D">
        <w:t>(CENELEC)</w:t>
      </w:r>
      <w:r w:rsidRPr="0025436D">
        <w:rPr>
          <w:spacing w:val="36"/>
        </w:rPr>
        <w:t xml:space="preserve"> </w:t>
      </w:r>
      <w:r w:rsidRPr="0025436D">
        <w:t>jako</w:t>
      </w:r>
      <w:r w:rsidRPr="0025436D">
        <w:rPr>
          <w:spacing w:val="28"/>
        </w:rPr>
        <w:t xml:space="preserve"> </w:t>
      </w:r>
      <w:r w:rsidRPr="0025436D">
        <w:t>"standardy</w:t>
      </w:r>
      <w:r w:rsidRPr="0025436D">
        <w:rPr>
          <w:spacing w:val="27"/>
        </w:rPr>
        <w:t xml:space="preserve"> </w:t>
      </w:r>
      <w:r w:rsidRPr="0025436D">
        <w:t>europejskie</w:t>
      </w:r>
      <w:r w:rsidRPr="0025436D">
        <w:rPr>
          <w:spacing w:val="34"/>
        </w:rPr>
        <w:t xml:space="preserve"> </w:t>
      </w:r>
      <w:r w:rsidRPr="0025436D">
        <w:t>(EN)"</w:t>
      </w:r>
      <w:r w:rsidRPr="0025436D">
        <w:rPr>
          <w:spacing w:val="30"/>
        </w:rPr>
        <w:t xml:space="preserve"> </w:t>
      </w:r>
      <w:r w:rsidRPr="0025436D">
        <w:t>lub "dokumenty</w:t>
      </w:r>
      <w:r w:rsidRPr="0025436D">
        <w:rPr>
          <w:spacing w:val="2"/>
        </w:rPr>
        <w:t xml:space="preserve"> </w:t>
      </w:r>
      <w:proofErr w:type="spellStart"/>
      <w:r w:rsidRPr="0025436D">
        <w:t>harmonizacyjne</w:t>
      </w:r>
      <w:proofErr w:type="spellEnd"/>
      <w:r w:rsidRPr="0025436D">
        <w:rPr>
          <w:spacing w:val="1"/>
        </w:rPr>
        <w:t xml:space="preserve"> </w:t>
      </w:r>
      <w:r w:rsidRPr="0025436D">
        <w:t>(HD)",</w:t>
      </w:r>
      <w:r w:rsidRPr="0025436D">
        <w:rPr>
          <w:spacing w:val="-1"/>
        </w:rPr>
        <w:t xml:space="preserve"> </w:t>
      </w:r>
      <w:r w:rsidRPr="0025436D">
        <w:t>zgodnie</w:t>
      </w:r>
      <w:r w:rsidRPr="0025436D">
        <w:rPr>
          <w:spacing w:val="1"/>
        </w:rPr>
        <w:t xml:space="preserve"> </w:t>
      </w:r>
      <w:r w:rsidRPr="0025436D">
        <w:t>z ogólnymi</w:t>
      </w:r>
      <w:r w:rsidRPr="0025436D">
        <w:rPr>
          <w:spacing w:val="-1"/>
        </w:rPr>
        <w:t xml:space="preserve"> </w:t>
      </w:r>
      <w:r w:rsidRPr="0025436D">
        <w:t>zasadami</w:t>
      </w:r>
      <w:r w:rsidRPr="0025436D">
        <w:rPr>
          <w:spacing w:val="-3"/>
        </w:rPr>
        <w:t xml:space="preserve"> </w:t>
      </w:r>
      <w:r w:rsidRPr="0025436D">
        <w:t>działania</w:t>
      </w:r>
      <w:r w:rsidRPr="0025436D">
        <w:rPr>
          <w:spacing w:val="-3"/>
        </w:rPr>
        <w:t xml:space="preserve"> </w:t>
      </w:r>
      <w:r w:rsidRPr="0025436D">
        <w:t>tych</w:t>
      </w:r>
      <w:r w:rsidRPr="0025436D">
        <w:rPr>
          <w:spacing w:val="-1"/>
        </w:rPr>
        <w:t xml:space="preserve"> </w:t>
      </w:r>
      <w:r w:rsidRPr="0025436D">
        <w:t>organizacji.</w:t>
      </w:r>
    </w:p>
    <w:p w14:paraId="43F0B329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Wspólnym</w:t>
      </w:r>
      <w:r w:rsidRPr="0025436D">
        <w:rPr>
          <w:spacing w:val="41"/>
        </w:rPr>
        <w:t xml:space="preserve"> </w:t>
      </w:r>
      <w:r w:rsidRPr="0025436D">
        <w:t>Słowniku</w:t>
      </w:r>
      <w:r w:rsidRPr="0025436D">
        <w:rPr>
          <w:spacing w:val="44"/>
        </w:rPr>
        <w:t xml:space="preserve"> </w:t>
      </w:r>
      <w:r w:rsidRPr="0025436D">
        <w:t>Zamówień</w:t>
      </w:r>
      <w:r w:rsidRPr="0025436D">
        <w:rPr>
          <w:spacing w:val="45"/>
        </w:rPr>
        <w:t xml:space="preserve"> </w:t>
      </w:r>
      <w:r w:rsidRPr="0025436D">
        <w:t>-</w:t>
      </w:r>
      <w:r w:rsidRPr="0025436D">
        <w:rPr>
          <w:spacing w:val="11"/>
        </w:rPr>
        <w:t xml:space="preserve"> </w:t>
      </w:r>
      <w:r w:rsidRPr="0025436D">
        <w:t>jest</w:t>
      </w:r>
      <w:r w:rsidRPr="0025436D">
        <w:rPr>
          <w:spacing w:val="43"/>
        </w:rPr>
        <w:t xml:space="preserve"> </w:t>
      </w:r>
      <w:r w:rsidRPr="0025436D">
        <w:t>systemem</w:t>
      </w:r>
      <w:r w:rsidRPr="0025436D">
        <w:rPr>
          <w:spacing w:val="45"/>
        </w:rPr>
        <w:t xml:space="preserve"> </w:t>
      </w:r>
      <w:r w:rsidRPr="0025436D">
        <w:t>klasyfikacji</w:t>
      </w:r>
      <w:r w:rsidRPr="0025436D">
        <w:rPr>
          <w:spacing w:val="39"/>
        </w:rPr>
        <w:t xml:space="preserve"> </w:t>
      </w:r>
      <w:r w:rsidRPr="0025436D">
        <w:t>produktów,</w:t>
      </w:r>
      <w:r w:rsidRPr="0025436D">
        <w:rPr>
          <w:spacing w:val="48"/>
        </w:rPr>
        <w:t xml:space="preserve"> </w:t>
      </w:r>
      <w:r w:rsidRPr="0025436D">
        <w:t>usług</w:t>
      </w:r>
      <w:r w:rsidRPr="0025436D">
        <w:rPr>
          <w:spacing w:val="44"/>
        </w:rPr>
        <w:t xml:space="preserve"> </w:t>
      </w:r>
      <w:r w:rsidRPr="0025436D">
        <w:t>i</w:t>
      </w:r>
      <w:r w:rsidRPr="0025436D">
        <w:rPr>
          <w:spacing w:val="41"/>
        </w:rPr>
        <w:t xml:space="preserve"> </w:t>
      </w:r>
      <w:r w:rsidRPr="0025436D">
        <w:t>robót</w:t>
      </w:r>
      <w:r w:rsidRPr="0025436D">
        <w:rPr>
          <w:spacing w:val="47"/>
        </w:rPr>
        <w:t xml:space="preserve"> </w:t>
      </w:r>
      <w:r w:rsidRPr="0025436D">
        <w:t>budowlanych, stworzonych</w:t>
      </w:r>
      <w:r w:rsidRPr="0025436D">
        <w:rPr>
          <w:spacing w:val="7"/>
        </w:rPr>
        <w:t xml:space="preserve"> </w:t>
      </w:r>
      <w:r w:rsidRPr="0025436D">
        <w:t>na</w:t>
      </w:r>
      <w:r w:rsidRPr="0025436D">
        <w:rPr>
          <w:spacing w:val="6"/>
        </w:rPr>
        <w:t xml:space="preserve"> </w:t>
      </w:r>
      <w:r w:rsidRPr="0025436D">
        <w:t>potrzeby</w:t>
      </w:r>
      <w:r w:rsidRPr="0025436D">
        <w:rPr>
          <w:spacing w:val="11"/>
        </w:rPr>
        <w:t xml:space="preserve"> </w:t>
      </w:r>
      <w:r w:rsidRPr="0025436D">
        <w:t>zamówień</w:t>
      </w:r>
      <w:r w:rsidRPr="0025436D">
        <w:rPr>
          <w:spacing w:val="8"/>
        </w:rPr>
        <w:t xml:space="preserve"> </w:t>
      </w:r>
      <w:r w:rsidRPr="0025436D">
        <w:t>publicznych.</w:t>
      </w:r>
      <w:r w:rsidRPr="0025436D">
        <w:rPr>
          <w:spacing w:val="9"/>
        </w:rPr>
        <w:t xml:space="preserve"> </w:t>
      </w:r>
      <w:r w:rsidRPr="0025436D">
        <w:t>Składa</w:t>
      </w:r>
      <w:r w:rsidRPr="0025436D">
        <w:rPr>
          <w:spacing w:val="3"/>
        </w:rPr>
        <w:t xml:space="preserve"> </w:t>
      </w:r>
      <w:r w:rsidRPr="0025436D">
        <w:t>się</w:t>
      </w:r>
      <w:r w:rsidRPr="0025436D">
        <w:rPr>
          <w:spacing w:val="6"/>
        </w:rPr>
        <w:t xml:space="preserve"> </w:t>
      </w:r>
      <w:r w:rsidRPr="0025436D">
        <w:t>ze</w:t>
      </w:r>
      <w:r w:rsidRPr="0025436D">
        <w:rPr>
          <w:spacing w:val="7"/>
        </w:rPr>
        <w:t xml:space="preserve"> </w:t>
      </w:r>
      <w:r w:rsidRPr="0025436D">
        <w:t>słownika</w:t>
      </w:r>
      <w:r w:rsidRPr="0025436D">
        <w:rPr>
          <w:spacing w:val="6"/>
        </w:rPr>
        <w:t xml:space="preserve"> </w:t>
      </w:r>
      <w:r w:rsidRPr="0025436D">
        <w:t>głównego</w:t>
      </w:r>
      <w:r w:rsidRPr="0025436D">
        <w:rPr>
          <w:spacing w:val="7"/>
        </w:rPr>
        <w:t xml:space="preserve"> </w:t>
      </w:r>
      <w:r w:rsidRPr="0025436D">
        <w:t>oraz</w:t>
      </w:r>
      <w:r w:rsidRPr="0025436D">
        <w:rPr>
          <w:spacing w:val="6"/>
        </w:rPr>
        <w:t xml:space="preserve"> </w:t>
      </w:r>
      <w:r w:rsidRPr="0025436D">
        <w:t>słownika uzupełniającego.</w:t>
      </w:r>
      <w:r w:rsidRPr="0025436D">
        <w:rPr>
          <w:spacing w:val="15"/>
        </w:rPr>
        <w:t xml:space="preserve"> </w:t>
      </w:r>
      <w:r w:rsidRPr="0025436D">
        <w:t>Obowiązuje</w:t>
      </w:r>
      <w:r w:rsidRPr="0025436D">
        <w:rPr>
          <w:spacing w:val="16"/>
        </w:rPr>
        <w:t xml:space="preserve"> </w:t>
      </w:r>
      <w:r w:rsidRPr="0025436D">
        <w:t>we</w:t>
      </w:r>
      <w:r w:rsidRPr="0025436D">
        <w:rPr>
          <w:spacing w:val="15"/>
        </w:rPr>
        <w:t xml:space="preserve"> </w:t>
      </w:r>
      <w:r w:rsidRPr="0025436D">
        <w:t>wszystkich</w:t>
      </w:r>
      <w:r w:rsidRPr="0025436D">
        <w:rPr>
          <w:spacing w:val="18"/>
        </w:rPr>
        <w:t xml:space="preserve"> </w:t>
      </w:r>
      <w:r w:rsidRPr="0025436D">
        <w:t>krajach</w:t>
      </w:r>
      <w:r w:rsidRPr="0025436D">
        <w:rPr>
          <w:spacing w:val="15"/>
        </w:rPr>
        <w:t xml:space="preserve"> </w:t>
      </w:r>
      <w:r w:rsidRPr="0025436D">
        <w:t>Unii</w:t>
      </w:r>
      <w:r w:rsidRPr="0025436D">
        <w:rPr>
          <w:spacing w:val="16"/>
        </w:rPr>
        <w:t xml:space="preserve"> </w:t>
      </w:r>
      <w:r w:rsidRPr="0025436D">
        <w:t>Europejskiej.</w:t>
      </w:r>
      <w:r w:rsidRPr="0025436D">
        <w:rPr>
          <w:spacing w:val="21"/>
        </w:rPr>
        <w:t xml:space="preserve"> </w:t>
      </w:r>
      <w:r w:rsidRPr="0025436D">
        <w:t>Zgodnie</w:t>
      </w:r>
      <w:r w:rsidRPr="0025436D">
        <w:rPr>
          <w:spacing w:val="16"/>
        </w:rPr>
        <w:t xml:space="preserve"> </w:t>
      </w:r>
      <w:r w:rsidRPr="0025436D">
        <w:t>z</w:t>
      </w:r>
      <w:r w:rsidRPr="0025436D">
        <w:rPr>
          <w:spacing w:val="16"/>
        </w:rPr>
        <w:t xml:space="preserve"> </w:t>
      </w:r>
      <w:r w:rsidRPr="0025436D">
        <w:t>postanowieniami rozporządzenia</w:t>
      </w:r>
      <w:r w:rsidRPr="0025436D">
        <w:rPr>
          <w:spacing w:val="39"/>
        </w:rPr>
        <w:t xml:space="preserve"> </w:t>
      </w:r>
      <w:r w:rsidRPr="0025436D">
        <w:rPr>
          <w:spacing w:val="-1"/>
        </w:rPr>
        <w:t>2151/2003</w:t>
      </w:r>
      <w:r w:rsidRPr="0025436D">
        <w:t>,</w:t>
      </w:r>
      <w:r w:rsidRPr="0025436D">
        <w:rPr>
          <w:spacing w:val="33"/>
        </w:rPr>
        <w:t xml:space="preserve"> </w:t>
      </w:r>
      <w:r w:rsidRPr="0025436D">
        <w:t>stosowanie</w:t>
      </w:r>
      <w:r w:rsidRPr="0025436D">
        <w:rPr>
          <w:spacing w:val="38"/>
        </w:rPr>
        <w:t xml:space="preserve"> </w:t>
      </w:r>
      <w:r w:rsidRPr="0025436D">
        <w:t>kodów</w:t>
      </w:r>
      <w:r w:rsidRPr="0025436D">
        <w:rPr>
          <w:spacing w:val="36"/>
        </w:rPr>
        <w:t xml:space="preserve"> </w:t>
      </w:r>
      <w:r w:rsidRPr="0025436D">
        <w:t>CPV</w:t>
      </w:r>
      <w:r w:rsidRPr="0025436D">
        <w:rPr>
          <w:spacing w:val="34"/>
        </w:rPr>
        <w:t xml:space="preserve"> </w:t>
      </w:r>
      <w:r w:rsidRPr="0025436D">
        <w:t>do</w:t>
      </w:r>
      <w:r w:rsidRPr="0025436D">
        <w:rPr>
          <w:spacing w:val="34"/>
        </w:rPr>
        <w:t xml:space="preserve"> </w:t>
      </w:r>
      <w:r w:rsidRPr="0025436D">
        <w:t>określania</w:t>
      </w:r>
      <w:r w:rsidRPr="0025436D">
        <w:rPr>
          <w:spacing w:val="34"/>
        </w:rPr>
        <w:t xml:space="preserve"> </w:t>
      </w:r>
      <w:r w:rsidRPr="0025436D">
        <w:t>przedmiotu</w:t>
      </w:r>
      <w:r w:rsidRPr="0025436D">
        <w:rPr>
          <w:spacing w:val="40"/>
        </w:rPr>
        <w:t xml:space="preserve"> </w:t>
      </w:r>
      <w:r w:rsidRPr="0025436D">
        <w:t>zamówienia</w:t>
      </w:r>
      <w:r w:rsidRPr="0025436D">
        <w:rPr>
          <w:spacing w:val="35"/>
        </w:rPr>
        <w:t xml:space="preserve"> </w:t>
      </w:r>
      <w:r w:rsidRPr="0025436D">
        <w:t>przez zamawiających z</w:t>
      </w:r>
      <w:r w:rsidRPr="0025436D">
        <w:rPr>
          <w:spacing w:val="4"/>
        </w:rPr>
        <w:t xml:space="preserve"> </w:t>
      </w:r>
      <w:r w:rsidRPr="0025436D">
        <w:t>ówczesnych</w:t>
      </w:r>
      <w:r w:rsidRPr="0025436D">
        <w:rPr>
          <w:spacing w:val="7"/>
        </w:rPr>
        <w:t xml:space="preserve"> </w:t>
      </w:r>
      <w:r w:rsidRPr="0025436D">
        <w:t>Państw</w:t>
      </w:r>
      <w:r w:rsidRPr="0025436D">
        <w:rPr>
          <w:spacing w:val="5"/>
        </w:rPr>
        <w:t xml:space="preserve"> </w:t>
      </w:r>
      <w:r w:rsidRPr="0025436D">
        <w:t>Członkowskich</w:t>
      </w:r>
      <w:r w:rsidRPr="0025436D">
        <w:rPr>
          <w:spacing w:val="10"/>
        </w:rPr>
        <w:t xml:space="preserve"> </w:t>
      </w:r>
      <w:r w:rsidRPr="0025436D">
        <w:t>UE</w:t>
      </w:r>
      <w:r w:rsidRPr="0025436D">
        <w:rPr>
          <w:spacing w:val="6"/>
        </w:rPr>
        <w:t xml:space="preserve"> </w:t>
      </w:r>
      <w:r w:rsidRPr="0025436D">
        <w:t>stało</w:t>
      </w:r>
      <w:r w:rsidRPr="0025436D">
        <w:rPr>
          <w:spacing w:val="4"/>
        </w:rPr>
        <w:t xml:space="preserve"> </w:t>
      </w:r>
      <w:r w:rsidRPr="0025436D">
        <w:t>się</w:t>
      </w:r>
      <w:r w:rsidRPr="0025436D">
        <w:rPr>
          <w:spacing w:val="4"/>
        </w:rPr>
        <w:t xml:space="preserve"> </w:t>
      </w:r>
      <w:r w:rsidRPr="0025436D">
        <w:t>obowiązkowe</w:t>
      </w:r>
      <w:r w:rsidRPr="0025436D">
        <w:rPr>
          <w:spacing w:val="9"/>
        </w:rPr>
        <w:t xml:space="preserve"> </w:t>
      </w:r>
      <w:r w:rsidRPr="0025436D">
        <w:t>z</w:t>
      </w:r>
      <w:r w:rsidRPr="0025436D">
        <w:rPr>
          <w:spacing w:val="5"/>
        </w:rPr>
        <w:t xml:space="preserve"> </w:t>
      </w:r>
      <w:r w:rsidRPr="0025436D">
        <w:t>dniem</w:t>
      </w:r>
      <w:r w:rsidRPr="0025436D">
        <w:rPr>
          <w:spacing w:val="4"/>
        </w:rPr>
        <w:t xml:space="preserve"> </w:t>
      </w:r>
      <w:r w:rsidRPr="0025436D">
        <w:rPr>
          <w:spacing w:val="-1"/>
        </w:rPr>
        <w:t>2</w:t>
      </w:r>
      <w:r w:rsidRPr="0025436D">
        <w:t>0</w:t>
      </w:r>
      <w:r w:rsidRPr="0025436D">
        <w:rPr>
          <w:spacing w:val="4"/>
        </w:rPr>
        <w:t xml:space="preserve"> </w:t>
      </w:r>
      <w:r w:rsidRPr="0025436D">
        <w:t>grudnia</w:t>
      </w:r>
      <w:r w:rsidRPr="0025436D">
        <w:rPr>
          <w:spacing w:val="4"/>
        </w:rPr>
        <w:t xml:space="preserve"> </w:t>
      </w:r>
      <w:r w:rsidRPr="0025436D">
        <w:rPr>
          <w:spacing w:val="-1"/>
        </w:rPr>
        <w:t>200</w:t>
      </w:r>
      <w:r w:rsidRPr="0025436D">
        <w:t>3</w:t>
      </w:r>
      <w:r w:rsidRPr="0025436D">
        <w:rPr>
          <w:spacing w:val="3"/>
        </w:rPr>
        <w:t xml:space="preserve"> </w:t>
      </w:r>
      <w:r w:rsidRPr="0025436D">
        <w:t>r.</w:t>
      </w:r>
    </w:p>
    <w:p w14:paraId="04160391" w14:textId="77777777" w:rsidR="00846590" w:rsidRPr="0025436D" w:rsidRDefault="00846590" w:rsidP="00D21ACD">
      <w:pPr>
        <w:pStyle w:val="Akapitzlist"/>
        <w:numPr>
          <w:ilvl w:val="0"/>
          <w:numId w:val="13"/>
        </w:numPr>
      </w:pPr>
      <w:r w:rsidRPr="0025436D">
        <w:t>Polskie</w:t>
      </w:r>
      <w:r w:rsidRPr="0025436D">
        <w:rPr>
          <w:spacing w:val="14"/>
        </w:rPr>
        <w:t xml:space="preserve"> </w:t>
      </w:r>
      <w:r w:rsidRPr="0025436D">
        <w:t>Prawo</w:t>
      </w:r>
      <w:r w:rsidRPr="0025436D">
        <w:rPr>
          <w:spacing w:val="14"/>
        </w:rPr>
        <w:t xml:space="preserve"> </w:t>
      </w:r>
      <w:r w:rsidRPr="0025436D">
        <w:t>zamówień</w:t>
      </w:r>
      <w:r w:rsidRPr="0025436D">
        <w:rPr>
          <w:spacing w:val="17"/>
        </w:rPr>
        <w:t xml:space="preserve"> </w:t>
      </w:r>
      <w:r w:rsidRPr="0025436D">
        <w:t>publicznych</w:t>
      </w:r>
      <w:r w:rsidRPr="0025436D">
        <w:rPr>
          <w:spacing w:val="19"/>
        </w:rPr>
        <w:t xml:space="preserve"> </w:t>
      </w:r>
      <w:r w:rsidRPr="0025436D">
        <w:t>przewidziało</w:t>
      </w:r>
      <w:r w:rsidRPr="0025436D">
        <w:rPr>
          <w:spacing w:val="19"/>
        </w:rPr>
        <w:t xml:space="preserve"> </w:t>
      </w:r>
      <w:r w:rsidRPr="0025436D">
        <w:t>obowiązek</w:t>
      </w:r>
      <w:r w:rsidRPr="0025436D">
        <w:rPr>
          <w:spacing w:val="20"/>
        </w:rPr>
        <w:t xml:space="preserve"> </w:t>
      </w:r>
      <w:r w:rsidRPr="0025436D">
        <w:t>stosowania</w:t>
      </w:r>
      <w:r w:rsidRPr="0025436D">
        <w:rPr>
          <w:spacing w:val="18"/>
        </w:rPr>
        <w:t xml:space="preserve"> </w:t>
      </w:r>
      <w:r w:rsidRPr="0025436D">
        <w:t>klasyfikacji</w:t>
      </w:r>
      <w:r w:rsidRPr="0025436D">
        <w:rPr>
          <w:spacing w:val="14"/>
        </w:rPr>
        <w:t xml:space="preserve"> </w:t>
      </w:r>
      <w:r w:rsidRPr="0025436D">
        <w:t>CPV</w:t>
      </w:r>
      <w:r w:rsidRPr="0025436D">
        <w:rPr>
          <w:spacing w:val="17"/>
        </w:rPr>
        <w:t xml:space="preserve"> </w:t>
      </w:r>
      <w:r w:rsidRPr="0025436D">
        <w:t>począwszy</w:t>
      </w:r>
      <w:r w:rsidRPr="0025436D">
        <w:rPr>
          <w:spacing w:val="18"/>
        </w:rPr>
        <w:t xml:space="preserve"> </w:t>
      </w:r>
      <w:r w:rsidRPr="0025436D">
        <w:t>od</w:t>
      </w:r>
      <w:r w:rsidRPr="0025436D">
        <w:rPr>
          <w:spacing w:val="17"/>
        </w:rPr>
        <w:t xml:space="preserve"> </w:t>
      </w:r>
      <w:r w:rsidRPr="0025436D">
        <w:t>dnia akcesji</w:t>
      </w:r>
      <w:r w:rsidRPr="0025436D">
        <w:rPr>
          <w:spacing w:val="4"/>
        </w:rPr>
        <w:t xml:space="preserve"> </w:t>
      </w:r>
      <w:r w:rsidRPr="0025436D">
        <w:t>Polski</w:t>
      </w:r>
      <w:r w:rsidRPr="0025436D">
        <w:rPr>
          <w:spacing w:val="6"/>
        </w:rPr>
        <w:t xml:space="preserve"> </w:t>
      </w:r>
      <w:r w:rsidRPr="0025436D">
        <w:t>do</w:t>
      </w:r>
      <w:r w:rsidRPr="0025436D">
        <w:rPr>
          <w:spacing w:val="6"/>
        </w:rPr>
        <w:t xml:space="preserve"> </w:t>
      </w:r>
      <w:r w:rsidRPr="0025436D">
        <w:t>UE,</w:t>
      </w:r>
      <w:r w:rsidRPr="0025436D">
        <w:rPr>
          <w:spacing w:val="6"/>
        </w:rPr>
        <w:t xml:space="preserve"> </w:t>
      </w:r>
      <w:r w:rsidRPr="0025436D">
        <w:t>tzn.</w:t>
      </w:r>
      <w:r w:rsidRPr="0025436D">
        <w:rPr>
          <w:spacing w:val="8"/>
        </w:rPr>
        <w:t xml:space="preserve"> </w:t>
      </w:r>
      <w:r w:rsidRPr="0025436D">
        <w:t>od</w:t>
      </w:r>
      <w:r w:rsidRPr="0025436D">
        <w:rPr>
          <w:spacing w:val="6"/>
        </w:rPr>
        <w:t xml:space="preserve"> </w:t>
      </w:r>
      <w:r w:rsidRPr="0025436D">
        <w:t>1</w:t>
      </w:r>
      <w:r w:rsidRPr="0025436D">
        <w:rPr>
          <w:spacing w:val="5"/>
        </w:rPr>
        <w:t xml:space="preserve"> </w:t>
      </w:r>
      <w:r w:rsidRPr="0025436D">
        <w:t>maja</w:t>
      </w:r>
      <w:r w:rsidRPr="0025436D">
        <w:rPr>
          <w:spacing w:val="4"/>
        </w:rPr>
        <w:t xml:space="preserve"> </w:t>
      </w:r>
      <w:r w:rsidRPr="0025436D">
        <w:rPr>
          <w:spacing w:val="-1"/>
        </w:rPr>
        <w:t>200</w:t>
      </w:r>
      <w:r w:rsidRPr="0025436D">
        <w:t>4</w:t>
      </w:r>
      <w:r w:rsidRPr="0025436D">
        <w:rPr>
          <w:spacing w:val="5"/>
        </w:rPr>
        <w:t xml:space="preserve"> </w:t>
      </w:r>
      <w:r w:rsidRPr="0025436D">
        <w:t>r. Wykonawca</w:t>
      </w:r>
      <w:r w:rsidRPr="0025436D">
        <w:rPr>
          <w:spacing w:val="26"/>
        </w:rPr>
        <w:t xml:space="preserve"> </w:t>
      </w:r>
      <w:r w:rsidRPr="0025436D">
        <w:t>robót</w:t>
      </w:r>
      <w:r w:rsidRPr="0025436D">
        <w:rPr>
          <w:spacing w:val="32"/>
        </w:rPr>
        <w:t xml:space="preserve"> </w:t>
      </w:r>
      <w:r w:rsidRPr="0025436D">
        <w:t>jest</w:t>
      </w:r>
      <w:r w:rsidRPr="0025436D">
        <w:rPr>
          <w:spacing w:val="30"/>
        </w:rPr>
        <w:t xml:space="preserve"> </w:t>
      </w:r>
      <w:r w:rsidRPr="0025436D">
        <w:t>odpowiedzialny</w:t>
      </w:r>
      <w:r w:rsidRPr="0025436D">
        <w:rPr>
          <w:spacing w:val="29"/>
        </w:rPr>
        <w:t xml:space="preserve"> </w:t>
      </w:r>
      <w:r w:rsidRPr="0025436D">
        <w:t>za</w:t>
      </w:r>
      <w:r w:rsidRPr="0025436D">
        <w:rPr>
          <w:spacing w:val="28"/>
        </w:rPr>
        <w:t xml:space="preserve"> </w:t>
      </w:r>
      <w:r w:rsidRPr="0025436D">
        <w:t>jakość</w:t>
      </w:r>
      <w:r w:rsidRPr="0025436D">
        <w:rPr>
          <w:spacing w:val="28"/>
        </w:rPr>
        <w:t xml:space="preserve"> </w:t>
      </w:r>
      <w:r w:rsidRPr="0025436D">
        <w:t>ich</w:t>
      </w:r>
      <w:r w:rsidRPr="0025436D">
        <w:rPr>
          <w:spacing w:val="27"/>
        </w:rPr>
        <w:t xml:space="preserve"> </w:t>
      </w:r>
      <w:r w:rsidRPr="0025436D">
        <w:t>wykonania</w:t>
      </w:r>
      <w:r w:rsidRPr="0025436D">
        <w:rPr>
          <w:spacing w:val="30"/>
        </w:rPr>
        <w:t xml:space="preserve"> </w:t>
      </w:r>
      <w:r w:rsidRPr="0025436D">
        <w:t>oraz</w:t>
      </w:r>
      <w:r w:rsidRPr="0025436D">
        <w:rPr>
          <w:spacing w:val="29"/>
        </w:rPr>
        <w:t xml:space="preserve"> </w:t>
      </w:r>
      <w:r w:rsidRPr="0025436D">
        <w:t>za</w:t>
      </w:r>
      <w:r w:rsidRPr="0025436D">
        <w:rPr>
          <w:spacing w:val="28"/>
        </w:rPr>
        <w:t xml:space="preserve"> </w:t>
      </w:r>
      <w:r w:rsidRPr="0025436D">
        <w:t>ich</w:t>
      </w:r>
      <w:r w:rsidRPr="0025436D">
        <w:rPr>
          <w:spacing w:val="27"/>
        </w:rPr>
        <w:t xml:space="preserve"> </w:t>
      </w:r>
      <w:r w:rsidRPr="0025436D">
        <w:t>zgodność</w:t>
      </w:r>
      <w:r w:rsidRPr="0025436D">
        <w:rPr>
          <w:spacing w:val="29"/>
        </w:rPr>
        <w:t xml:space="preserve"> </w:t>
      </w:r>
      <w:r w:rsidRPr="0025436D">
        <w:t>z</w:t>
      </w:r>
      <w:r w:rsidRPr="0025436D">
        <w:rPr>
          <w:spacing w:val="32"/>
        </w:rPr>
        <w:t xml:space="preserve"> </w:t>
      </w:r>
      <w:r w:rsidRPr="0025436D">
        <w:t>dokumentacją</w:t>
      </w:r>
      <w:r w:rsidRPr="0025436D">
        <w:rPr>
          <w:spacing w:val="32"/>
        </w:rPr>
        <w:t xml:space="preserve"> </w:t>
      </w:r>
      <w:r w:rsidRPr="0025436D">
        <w:t>projektową, ST</w:t>
      </w:r>
      <w:r w:rsidRPr="0025436D">
        <w:rPr>
          <w:spacing w:val="-8"/>
        </w:rPr>
        <w:t xml:space="preserve"> </w:t>
      </w:r>
      <w:r w:rsidRPr="0025436D">
        <w:t>i</w:t>
      </w:r>
      <w:r w:rsidRPr="0025436D">
        <w:rPr>
          <w:spacing w:val="-8"/>
        </w:rPr>
        <w:t xml:space="preserve"> </w:t>
      </w:r>
      <w:r w:rsidRPr="0025436D">
        <w:t>poleceniami</w:t>
      </w:r>
      <w:r w:rsidRPr="0025436D">
        <w:rPr>
          <w:spacing w:val="-6"/>
        </w:rPr>
        <w:t xml:space="preserve"> </w:t>
      </w:r>
      <w:r w:rsidRPr="0025436D">
        <w:t>Inspektora</w:t>
      </w:r>
      <w:r w:rsidRPr="0025436D">
        <w:rPr>
          <w:spacing w:val="-3"/>
        </w:rPr>
        <w:t xml:space="preserve"> </w:t>
      </w:r>
      <w:r w:rsidRPr="0025436D">
        <w:t>nadzoru.</w:t>
      </w:r>
    </w:p>
    <w:p w14:paraId="5B9372B8" w14:textId="77777777" w:rsidR="00846590" w:rsidRPr="0025436D" w:rsidRDefault="00846590" w:rsidP="00846590">
      <w:pPr>
        <w:pStyle w:val="Nagwek2"/>
        <w:jc w:val="left"/>
      </w:pPr>
      <w:r w:rsidRPr="0025436D">
        <w:t xml:space="preserve">Ogólne wymagania dotyczące robót  </w:t>
      </w:r>
    </w:p>
    <w:p w14:paraId="42A4DAA7" w14:textId="77777777" w:rsidR="00846590" w:rsidRPr="0025436D" w:rsidRDefault="00846590" w:rsidP="00846590">
      <w:r w:rsidRPr="0025436D">
        <w:t>Przekazanie</w:t>
      </w:r>
      <w:r w:rsidRPr="0025436D">
        <w:rPr>
          <w:spacing w:val="-3"/>
        </w:rPr>
        <w:t xml:space="preserve"> </w:t>
      </w:r>
      <w:r w:rsidRPr="0025436D">
        <w:t>terenu</w:t>
      </w:r>
      <w:r w:rsidRPr="0025436D">
        <w:rPr>
          <w:spacing w:val="1"/>
        </w:rPr>
        <w:t xml:space="preserve"> </w:t>
      </w:r>
      <w:r w:rsidRPr="0025436D">
        <w:t>budowy</w:t>
      </w:r>
    </w:p>
    <w:p w14:paraId="49652264" w14:textId="77777777" w:rsidR="00846590" w:rsidRPr="0025436D" w:rsidRDefault="00846590" w:rsidP="00846590">
      <w:r w:rsidRPr="0025436D">
        <w:t>Zamawiający,</w:t>
      </w:r>
      <w:r w:rsidRPr="0025436D">
        <w:rPr>
          <w:spacing w:val="24"/>
        </w:rPr>
        <w:t xml:space="preserve"> </w:t>
      </w:r>
      <w:r w:rsidRPr="0025436D">
        <w:t>w</w:t>
      </w:r>
      <w:r w:rsidRPr="0025436D">
        <w:rPr>
          <w:spacing w:val="29"/>
        </w:rPr>
        <w:t xml:space="preserve"> </w:t>
      </w:r>
      <w:r w:rsidRPr="0025436D">
        <w:t>terminie</w:t>
      </w:r>
      <w:r w:rsidRPr="0025436D">
        <w:rPr>
          <w:spacing w:val="33"/>
        </w:rPr>
        <w:t xml:space="preserve"> </w:t>
      </w:r>
      <w:r w:rsidRPr="0025436D">
        <w:t>określonym</w:t>
      </w:r>
      <w:r w:rsidRPr="0025436D">
        <w:rPr>
          <w:spacing w:val="35"/>
        </w:rPr>
        <w:t xml:space="preserve"> </w:t>
      </w:r>
      <w:r w:rsidRPr="0025436D">
        <w:t>w</w:t>
      </w:r>
      <w:r w:rsidRPr="0025436D">
        <w:rPr>
          <w:spacing w:val="33"/>
        </w:rPr>
        <w:t xml:space="preserve"> </w:t>
      </w:r>
      <w:r w:rsidRPr="0025436D">
        <w:t>dokumentach</w:t>
      </w:r>
      <w:r w:rsidRPr="0025436D">
        <w:rPr>
          <w:spacing w:val="37"/>
        </w:rPr>
        <w:t xml:space="preserve"> </w:t>
      </w:r>
      <w:r w:rsidRPr="0025436D">
        <w:t>umowy</w:t>
      </w:r>
      <w:r w:rsidRPr="0025436D">
        <w:rPr>
          <w:spacing w:val="34"/>
        </w:rPr>
        <w:t xml:space="preserve"> </w:t>
      </w:r>
      <w:r w:rsidRPr="0025436D">
        <w:t>przekaże</w:t>
      </w:r>
      <w:r w:rsidRPr="0025436D">
        <w:rPr>
          <w:spacing w:val="36"/>
        </w:rPr>
        <w:t xml:space="preserve"> </w:t>
      </w:r>
      <w:r w:rsidRPr="0025436D">
        <w:t>Wykonawcy</w:t>
      </w:r>
      <w:r w:rsidRPr="0025436D">
        <w:rPr>
          <w:spacing w:val="31"/>
        </w:rPr>
        <w:t xml:space="preserve"> </w:t>
      </w:r>
      <w:r w:rsidRPr="0025436D">
        <w:t>teren</w:t>
      </w:r>
      <w:r w:rsidRPr="0025436D">
        <w:rPr>
          <w:spacing w:val="36"/>
        </w:rPr>
        <w:t xml:space="preserve"> </w:t>
      </w:r>
      <w:r w:rsidRPr="0025436D">
        <w:t>budowy</w:t>
      </w:r>
      <w:r w:rsidRPr="0025436D">
        <w:rPr>
          <w:spacing w:val="34"/>
        </w:rPr>
        <w:t xml:space="preserve"> </w:t>
      </w:r>
      <w:r w:rsidRPr="0025436D">
        <w:t>wraz</w:t>
      </w:r>
      <w:r w:rsidRPr="0025436D">
        <w:rPr>
          <w:spacing w:val="33"/>
        </w:rPr>
        <w:t xml:space="preserve"> </w:t>
      </w:r>
      <w:r w:rsidRPr="0025436D">
        <w:t>ze wszystkimi</w:t>
      </w:r>
      <w:r w:rsidRPr="0025436D">
        <w:rPr>
          <w:spacing w:val="13"/>
        </w:rPr>
        <w:t xml:space="preserve"> </w:t>
      </w:r>
      <w:r w:rsidRPr="0025436D">
        <w:t>wymaganymi</w:t>
      </w:r>
      <w:r w:rsidRPr="0025436D">
        <w:rPr>
          <w:spacing w:val="9"/>
        </w:rPr>
        <w:t xml:space="preserve"> </w:t>
      </w:r>
      <w:r w:rsidRPr="0025436D">
        <w:t>uzgodnieniami</w:t>
      </w:r>
      <w:r w:rsidRPr="0025436D">
        <w:rPr>
          <w:spacing w:val="14"/>
        </w:rPr>
        <w:t xml:space="preserve"> </w:t>
      </w:r>
      <w:r w:rsidRPr="0025436D">
        <w:t>prawnymi</w:t>
      </w:r>
      <w:r w:rsidRPr="0025436D">
        <w:rPr>
          <w:spacing w:val="13"/>
        </w:rPr>
        <w:t xml:space="preserve"> </w:t>
      </w:r>
      <w:r w:rsidRPr="0025436D">
        <w:t>i</w:t>
      </w:r>
      <w:r w:rsidRPr="0025436D">
        <w:rPr>
          <w:spacing w:val="11"/>
        </w:rPr>
        <w:t xml:space="preserve"> </w:t>
      </w:r>
      <w:r w:rsidRPr="0025436D">
        <w:t>administracyjnymi,</w:t>
      </w:r>
      <w:r w:rsidRPr="0025436D">
        <w:rPr>
          <w:spacing w:val="9"/>
        </w:rPr>
        <w:t xml:space="preserve"> </w:t>
      </w:r>
      <w:r w:rsidRPr="0025436D">
        <w:t>poda</w:t>
      </w:r>
      <w:r w:rsidRPr="0025436D">
        <w:rPr>
          <w:spacing w:val="14"/>
        </w:rPr>
        <w:t xml:space="preserve"> </w:t>
      </w:r>
      <w:r w:rsidRPr="0025436D">
        <w:t>lokalizację</w:t>
      </w:r>
      <w:r w:rsidRPr="0025436D">
        <w:rPr>
          <w:spacing w:val="12"/>
        </w:rPr>
        <w:t xml:space="preserve"> </w:t>
      </w:r>
      <w:r w:rsidRPr="0025436D">
        <w:t>i</w:t>
      </w:r>
      <w:r w:rsidRPr="0025436D">
        <w:rPr>
          <w:spacing w:val="14"/>
        </w:rPr>
        <w:t xml:space="preserve"> </w:t>
      </w:r>
      <w:r w:rsidRPr="0025436D">
        <w:t>współrzędne</w:t>
      </w:r>
      <w:r w:rsidRPr="0025436D">
        <w:rPr>
          <w:spacing w:val="20"/>
        </w:rPr>
        <w:t xml:space="preserve"> </w:t>
      </w:r>
      <w:r w:rsidRPr="0025436D">
        <w:t>punktów głównych</w:t>
      </w:r>
      <w:r w:rsidRPr="0025436D">
        <w:rPr>
          <w:spacing w:val="25"/>
        </w:rPr>
        <w:t xml:space="preserve"> </w:t>
      </w:r>
      <w:r w:rsidRPr="0025436D">
        <w:t>obiektu</w:t>
      </w:r>
      <w:r w:rsidRPr="0025436D">
        <w:rPr>
          <w:spacing w:val="30"/>
        </w:rPr>
        <w:t xml:space="preserve"> </w:t>
      </w:r>
      <w:r w:rsidRPr="0025436D">
        <w:t>oraz</w:t>
      </w:r>
      <w:r w:rsidRPr="0025436D">
        <w:rPr>
          <w:spacing w:val="25"/>
        </w:rPr>
        <w:t xml:space="preserve"> </w:t>
      </w:r>
      <w:r w:rsidRPr="0025436D">
        <w:t>reperów,</w:t>
      </w:r>
      <w:r w:rsidRPr="0025436D">
        <w:rPr>
          <w:spacing w:val="28"/>
        </w:rPr>
        <w:t xml:space="preserve"> </w:t>
      </w:r>
      <w:r w:rsidRPr="0025436D">
        <w:t>przekaże</w:t>
      </w:r>
      <w:r w:rsidRPr="0025436D">
        <w:rPr>
          <w:spacing w:val="29"/>
        </w:rPr>
        <w:t xml:space="preserve"> </w:t>
      </w:r>
      <w:r w:rsidRPr="0025436D">
        <w:t>dziennik</w:t>
      </w:r>
      <w:r w:rsidRPr="0025436D">
        <w:rPr>
          <w:spacing w:val="28"/>
        </w:rPr>
        <w:t xml:space="preserve"> </w:t>
      </w:r>
      <w:r w:rsidRPr="0025436D">
        <w:t>budowy</w:t>
      </w:r>
      <w:r w:rsidRPr="0025436D">
        <w:rPr>
          <w:spacing w:val="26"/>
        </w:rPr>
        <w:t xml:space="preserve"> </w:t>
      </w:r>
      <w:r w:rsidRPr="0025436D">
        <w:t>oraz</w:t>
      </w:r>
      <w:r w:rsidRPr="0025436D">
        <w:rPr>
          <w:spacing w:val="25"/>
        </w:rPr>
        <w:t xml:space="preserve"> </w:t>
      </w:r>
      <w:r w:rsidRPr="0025436D">
        <w:t>dwa</w:t>
      </w:r>
      <w:r w:rsidRPr="0025436D">
        <w:rPr>
          <w:spacing w:val="23"/>
        </w:rPr>
        <w:t xml:space="preserve"> </w:t>
      </w:r>
      <w:r w:rsidRPr="0025436D">
        <w:t>egzemplarze</w:t>
      </w:r>
      <w:r w:rsidRPr="0025436D">
        <w:rPr>
          <w:spacing w:val="28"/>
        </w:rPr>
        <w:t xml:space="preserve"> </w:t>
      </w:r>
      <w:r w:rsidRPr="0025436D">
        <w:t>dokumentacji</w:t>
      </w:r>
      <w:r w:rsidRPr="0025436D">
        <w:rPr>
          <w:spacing w:val="28"/>
        </w:rPr>
        <w:t xml:space="preserve"> </w:t>
      </w:r>
      <w:r w:rsidRPr="0025436D">
        <w:t>projektowej</w:t>
      </w:r>
      <w:r w:rsidRPr="0025436D">
        <w:rPr>
          <w:spacing w:val="33"/>
        </w:rPr>
        <w:t xml:space="preserve"> </w:t>
      </w:r>
      <w:r w:rsidRPr="0025436D">
        <w:t>i</w:t>
      </w:r>
      <w:r w:rsidRPr="0025436D">
        <w:rPr>
          <w:spacing w:val="27"/>
        </w:rPr>
        <w:t xml:space="preserve"> </w:t>
      </w:r>
      <w:r w:rsidRPr="0025436D">
        <w:t>dwa komplety</w:t>
      </w:r>
      <w:r w:rsidRPr="0025436D">
        <w:rPr>
          <w:spacing w:val="-26"/>
        </w:rPr>
        <w:t xml:space="preserve"> </w:t>
      </w:r>
      <w:r w:rsidRPr="0025436D">
        <w:t>ST.</w:t>
      </w:r>
    </w:p>
    <w:p w14:paraId="47E53B7B" w14:textId="77777777" w:rsidR="00846590" w:rsidRPr="0025436D" w:rsidRDefault="00846590" w:rsidP="00846590">
      <w:r w:rsidRPr="0025436D">
        <w:t>Na</w:t>
      </w:r>
      <w:r w:rsidRPr="0025436D">
        <w:rPr>
          <w:spacing w:val="9"/>
        </w:rPr>
        <w:t xml:space="preserve"> </w:t>
      </w:r>
      <w:r w:rsidRPr="0025436D">
        <w:t>Wykonawcy</w:t>
      </w:r>
      <w:r w:rsidRPr="0025436D">
        <w:rPr>
          <w:spacing w:val="9"/>
        </w:rPr>
        <w:t xml:space="preserve"> </w:t>
      </w:r>
      <w:r w:rsidRPr="0025436D">
        <w:t>spoczywa</w:t>
      </w:r>
      <w:r w:rsidRPr="0025436D">
        <w:rPr>
          <w:spacing w:val="14"/>
        </w:rPr>
        <w:t xml:space="preserve"> </w:t>
      </w:r>
      <w:r w:rsidRPr="0025436D">
        <w:t>odpowiedzialność</w:t>
      </w:r>
      <w:r w:rsidRPr="0025436D">
        <w:rPr>
          <w:spacing w:val="16"/>
        </w:rPr>
        <w:t xml:space="preserve"> </w:t>
      </w:r>
      <w:r w:rsidRPr="0025436D">
        <w:t>za</w:t>
      </w:r>
      <w:r w:rsidRPr="0025436D">
        <w:rPr>
          <w:spacing w:val="13"/>
        </w:rPr>
        <w:t xml:space="preserve"> </w:t>
      </w:r>
      <w:r w:rsidRPr="0025436D">
        <w:t>ochronę</w:t>
      </w:r>
      <w:r w:rsidRPr="0025436D">
        <w:rPr>
          <w:spacing w:val="17"/>
        </w:rPr>
        <w:t xml:space="preserve"> </w:t>
      </w:r>
      <w:r w:rsidRPr="0025436D">
        <w:t>przekazanych</w:t>
      </w:r>
      <w:r w:rsidRPr="0025436D">
        <w:rPr>
          <w:spacing w:val="17"/>
        </w:rPr>
        <w:t xml:space="preserve"> </w:t>
      </w:r>
      <w:r w:rsidRPr="0025436D">
        <w:t>mu</w:t>
      </w:r>
      <w:r w:rsidRPr="0025436D">
        <w:rPr>
          <w:spacing w:val="14"/>
        </w:rPr>
        <w:t xml:space="preserve"> </w:t>
      </w:r>
      <w:r w:rsidRPr="0025436D">
        <w:t>punktów</w:t>
      </w:r>
      <w:r w:rsidRPr="0025436D">
        <w:rPr>
          <w:spacing w:val="20"/>
        </w:rPr>
        <w:t xml:space="preserve"> </w:t>
      </w:r>
      <w:r w:rsidRPr="0025436D">
        <w:t>pomiarowych</w:t>
      </w:r>
      <w:r w:rsidRPr="0025436D">
        <w:rPr>
          <w:spacing w:val="15"/>
        </w:rPr>
        <w:t xml:space="preserve"> </w:t>
      </w:r>
      <w:r w:rsidRPr="0025436D">
        <w:t xml:space="preserve">do </w:t>
      </w:r>
      <w:r w:rsidRPr="0025436D">
        <w:rPr>
          <w:spacing w:val="12"/>
        </w:rPr>
        <w:t xml:space="preserve"> </w:t>
      </w:r>
      <w:r w:rsidRPr="0025436D">
        <w:t>chwili odbioru</w:t>
      </w:r>
      <w:r w:rsidRPr="0025436D">
        <w:rPr>
          <w:spacing w:val="22"/>
        </w:rPr>
        <w:t xml:space="preserve"> </w:t>
      </w:r>
      <w:r w:rsidRPr="0025436D">
        <w:t>końcowego</w:t>
      </w:r>
      <w:r w:rsidRPr="0025436D">
        <w:rPr>
          <w:spacing w:val="22"/>
        </w:rPr>
        <w:t xml:space="preserve"> </w:t>
      </w:r>
      <w:r w:rsidRPr="0025436D">
        <w:t>robót.</w:t>
      </w:r>
      <w:r w:rsidRPr="0025436D">
        <w:rPr>
          <w:spacing w:val="22"/>
        </w:rPr>
        <w:t xml:space="preserve"> </w:t>
      </w:r>
      <w:r w:rsidRPr="0025436D">
        <w:t>Uszkodzone</w:t>
      </w:r>
      <w:r w:rsidRPr="0025436D">
        <w:rPr>
          <w:spacing w:val="25"/>
        </w:rPr>
        <w:t xml:space="preserve"> </w:t>
      </w:r>
      <w:r w:rsidRPr="0025436D">
        <w:t>lub</w:t>
      </w:r>
      <w:r w:rsidRPr="0025436D">
        <w:rPr>
          <w:spacing w:val="21"/>
        </w:rPr>
        <w:t xml:space="preserve"> </w:t>
      </w:r>
      <w:r w:rsidRPr="0025436D">
        <w:t>zniszczone</w:t>
      </w:r>
      <w:r w:rsidRPr="0025436D">
        <w:rPr>
          <w:spacing w:val="25"/>
        </w:rPr>
        <w:t xml:space="preserve"> </w:t>
      </w:r>
      <w:r w:rsidRPr="0025436D">
        <w:t>punkty</w:t>
      </w:r>
      <w:r w:rsidRPr="0025436D">
        <w:rPr>
          <w:spacing w:val="23"/>
        </w:rPr>
        <w:t xml:space="preserve"> </w:t>
      </w:r>
      <w:r w:rsidRPr="0025436D">
        <w:t>pomiarowe</w:t>
      </w:r>
      <w:r w:rsidRPr="0025436D">
        <w:rPr>
          <w:spacing w:val="22"/>
        </w:rPr>
        <w:t xml:space="preserve"> </w:t>
      </w:r>
      <w:r w:rsidRPr="0025436D">
        <w:t>Wykonawca</w:t>
      </w:r>
      <w:r w:rsidRPr="0025436D">
        <w:rPr>
          <w:spacing w:val="16"/>
        </w:rPr>
        <w:t xml:space="preserve"> </w:t>
      </w:r>
      <w:r w:rsidRPr="0025436D">
        <w:t>odtworzy</w:t>
      </w:r>
      <w:r w:rsidRPr="0025436D">
        <w:rPr>
          <w:spacing w:val="24"/>
        </w:rPr>
        <w:t xml:space="preserve"> </w:t>
      </w:r>
      <w:r w:rsidRPr="0025436D">
        <w:t>i</w:t>
      </w:r>
      <w:r w:rsidRPr="0025436D">
        <w:rPr>
          <w:spacing w:val="21"/>
        </w:rPr>
        <w:t xml:space="preserve"> </w:t>
      </w:r>
      <w:r w:rsidRPr="0025436D">
        <w:t>utrwali</w:t>
      </w:r>
      <w:r w:rsidRPr="0025436D">
        <w:rPr>
          <w:spacing w:val="23"/>
        </w:rPr>
        <w:t xml:space="preserve"> </w:t>
      </w:r>
      <w:r w:rsidRPr="0025436D">
        <w:t>na</w:t>
      </w:r>
      <w:r w:rsidRPr="0025436D">
        <w:rPr>
          <w:spacing w:val="21"/>
        </w:rPr>
        <w:t xml:space="preserve"> </w:t>
      </w:r>
      <w:r w:rsidRPr="0025436D">
        <w:t>własny koszt.</w:t>
      </w:r>
    </w:p>
    <w:p w14:paraId="4027BFC4" w14:textId="77777777" w:rsidR="00846590" w:rsidRPr="0025436D" w:rsidRDefault="00846590" w:rsidP="00846590"/>
    <w:p w14:paraId="4FF49320" w14:textId="77777777" w:rsidR="00846590" w:rsidRPr="0025436D" w:rsidRDefault="00846590" w:rsidP="00846590">
      <w:r w:rsidRPr="0025436D">
        <w:t>Dokumentacja projektowa</w:t>
      </w:r>
    </w:p>
    <w:p w14:paraId="74BD130E" w14:textId="77777777" w:rsidR="00846590" w:rsidRPr="0025436D" w:rsidRDefault="00846590" w:rsidP="00846590">
      <w:pPr>
        <w:rPr>
          <w:rFonts w:eastAsia="Arial"/>
        </w:rPr>
      </w:pPr>
      <w:r w:rsidRPr="0025436D">
        <w:t>Przekazana</w:t>
      </w:r>
      <w:r w:rsidRPr="0025436D">
        <w:rPr>
          <w:spacing w:val="5"/>
        </w:rPr>
        <w:t xml:space="preserve"> </w:t>
      </w:r>
      <w:r w:rsidRPr="0025436D">
        <w:t>dokumentacja</w:t>
      </w:r>
      <w:r w:rsidRPr="0025436D">
        <w:rPr>
          <w:spacing w:val="6"/>
        </w:rPr>
        <w:t xml:space="preserve"> </w:t>
      </w:r>
      <w:r w:rsidRPr="0025436D">
        <w:t>projektowa</w:t>
      </w:r>
      <w:r w:rsidRPr="0025436D">
        <w:rPr>
          <w:spacing w:val="8"/>
        </w:rPr>
        <w:t xml:space="preserve"> </w:t>
      </w:r>
      <w:r w:rsidRPr="0025436D">
        <w:t>ma</w:t>
      </w:r>
      <w:r w:rsidRPr="0025436D">
        <w:rPr>
          <w:spacing w:val="4"/>
        </w:rPr>
        <w:t xml:space="preserve"> </w:t>
      </w:r>
      <w:r w:rsidRPr="0025436D">
        <w:t>zawierać</w:t>
      </w:r>
      <w:r w:rsidRPr="0025436D">
        <w:rPr>
          <w:spacing w:val="5"/>
        </w:rPr>
        <w:t xml:space="preserve"> </w:t>
      </w:r>
      <w:r w:rsidRPr="0025436D">
        <w:t>opis,</w:t>
      </w:r>
      <w:r w:rsidRPr="0025436D">
        <w:rPr>
          <w:spacing w:val="5"/>
        </w:rPr>
        <w:t xml:space="preserve"> </w:t>
      </w:r>
      <w:r w:rsidRPr="0025436D">
        <w:t>część</w:t>
      </w:r>
      <w:r w:rsidRPr="0025436D">
        <w:rPr>
          <w:spacing w:val="7"/>
        </w:rPr>
        <w:t xml:space="preserve"> </w:t>
      </w:r>
      <w:r w:rsidRPr="0025436D">
        <w:t>graficzną,</w:t>
      </w:r>
      <w:r w:rsidRPr="0025436D">
        <w:rPr>
          <w:spacing w:val="6"/>
        </w:rPr>
        <w:t xml:space="preserve"> </w:t>
      </w:r>
      <w:r w:rsidRPr="0025436D">
        <w:t>obliczenia</w:t>
      </w:r>
      <w:r w:rsidRPr="0025436D">
        <w:rPr>
          <w:spacing w:val="8"/>
        </w:rPr>
        <w:t xml:space="preserve"> </w:t>
      </w:r>
      <w:r w:rsidRPr="0025436D">
        <w:t>i</w:t>
      </w:r>
      <w:r w:rsidRPr="0025436D">
        <w:rPr>
          <w:spacing w:val="7"/>
        </w:rPr>
        <w:t xml:space="preserve"> </w:t>
      </w:r>
      <w:r w:rsidRPr="0025436D">
        <w:t>dokumenty,</w:t>
      </w:r>
      <w:r w:rsidRPr="0025436D">
        <w:rPr>
          <w:spacing w:val="10"/>
        </w:rPr>
        <w:t xml:space="preserve"> </w:t>
      </w:r>
      <w:r w:rsidRPr="0025436D">
        <w:t>zgodne</w:t>
      </w:r>
      <w:r w:rsidRPr="0025436D">
        <w:rPr>
          <w:spacing w:val="8"/>
        </w:rPr>
        <w:t xml:space="preserve"> </w:t>
      </w:r>
      <w:r w:rsidRPr="0025436D">
        <w:t>z</w:t>
      </w:r>
      <w:r w:rsidRPr="0025436D">
        <w:rPr>
          <w:spacing w:val="7"/>
        </w:rPr>
        <w:t xml:space="preserve"> </w:t>
      </w:r>
      <w:r w:rsidRPr="0025436D">
        <w:t>wykazem podanym w</w:t>
      </w:r>
      <w:r w:rsidRPr="0025436D">
        <w:rPr>
          <w:spacing w:val="2"/>
        </w:rPr>
        <w:t xml:space="preserve"> </w:t>
      </w:r>
      <w:r w:rsidRPr="0025436D">
        <w:t>szczegółowych</w:t>
      </w:r>
      <w:r w:rsidRPr="0025436D">
        <w:rPr>
          <w:spacing w:val="3"/>
        </w:rPr>
        <w:t xml:space="preserve"> </w:t>
      </w:r>
      <w:r w:rsidRPr="0025436D">
        <w:t>warunkach</w:t>
      </w:r>
      <w:r w:rsidRPr="0025436D">
        <w:rPr>
          <w:spacing w:val="4"/>
        </w:rPr>
        <w:t xml:space="preserve"> </w:t>
      </w:r>
      <w:r w:rsidRPr="0025436D">
        <w:t>umowy.</w:t>
      </w:r>
    </w:p>
    <w:p w14:paraId="1490F786" w14:textId="77777777" w:rsidR="00846590" w:rsidRPr="0025436D" w:rsidRDefault="00846590" w:rsidP="00846590">
      <w:pPr>
        <w:rPr>
          <w:rFonts w:eastAsia="Arial"/>
        </w:rPr>
      </w:pPr>
    </w:p>
    <w:p w14:paraId="187497D7" w14:textId="77777777" w:rsidR="00846590" w:rsidRPr="0025436D" w:rsidRDefault="00846590" w:rsidP="00846590">
      <w:r w:rsidRPr="0025436D">
        <w:t>Zgodność robót z dokumentacją projektową i ST</w:t>
      </w:r>
    </w:p>
    <w:p w14:paraId="4BF1C382" w14:textId="77777777" w:rsidR="00846590" w:rsidRPr="0025436D" w:rsidRDefault="00846590" w:rsidP="00846590">
      <w:r w:rsidRPr="0025436D">
        <w:t>Dokumentacja</w:t>
      </w:r>
      <w:r w:rsidRPr="0025436D">
        <w:rPr>
          <w:spacing w:val="7"/>
        </w:rPr>
        <w:t xml:space="preserve"> </w:t>
      </w:r>
      <w:r w:rsidRPr="0025436D">
        <w:t>projektowa,</w:t>
      </w:r>
      <w:r w:rsidRPr="0025436D">
        <w:rPr>
          <w:spacing w:val="10"/>
        </w:rPr>
        <w:t xml:space="preserve"> </w:t>
      </w:r>
      <w:r w:rsidRPr="0025436D">
        <w:t>ST</w:t>
      </w:r>
      <w:r w:rsidRPr="0025436D">
        <w:rPr>
          <w:spacing w:val="5"/>
        </w:rPr>
        <w:t xml:space="preserve"> </w:t>
      </w:r>
      <w:r w:rsidRPr="0025436D">
        <w:t>oraz</w:t>
      </w:r>
      <w:r w:rsidRPr="0025436D">
        <w:rPr>
          <w:spacing w:val="7"/>
        </w:rPr>
        <w:t xml:space="preserve"> </w:t>
      </w:r>
      <w:r w:rsidRPr="0025436D">
        <w:t>dodatkowe</w:t>
      </w:r>
      <w:r w:rsidRPr="0025436D">
        <w:rPr>
          <w:spacing w:val="7"/>
        </w:rPr>
        <w:t xml:space="preserve"> </w:t>
      </w:r>
      <w:r w:rsidRPr="0025436D">
        <w:t>dokumenty</w:t>
      </w:r>
      <w:r w:rsidRPr="0025436D">
        <w:rPr>
          <w:spacing w:val="10"/>
        </w:rPr>
        <w:t xml:space="preserve"> </w:t>
      </w:r>
      <w:r w:rsidRPr="0025436D">
        <w:t>przekazane</w:t>
      </w:r>
      <w:r w:rsidRPr="0025436D">
        <w:rPr>
          <w:spacing w:val="10"/>
        </w:rPr>
        <w:t xml:space="preserve"> </w:t>
      </w:r>
      <w:r w:rsidRPr="0025436D">
        <w:t>Wykonawcy stanowią</w:t>
      </w:r>
      <w:r w:rsidRPr="0025436D">
        <w:rPr>
          <w:spacing w:val="11"/>
        </w:rPr>
        <w:t xml:space="preserve"> </w:t>
      </w:r>
      <w:r w:rsidRPr="0025436D">
        <w:t>załączniki</w:t>
      </w:r>
      <w:r w:rsidRPr="0025436D">
        <w:rPr>
          <w:spacing w:val="11"/>
        </w:rPr>
        <w:t xml:space="preserve"> </w:t>
      </w:r>
      <w:r w:rsidRPr="0025436D">
        <w:t>do</w:t>
      </w:r>
      <w:r w:rsidRPr="0025436D">
        <w:rPr>
          <w:spacing w:val="10"/>
        </w:rPr>
        <w:t xml:space="preserve"> </w:t>
      </w:r>
      <w:r w:rsidRPr="0025436D">
        <w:t>umowy,</w:t>
      </w:r>
      <w:r w:rsidRPr="0025436D">
        <w:rPr>
          <w:spacing w:val="12"/>
        </w:rPr>
        <w:t xml:space="preserve"> </w:t>
      </w:r>
      <w:r w:rsidRPr="0025436D">
        <w:t>a</w:t>
      </w:r>
      <w:r w:rsidRPr="0025436D">
        <w:rPr>
          <w:spacing w:val="10"/>
        </w:rPr>
        <w:t xml:space="preserve"> </w:t>
      </w:r>
      <w:r w:rsidRPr="0025436D">
        <w:t>wymagania</w:t>
      </w:r>
      <w:r w:rsidRPr="0025436D">
        <w:rPr>
          <w:spacing w:val="8"/>
        </w:rPr>
        <w:t xml:space="preserve"> </w:t>
      </w:r>
      <w:r w:rsidRPr="0025436D">
        <w:t>wyszczególnione</w:t>
      </w:r>
      <w:r w:rsidRPr="0025436D">
        <w:rPr>
          <w:spacing w:val="14"/>
        </w:rPr>
        <w:t xml:space="preserve"> </w:t>
      </w:r>
      <w:r w:rsidRPr="0025436D">
        <w:t>w</w:t>
      </w:r>
      <w:r w:rsidRPr="0025436D">
        <w:rPr>
          <w:spacing w:val="12"/>
        </w:rPr>
        <w:t xml:space="preserve"> </w:t>
      </w:r>
      <w:r w:rsidRPr="0025436D">
        <w:t>choćby</w:t>
      </w:r>
      <w:r w:rsidRPr="0025436D">
        <w:rPr>
          <w:spacing w:val="11"/>
        </w:rPr>
        <w:t xml:space="preserve"> </w:t>
      </w:r>
      <w:r w:rsidRPr="0025436D">
        <w:t>jednym</w:t>
      </w:r>
      <w:r w:rsidRPr="0025436D">
        <w:rPr>
          <w:spacing w:val="11"/>
        </w:rPr>
        <w:t xml:space="preserve"> </w:t>
      </w:r>
      <w:r w:rsidRPr="0025436D">
        <w:t>z</w:t>
      </w:r>
      <w:r w:rsidRPr="0025436D">
        <w:rPr>
          <w:spacing w:val="13"/>
        </w:rPr>
        <w:t xml:space="preserve"> </w:t>
      </w:r>
      <w:r w:rsidRPr="0025436D">
        <w:t>nich</w:t>
      </w:r>
      <w:r w:rsidRPr="0025436D">
        <w:rPr>
          <w:spacing w:val="14"/>
        </w:rPr>
        <w:t xml:space="preserve"> </w:t>
      </w:r>
      <w:r w:rsidRPr="0025436D">
        <w:t>są</w:t>
      </w:r>
      <w:r w:rsidRPr="0025436D">
        <w:rPr>
          <w:spacing w:val="13"/>
        </w:rPr>
        <w:t xml:space="preserve"> </w:t>
      </w:r>
      <w:r w:rsidRPr="0025436D">
        <w:t>obowiązujące</w:t>
      </w:r>
      <w:r w:rsidRPr="0025436D">
        <w:rPr>
          <w:spacing w:val="15"/>
        </w:rPr>
        <w:t xml:space="preserve"> </w:t>
      </w:r>
      <w:r w:rsidRPr="0025436D">
        <w:t>dla Wykonawcy</w:t>
      </w:r>
      <w:r w:rsidRPr="0025436D">
        <w:rPr>
          <w:spacing w:val="7"/>
        </w:rPr>
        <w:t xml:space="preserve"> </w:t>
      </w:r>
      <w:r w:rsidRPr="0025436D">
        <w:t>tak,</w:t>
      </w:r>
      <w:r w:rsidRPr="0025436D">
        <w:rPr>
          <w:spacing w:val="8"/>
        </w:rPr>
        <w:t xml:space="preserve"> </w:t>
      </w:r>
      <w:r w:rsidRPr="0025436D">
        <w:t>jakby</w:t>
      </w:r>
      <w:r w:rsidRPr="0025436D">
        <w:rPr>
          <w:spacing w:val="7"/>
        </w:rPr>
        <w:t xml:space="preserve"> </w:t>
      </w:r>
      <w:r w:rsidRPr="0025436D">
        <w:t>zawarte</w:t>
      </w:r>
      <w:r w:rsidRPr="0025436D">
        <w:rPr>
          <w:spacing w:val="11"/>
        </w:rPr>
        <w:t xml:space="preserve"> </w:t>
      </w:r>
      <w:r w:rsidRPr="0025436D">
        <w:t>były</w:t>
      </w:r>
      <w:r w:rsidRPr="0025436D">
        <w:rPr>
          <w:spacing w:val="7"/>
        </w:rPr>
        <w:t xml:space="preserve"> </w:t>
      </w:r>
      <w:r w:rsidRPr="0025436D">
        <w:t>w</w:t>
      </w:r>
      <w:r w:rsidRPr="0025436D">
        <w:rPr>
          <w:spacing w:val="9"/>
        </w:rPr>
        <w:t xml:space="preserve"> </w:t>
      </w:r>
      <w:r w:rsidRPr="0025436D">
        <w:t>całej</w:t>
      </w:r>
      <w:r w:rsidRPr="0025436D">
        <w:rPr>
          <w:spacing w:val="7"/>
        </w:rPr>
        <w:t xml:space="preserve"> </w:t>
      </w:r>
      <w:r w:rsidRPr="0025436D">
        <w:t>dokumentacji.</w:t>
      </w:r>
    </w:p>
    <w:p w14:paraId="14E6391B" w14:textId="77777777" w:rsidR="00846590" w:rsidRPr="0025436D" w:rsidRDefault="00846590" w:rsidP="00846590">
      <w:r w:rsidRPr="0025436D">
        <w:t>W</w:t>
      </w:r>
      <w:r w:rsidRPr="0025436D">
        <w:rPr>
          <w:spacing w:val="22"/>
        </w:rPr>
        <w:t xml:space="preserve"> </w:t>
      </w:r>
      <w:r w:rsidRPr="0025436D">
        <w:t>przypadku</w:t>
      </w:r>
      <w:r w:rsidRPr="0025436D">
        <w:rPr>
          <w:spacing w:val="26"/>
        </w:rPr>
        <w:t xml:space="preserve"> </w:t>
      </w:r>
      <w:r w:rsidRPr="0025436D">
        <w:t>rozbieżności</w:t>
      </w:r>
      <w:r w:rsidRPr="0025436D">
        <w:rPr>
          <w:spacing w:val="28"/>
        </w:rPr>
        <w:t xml:space="preserve"> </w:t>
      </w:r>
      <w:r w:rsidRPr="0025436D">
        <w:t>w</w:t>
      </w:r>
      <w:r w:rsidRPr="0025436D">
        <w:rPr>
          <w:spacing w:val="24"/>
        </w:rPr>
        <w:t xml:space="preserve"> </w:t>
      </w:r>
      <w:r w:rsidRPr="0025436D">
        <w:t>ustaleniach</w:t>
      </w:r>
      <w:r w:rsidRPr="0025436D">
        <w:rPr>
          <w:spacing w:val="26"/>
        </w:rPr>
        <w:t xml:space="preserve"> </w:t>
      </w:r>
      <w:r w:rsidRPr="0025436D">
        <w:t>poszczególnych</w:t>
      </w:r>
      <w:r w:rsidRPr="0025436D">
        <w:rPr>
          <w:spacing w:val="27"/>
        </w:rPr>
        <w:t xml:space="preserve"> </w:t>
      </w:r>
      <w:r w:rsidRPr="0025436D">
        <w:t>dokumentów</w:t>
      </w:r>
      <w:r w:rsidRPr="0025436D">
        <w:rPr>
          <w:spacing w:val="31"/>
        </w:rPr>
        <w:t xml:space="preserve"> </w:t>
      </w:r>
      <w:r w:rsidRPr="0025436D">
        <w:t>obowiązuje</w:t>
      </w:r>
      <w:r w:rsidRPr="0025436D">
        <w:rPr>
          <w:spacing w:val="31"/>
        </w:rPr>
        <w:t xml:space="preserve"> </w:t>
      </w:r>
      <w:r w:rsidRPr="0025436D">
        <w:t>kolejność</w:t>
      </w:r>
      <w:r w:rsidRPr="0025436D">
        <w:rPr>
          <w:spacing w:val="27"/>
        </w:rPr>
        <w:t xml:space="preserve"> </w:t>
      </w:r>
      <w:r w:rsidRPr="0025436D">
        <w:t>ich</w:t>
      </w:r>
      <w:r w:rsidRPr="0025436D">
        <w:rPr>
          <w:spacing w:val="25"/>
        </w:rPr>
        <w:t xml:space="preserve"> </w:t>
      </w:r>
      <w:r w:rsidRPr="0025436D">
        <w:t xml:space="preserve">ważności:  projekt, a potem inne dokumenty przekazane. Każdorazowo taki fakt należy zgłosić inspektorowi nadzoru. </w:t>
      </w:r>
    </w:p>
    <w:p w14:paraId="5F298358" w14:textId="77777777" w:rsidR="00846590" w:rsidRPr="0025436D" w:rsidRDefault="00846590" w:rsidP="00846590">
      <w:r w:rsidRPr="0025436D">
        <w:t>Wykonawca</w:t>
      </w:r>
      <w:r w:rsidRPr="0025436D">
        <w:rPr>
          <w:spacing w:val="36"/>
        </w:rPr>
        <w:t xml:space="preserve"> </w:t>
      </w:r>
      <w:r w:rsidRPr="0025436D">
        <w:t>nie</w:t>
      </w:r>
      <w:r w:rsidRPr="0025436D">
        <w:rPr>
          <w:spacing w:val="40"/>
        </w:rPr>
        <w:t xml:space="preserve"> </w:t>
      </w:r>
      <w:r w:rsidRPr="0025436D">
        <w:t>może</w:t>
      </w:r>
      <w:r w:rsidRPr="0025436D">
        <w:rPr>
          <w:spacing w:val="41"/>
        </w:rPr>
        <w:t xml:space="preserve"> </w:t>
      </w:r>
      <w:r w:rsidRPr="0025436D">
        <w:t>wykorzystywać</w:t>
      </w:r>
      <w:r w:rsidRPr="0025436D">
        <w:rPr>
          <w:spacing w:val="40"/>
        </w:rPr>
        <w:t xml:space="preserve"> </w:t>
      </w:r>
      <w:r w:rsidRPr="0025436D">
        <w:t>błędów</w:t>
      </w:r>
      <w:r w:rsidRPr="0025436D">
        <w:rPr>
          <w:spacing w:val="42"/>
        </w:rPr>
        <w:t xml:space="preserve"> </w:t>
      </w:r>
      <w:r w:rsidRPr="0025436D">
        <w:t>lub</w:t>
      </w:r>
      <w:r w:rsidRPr="0025436D">
        <w:rPr>
          <w:spacing w:val="41"/>
        </w:rPr>
        <w:t xml:space="preserve"> </w:t>
      </w:r>
      <w:proofErr w:type="spellStart"/>
      <w:r w:rsidRPr="0025436D">
        <w:t>opuszczeń</w:t>
      </w:r>
      <w:proofErr w:type="spellEnd"/>
      <w:r w:rsidRPr="0025436D">
        <w:rPr>
          <w:spacing w:val="45"/>
        </w:rPr>
        <w:t xml:space="preserve"> </w:t>
      </w:r>
      <w:r w:rsidRPr="0025436D">
        <w:t>w</w:t>
      </w:r>
      <w:r w:rsidRPr="0025436D">
        <w:rPr>
          <w:spacing w:val="41"/>
        </w:rPr>
        <w:t xml:space="preserve"> </w:t>
      </w:r>
      <w:r w:rsidRPr="0025436D">
        <w:t>dokumentach</w:t>
      </w:r>
      <w:r w:rsidRPr="0025436D">
        <w:rPr>
          <w:spacing w:val="43"/>
        </w:rPr>
        <w:t xml:space="preserve"> </w:t>
      </w:r>
      <w:r w:rsidRPr="0025436D">
        <w:t>kontraktowych,</w:t>
      </w:r>
      <w:r w:rsidRPr="0025436D">
        <w:rPr>
          <w:spacing w:val="44"/>
        </w:rPr>
        <w:t xml:space="preserve"> </w:t>
      </w:r>
      <w:r w:rsidRPr="0025436D">
        <w:t>a</w:t>
      </w:r>
      <w:r w:rsidRPr="0025436D">
        <w:rPr>
          <w:spacing w:val="38"/>
        </w:rPr>
        <w:t xml:space="preserve"> </w:t>
      </w:r>
      <w:r w:rsidRPr="0025436D">
        <w:t>o</w:t>
      </w:r>
      <w:r w:rsidRPr="0025436D">
        <w:rPr>
          <w:spacing w:val="39"/>
        </w:rPr>
        <w:t xml:space="preserve"> </w:t>
      </w:r>
      <w:r w:rsidRPr="0025436D">
        <w:t>ich</w:t>
      </w:r>
      <w:r w:rsidRPr="0025436D">
        <w:rPr>
          <w:spacing w:val="41"/>
        </w:rPr>
        <w:t xml:space="preserve"> </w:t>
      </w:r>
      <w:r w:rsidRPr="0025436D">
        <w:t>wykryciu winien</w:t>
      </w:r>
      <w:r w:rsidRPr="0025436D">
        <w:rPr>
          <w:spacing w:val="19"/>
        </w:rPr>
        <w:t xml:space="preserve"> </w:t>
      </w:r>
      <w:r w:rsidRPr="0025436D">
        <w:t>natychmiast</w:t>
      </w:r>
      <w:r w:rsidRPr="0025436D">
        <w:rPr>
          <w:spacing w:val="16"/>
        </w:rPr>
        <w:t xml:space="preserve"> </w:t>
      </w:r>
      <w:r w:rsidRPr="0025436D">
        <w:t>powiadomić</w:t>
      </w:r>
      <w:r w:rsidRPr="0025436D">
        <w:rPr>
          <w:spacing w:val="16"/>
        </w:rPr>
        <w:t xml:space="preserve"> </w:t>
      </w:r>
      <w:r w:rsidRPr="0025436D">
        <w:t>Inspektora</w:t>
      </w:r>
      <w:r w:rsidRPr="0025436D">
        <w:rPr>
          <w:spacing w:val="21"/>
        </w:rPr>
        <w:t xml:space="preserve"> </w:t>
      </w:r>
      <w:r w:rsidRPr="0025436D">
        <w:t>nadzoru,</w:t>
      </w:r>
      <w:r w:rsidRPr="0025436D">
        <w:rPr>
          <w:spacing w:val="19"/>
        </w:rPr>
        <w:t xml:space="preserve"> </w:t>
      </w:r>
      <w:r w:rsidRPr="0025436D">
        <w:t>który</w:t>
      </w:r>
      <w:r w:rsidRPr="0025436D">
        <w:rPr>
          <w:spacing w:val="17"/>
        </w:rPr>
        <w:t xml:space="preserve"> </w:t>
      </w:r>
      <w:r w:rsidRPr="0025436D">
        <w:t>dokona</w:t>
      </w:r>
      <w:r w:rsidRPr="0025436D">
        <w:rPr>
          <w:spacing w:val="17"/>
        </w:rPr>
        <w:t xml:space="preserve"> </w:t>
      </w:r>
      <w:r w:rsidRPr="0025436D">
        <w:t>odpowiednich</w:t>
      </w:r>
      <w:r w:rsidRPr="0025436D">
        <w:rPr>
          <w:spacing w:val="19"/>
        </w:rPr>
        <w:t xml:space="preserve"> </w:t>
      </w:r>
      <w:r w:rsidRPr="0025436D">
        <w:t>zmian</w:t>
      </w:r>
      <w:r w:rsidRPr="0025436D">
        <w:rPr>
          <w:spacing w:val="17"/>
        </w:rPr>
        <w:t xml:space="preserve"> </w:t>
      </w:r>
      <w:r w:rsidRPr="0025436D">
        <w:t>i</w:t>
      </w:r>
      <w:r w:rsidRPr="0025436D">
        <w:rPr>
          <w:spacing w:val="15"/>
        </w:rPr>
        <w:t xml:space="preserve"> </w:t>
      </w:r>
      <w:r w:rsidRPr="0025436D">
        <w:t>poprawek.</w:t>
      </w:r>
    </w:p>
    <w:p w14:paraId="56A0AC32" w14:textId="77777777" w:rsidR="00846590" w:rsidRPr="0025436D" w:rsidRDefault="00846590" w:rsidP="00846590">
      <w:r w:rsidRPr="0025436D">
        <w:t>W</w:t>
      </w:r>
      <w:r w:rsidRPr="0025436D">
        <w:rPr>
          <w:spacing w:val="11"/>
        </w:rPr>
        <w:t xml:space="preserve"> </w:t>
      </w:r>
      <w:r w:rsidRPr="0025436D">
        <w:t>przypadku</w:t>
      </w:r>
      <w:r w:rsidRPr="0025436D">
        <w:rPr>
          <w:spacing w:val="20"/>
        </w:rPr>
        <w:t xml:space="preserve"> </w:t>
      </w:r>
      <w:r w:rsidRPr="0025436D">
        <w:t>stwierdzenia</w:t>
      </w:r>
      <w:r w:rsidRPr="0025436D">
        <w:rPr>
          <w:spacing w:val="19"/>
        </w:rPr>
        <w:t xml:space="preserve"> </w:t>
      </w:r>
      <w:r w:rsidRPr="0025436D">
        <w:t>ewentualnych</w:t>
      </w:r>
      <w:r w:rsidRPr="0025436D">
        <w:rPr>
          <w:spacing w:val="20"/>
        </w:rPr>
        <w:t xml:space="preserve"> </w:t>
      </w:r>
      <w:r w:rsidRPr="0025436D">
        <w:t>rozbieżności</w:t>
      </w:r>
      <w:r w:rsidRPr="0025436D">
        <w:rPr>
          <w:spacing w:val="20"/>
        </w:rPr>
        <w:t xml:space="preserve"> </w:t>
      </w:r>
      <w:r w:rsidRPr="0025436D">
        <w:t>podane</w:t>
      </w:r>
      <w:r w:rsidRPr="0025436D">
        <w:rPr>
          <w:spacing w:val="17"/>
        </w:rPr>
        <w:t xml:space="preserve"> </w:t>
      </w:r>
      <w:r w:rsidRPr="0025436D">
        <w:t>na</w:t>
      </w:r>
      <w:r w:rsidRPr="0025436D">
        <w:rPr>
          <w:spacing w:val="16"/>
        </w:rPr>
        <w:t xml:space="preserve"> </w:t>
      </w:r>
      <w:r w:rsidRPr="0025436D">
        <w:t>rysunku</w:t>
      </w:r>
      <w:r w:rsidRPr="0025436D">
        <w:rPr>
          <w:spacing w:val="20"/>
        </w:rPr>
        <w:t xml:space="preserve"> </w:t>
      </w:r>
      <w:r w:rsidRPr="0025436D">
        <w:t>wielkości</w:t>
      </w:r>
      <w:r w:rsidRPr="0025436D">
        <w:rPr>
          <w:spacing w:val="16"/>
        </w:rPr>
        <w:t xml:space="preserve"> </w:t>
      </w:r>
      <w:r w:rsidRPr="0025436D">
        <w:t>liczbowe</w:t>
      </w:r>
      <w:r w:rsidRPr="0025436D">
        <w:rPr>
          <w:spacing w:val="18"/>
        </w:rPr>
        <w:t xml:space="preserve"> </w:t>
      </w:r>
      <w:r w:rsidRPr="0025436D">
        <w:t>wymiarów</w:t>
      </w:r>
      <w:r w:rsidRPr="0025436D">
        <w:rPr>
          <w:spacing w:val="16"/>
        </w:rPr>
        <w:t xml:space="preserve"> </w:t>
      </w:r>
      <w:r w:rsidRPr="0025436D">
        <w:t>są ważniejsze</w:t>
      </w:r>
      <w:r w:rsidRPr="0025436D">
        <w:rPr>
          <w:spacing w:val="2"/>
        </w:rPr>
        <w:t xml:space="preserve"> </w:t>
      </w:r>
      <w:r w:rsidRPr="0025436D">
        <w:t>od odczytu</w:t>
      </w:r>
      <w:r w:rsidRPr="0025436D">
        <w:rPr>
          <w:spacing w:val="1"/>
        </w:rPr>
        <w:t xml:space="preserve"> </w:t>
      </w:r>
      <w:r w:rsidRPr="0025436D">
        <w:t>ze</w:t>
      </w:r>
      <w:r w:rsidRPr="0025436D">
        <w:rPr>
          <w:spacing w:val="1"/>
        </w:rPr>
        <w:t xml:space="preserve"> </w:t>
      </w:r>
      <w:r w:rsidRPr="0025436D">
        <w:t>skali</w:t>
      </w:r>
      <w:r w:rsidRPr="0025436D">
        <w:rPr>
          <w:spacing w:val="-1"/>
        </w:rPr>
        <w:t xml:space="preserve"> </w:t>
      </w:r>
      <w:r w:rsidRPr="0025436D">
        <w:t>rysunków.</w:t>
      </w:r>
    </w:p>
    <w:p w14:paraId="6CFAE336" w14:textId="77777777" w:rsidR="00846590" w:rsidRPr="0025436D" w:rsidRDefault="00846590" w:rsidP="00846590">
      <w:r w:rsidRPr="0025436D">
        <w:t>Wszystkie</w:t>
      </w:r>
      <w:r w:rsidRPr="0025436D">
        <w:rPr>
          <w:spacing w:val="7"/>
        </w:rPr>
        <w:t xml:space="preserve"> </w:t>
      </w:r>
      <w:r w:rsidRPr="0025436D">
        <w:t>wykonane</w:t>
      </w:r>
      <w:r w:rsidRPr="0025436D">
        <w:rPr>
          <w:spacing w:val="10"/>
        </w:rPr>
        <w:t xml:space="preserve"> </w:t>
      </w:r>
      <w:r w:rsidRPr="0025436D">
        <w:t>roboty</w:t>
      </w:r>
      <w:r w:rsidRPr="0025436D">
        <w:rPr>
          <w:spacing w:val="11"/>
        </w:rPr>
        <w:t xml:space="preserve"> </w:t>
      </w:r>
      <w:r w:rsidRPr="0025436D">
        <w:t>i</w:t>
      </w:r>
      <w:r w:rsidRPr="0025436D">
        <w:rPr>
          <w:spacing w:val="5"/>
        </w:rPr>
        <w:t xml:space="preserve"> </w:t>
      </w:r>
      <w:r w:rsidRPr="0025436D">
        <w:t>dostarczone</w:t>
      </w:r>
      <w:r w:rsidRPr="0025436D">
        <w:rPr>
          <w:spacing w:val="10"/>
        </w:rPr>
        <w:t xml:space="preserve"> </w:t>
      </w:r>
      <w:r w:rsidRPr="0025436D">
        <w:t>materiały</w:t>
      </w:r>
      <w:r w:rsidRPr="0025436D">
        <w:rPr>
          <w:spacing w:val="5"/>
        </w:rPr>
        <w:t xml:space="preserve"> </w:t>
      </w:r>
      <w:r w:rsidRPr="0025436D">
        <w:t>mają</w:t>
      </w:r>
      <w:r w:rsidRPr="0025436D">
        <w:rPr>
          <w:spacing w:val="4"/>
        </w:rPr>
        <w:t xml:space="preserve"> </w:t>
      </w:r>
      <w:r w:rsidRPr="0025436D">
        <w:t>być</w:t>
      </w:r>
      <w:r w:rsidRPr="0025436D">
        <w:rPr>
          <w:spacing w:val="6"/>
        </w:rPr>
        <w:t xml:space="preserve"> </w:t>
      </w:r>
      <w:r w:rsidRPr="0025436D">
        <w:t>zgodne</w:t>
      </w:r>
      <w:r w:rsidRPr="0025436D">
        <w:rPr>
          <w:spacing w:val="9"/>
        </w:rPr>
        <w:t xml:space="preserve"> </w:t>
      </w:r>
      <w:r w:rsidRPr="0025436D">
        <w:t>z</w:t>
      </w:r>
      <w:r w:rsidRPr="0025436D">
        <w:rPr>
          <w:spacing w:val="8"/>
        </w:rPr>
        <w:t xml:space="preserve"> </w:t>
      </w:r>
      <w:r w:rsidRPr="0025436D">
        <w:t>dokumentacją</w:t>
      </w:r>
      <w:r w:rsidRPr="0025436D">
        <w:rPr>
          <w:spacing w:val="8"/>
        </w:rPr>
        <w:t xml:space="preserve"> </w:t>
      </w:r>
      <w:r w:rsidRPr="0025436D">
        <w:t>projektową</w:t>
      </w:r>
      <w:r w:rsidRPr="0025436D">
        <w:rPr>
          <w:spacing w:val="11"/>
        </w:rPr>
        <w:t xml:space="preserve"> </w:t>
      </w:r>
      <w:r w:rsidRPr="0025436D">
        <w:t>i</w:t>
      </w:r>
      <w:r w:rsidRPr="0025436D">
        <w:rPr>
          <w:spacing w:val="6"/>
        </w:rPr>
        <w:t xml:space="preserve"> </w:t>
      </w:r>
      <w:r w:rsidRPr="0025436D">
        <w:t>ST.</w:t>
      </w:r>
    </w:p>
    <w:p w14:paraId="6FEB81C8" w14:textId="77777777" w:rsidR="00846590" w:rsidRPr="0025436D" w:rsidRDefault="00846590" w:rsidP="00846590"/>
    <w:p w14:paraId="38DEB68A" w14:textId="77777777" w:rsidR="00846590" w:rsidRPr="0025436D" w:rsidRDefault="00846590" w:rsidP="00846590">
      <w:r w:rsidRPr="0025436D">
        <w:t>Wielkości</w:t>
      </w:r>
      <w:r w:rsidRPr="0025436D">
        <w:rPr>
          <w:spacing w:val="2"/>
        </w:rPr>
        <w:t xml:space="preserve"> </w:t>
      </w:r>
      <w:r w:rsidRPr="0025436D">
        <w:t>określone</w:t>
      </w:r>
      <w:r w:rsidRPr="0025436D">
        <w:rPr>
          <w:spacing w:val="9"/>
        </w:rPr>
        <w:t xml:space="preserve"> </w:t>
      </w:r>
      <w:r w:rsidRPr="0025436D">
        <w:t>w</w:t>
      </w:r>
      <w:r w:rsidRPr="0025436D">
        <w:rPr>
          <w:spacing w:val="5"/>
        </w:rPr>
        <w:t xml:space="preserve"> </w:t>
      </w:r>
      <w:r w:rsidRPr="0025436D">
        <w:t>dokumentacji</w:t>
      </w:r>
      <w:r w:rsidRPr="0025436D">
        <w:rPr>
          <w:spacing w:val="9"/>
        </w:rPr>
        <w:t xml:space="preserve"> </w:t>
      </w:r>
      <w:r w:rsidRPr="0025436D">
        <w:t>projektowej</w:t>
      </w:r>
      <w:r w:rsidRPr="0025436D">
        <w:rPr>
          <w:spacing w:val="12"/>
        </w:rPr>
        <w:t xml:space="preserve"> </w:t>
      </w:r>
      <w:r w:rsidRPr="0025436D">
        <w:t>i</w:t>
      </w:r>
      <w:r w:rsidRPr="0025436D">
        <w:rPr>
          <w:spacing w:val="6"/>
        </w:rPr>
        <w:t xml:space="preserve"> </w:t>
      </w:r>
      <w:r w:rsidRPr="0025436D">
        <w:t>w</w:t>
      </w:r>
      <w:r w:rsidRPr="0025436D">
        <w:rPr>
          <w:spacing w:val="8"/>
        </w:rPr>
        <w:t xml:space="preserve"> </w:t>
      </w:r>
      <w:r w:rsidRPr="0025436D">
        <w:t>ST</w:t>
      </w:r>
      <w:r w:rsidRPr="0025436D">
        <w:rPr>
          <w:spacing w:val="7"/>
        </w:rPr>
        <w:t xml:space="preserve"> </w:t>
      </w:r>
      <w:r w:rsidRPr="0025436D">
        <w:t>będą</w:t>
      </w:r>
      <w:r w:rsidRPr="0025436D">
        <w:rPr>
          <w:spacing w:val="6"/>
        </w:rPr>
        <w:t xml:space="preserve"> </w:t>
      </w:r>
      <w:r w:rsidRPr="0025436D">
        <w:t>uważane</w:t>
      </w:r>
      <w:r w:rsidRPr="0025436D">
        <w:rPr>
          <w:spacing w:val="10"/>
        </w:rPr>
        <w:t xml:space="preserve"> </w:t>
      </w:r>
      <w:r w:rsidRPr="0025436D">
        <w:t>za</w:t>
      </w:r>
      <w:r w:rsidRPr="0025436D">
        <w:rPr>
          <w:spacing w:val="7"/>
        </w:rPr>
        <w:t xml:space="preserve"> </w:t>
      </w:r>
      <w:r w:rsidRPr="0025436D">
        <w:t>wartości</w:t>
      </w:r>
      <w:r w:rsidRPr="0025436D">
        <w:rPr>
          <w:spacing w:val="8"/>
        </w:rPr>
        <w:t xml:space="preserve"> </w:t>
      </w:r>
      <w:r w:rsidRPr="0025436D">
        <w:t>docelowe,</w:t>
      </w:r>
      <w:r w:rsidRPr="0025436D">
        <w:rPr>
          <w:spacing w:val="8"/>
        </w:rPr>
        <w:t xml:space="preserve"> </w:t>
      </w:r>
      <w:r w:rsidRPr="0025436D">
        <w:t>od</w:t>
      </w:r>
      <w:r w:rsidRPr="0025436D">
        <w:rPr>
          <w:spacing w:val="7"/>
        </w:rPr>
        <w:t xml:space="preserve"> </w:t>
      </w:r>
      <w:r w:rsidRPr="0025436D">
        <w:t>których dopuszczalne</w:t>
      </w:r>
      <w:r w:rsidRPr="0025436D">
        <w:rPr>
          <w:spacing w:val="45"/>
        </w:rPr>
        <w:t xml:space="preserve"> </w:t>
      </w:r>
      <w:r w:rsidRPr="0025436D">
        <w:t>są</w:t>
      </w:r>
      <w:r w:rsidRPr="0025436D">
        <w:rPr>
          <w:spacing w:val="40"/>
        </w:rPr>
        <w:t xml:space="preserve"> </w:t>
      </w:r>
      <w:r w:rsidRPr="0025436D">
        <w:t>odchylenia</w:t>
      </w:r>
      <w:r w:rsidRPr="0025436D">
        <w:rPr>
          <w:spacing w:val="40"/>
        </w:rPr>
        <w:t xml:space="preserve"> </w:t>
      </w:r>
      <w:r w:rsidRPr="0025436D">
        <w:t>w</w:t>
      </w:r>
      <w:r w:rsidRPr="0025436D">
        <w:rPr>
          <w:spacing w:val="41"/>
        </w:rPr>
        <w:t xml:space="preserve"> </w:t>
      </w:r>
      <w:r w:rsidRPr="0025436D">
        <w:t>ramach</w:t>
      </w:r>
      <w:r w:rsidRPr="0025436D">
        <w:rPr>
          <w:spacing w:val="39"/>
        </w:rPr>
        <w:t xml:space="preserve"> </w:t>
      </w:r>
      <w:r w:rsidRPr="0025436D">
        <w:t>określonego</w:t>
      </w:r>
      <w:r w:rsidRPr="0025436D">
        <w:rPr>
          <w:spacing w:val="44"/>
        </w:rPr>
        <w:t xml:space="preserve"> </w:t>
      </w:r>
      <w:r w:rsidRPr="0025436D">
        <w:t>przedziału</w:t>
      </w:r>
      <w:r w:rsidRPr="0025436D">
        <w:rPr>
          <w:spacing w:val="44"/>
        </w:rPr>
        <w:t xml:space="preserve"> </w:t>
      </w:r>
      <w:r w:rsidRPr="0025436D">
        <w:t>tolerancji.</w:t>
      </w:r>
      <w:r w:rsidRPr="0025436D">
        <w:rPr>
          <w:spacing w:val="41"/>
        </w:rPr>
        <w:t xml:space="preserve"> </w:t>
      </w:r>
      <w:r w:rsidRPr="0025436D">
        <w:t>Cechy</w:t>
      </w:r>
      <w:r w:rsidRPr="0025436D">
        <w:rPr>
          <w:spacing w:val="44"/>
        </w:rPr>
        <w:t xml:space="preserve"> </w:t>
      </w:r>
      <w:r w:rsidRPr="0025436D">
        <w:t>materiałów</w:t>
      </w:r>
      <w:r w:rsidRPr="0025436D">
        <w:rPr>
          <w:spacing w:val="43"/>
        </w:rPr>
        <w:t xml:space="preserve"> </w:t>
      </w:r>
      <w:r w:rsidRPr="0025436D">
        <w:t>i</w:t>
      </w:r>
      <w:r w:rsidRPr="0025436D">
        <w:rPr>
          <w:spacing w:val="42"/>
        </w:rPr>
        <w:t xml:space="preserve"> </w:t>
      </w:r>
      <w:r w:rsidRPr="0025436D">
        <w:t>elementów</w:t>
      </w:r>
      <w:r w:rsidRPr="0025436D">
        <w:rPr>
          <w:spacing w:val="49"/>
        </w:rPr>
        <w:t xml:space="preserve"> </w:t>
      </w:r>
      <w:r w:rsidRPr="0025436D">
        <w:t>budowli muszą</w:t>
      </w:r>
      <w:r w:rsidRPr="0025436D">
        <w:rPr>
          <w:spacing w:val="20"/>
        </w:rPr>
        <w:t xml:space="preserve"> </w:t>
      </w:r>
      <w:r w:rsidRPr="0025436D">
        <w:t>być</w:t>
      </w:r>
      <w:r w:rsidRPr="0025436D">
        <w:rPr>
          <w:spacing w:val="18"/>
        </w:rPr>
        <w:t xml:space="preserve"> </w:t>
      </w:r>
      <w:r w:rsidRPr="0025436D">
        <w:t>jednorodne</w:t>
      </w:r>
      <w:r w:rsidRPr="0025436D">
        <w:rPr>
          <w:spacing w:val="23"/>
        </w:rPr>
        <w:t xml:space="preserve"> </w:t>
      </w:r>
      <w:r w:rsidRPr="0025436D">
        <w:t>i</w:t>
      </w:r>
      <w:r w:rsidRPr="0025436D">
        <w:rPr>
          <w:spacing w:val="18"/>
        </w:rPr>
        <w:t xml:space="preserve"> </w:t>
      </w:r>
      <w:r w:rsidRPr="0025436D">
        <w:t>wykazywać</w:t>
      </w:r>
      <w:r w:rsidRPr="0025436D">
        <w:rPr>
          <w:spacing w:val="17"/>
        </w:rPr>
        <w:t xml:space="preserve"> </w:t>
      </w:r>
      <w:r w:rsidRPr="0025436D">
        <w:t>zgodność</w:t>
      </w:r>
      <w:r w:rsidRPr="0025436D">
        <w:rPr>
          <w:spacing w:val="23"/>
        </w:rPr>
        <w:t xml:space="preserve"> </w:t>
      </w:r>
      <w:r w:rsidRPr="0025436D">
        <w:t>z</w:t>
      </w:r>
      <w:r w:rsidRPr="0025436D">
        <w:rPr>
          <w:spacing w:val="22"/>
        </w:rPr>
        <w:t xml:space="preserve"> </w:t>
      </w:r>
      <w:r w:rsidRPr="0025436D">
        <w:t>określonymi</w:t>
      </w:r>
      <w:r w:rsidRPr="0025436D">
        <w:rPr>
          <w:spacing w:val="23"/>
        </w:rPr>
        <w:t xml:space="preserve"> </w:t>
      </w:r>
      <w:r w:rsidRPr="0025436D">
        <w:t>wymaganiami,</w:t>
      </w:r>
      <w:r w:rsidRPr="0025436D">
        <w:rPr>
          <w:spacing w:val="18"/>
        </w:rPr>
        <w:t xml:space="preserve"> </w:t>
      </w:r>
      <w:r w:rsidRPr="0025436D">
        <w:t>a</w:t>
      </w:r>
      <w:r w:rsidRPr="0025436D">
        <w:rPr>
          <w:spacing w:val="20"/>
        </w:rPr>
        <w:t xml:space="preserve"> </w:t>
      </w:r>
      <w:r w:rsidRPr="0025436D">
        <w:t>rozrzuty</w:t>
      </w:r>
      <w:r w:rsidRPr="0025436D">
        <w:rPr>
          <w:spacing w:val="25"/>
        </w:rPr>
        <w:t xml:space="preserve"> </w:t>
      </w:r>
      <w:r w:rsidRPr="0025436D">
        <w:t>tych</w:t>
      </w:r>
      <w:r w:rsidRPr="0025436D">
        <w:rPr>
          <w:spacing w:val="21"/>
        </w:rPr>
        <w:t xml:space="preserve"> </w:t>
      </w:r>
      <w:r w:rsidRPr="0025436D">
        <w:t>cech</w:t>
      </w:r>
      <w:r w:rsidRPr="0025436D">
        <w:rPr>
          <w:spacing w:val="22"/>
        </w:rPr>
        <w:t xml:space="preserve"> </w:t>
      </w:r>
      <w:r w:rsidRPr="0025436D">
        <w:t>nie</w:t>
      </w:r>
      <w:r w:rsidRPr="0025436D">
        <w:rPr>
          <w:spacing w:val="22"/>
        </w:rPr>
        <w:t xml:space="preserve"> </w:t>
      </w:r>
      <w:r w:rsidRPr="0025436D">
        <w:t>mogą przekraczać</w:t>
      </w:r>
      <w:r w:rsidRPr="0025436D">
        <w:rPr>
          <w:spacing w:val="-10"/>
        </w:rPr>
        <w:t xml:space="preserve"> </w:t>
      </w:r>
      <w:r w:rsidRPr="0025436D">
        <w:t>dopuszczalnego</w:t>
      </w:r>
      <w:r w:rsidRPr="0025436D">
        <w:rPr>
          <w:spacing w:val="-8"/>
        </w:rPr>
        <w:t xml:space="preserve"> </w:t>
      </w:r>
      <w:r w:rsidRPr="0025436D">
        <w:t>przedziału</w:t>
      </w:r>
      <w:r w:rsidRPr="0025436D">
        <w:rPr>
          <w:spacing w:val="-8"/>
        </w:rPr>
        <w:t xml:space="preserve"> </w:t>
      </w:r>
      <w:r w:rsidRPr="0025436D">
        <w:t>tolerancji.</w:t>
      </w:r>
    </w:p>
    <w:p w14:paraId="530DA0BA" w14:textId="77777777" w:rsidR="00846590" w:rsidRPr="0025436D" w:rsidRDefault="00846590" w:rsidP="00846590"/>
    <w:p w14:paraId="4CDBDC2E" w14:textId="77777777" w:rsidR="00846590" w:rsidRPr="0025436D" w:rsidRDefault="00846590" w:rsidP="00846590">
      <w:r w:rsidRPr="0025436D">
        <w:t>Zabezpieczenie terenu budowy</w:t>
      </w:r>
    </w:p>
    <w:p w14:paraId="299ABE08" w14:textId="77777777" w:rsidR="00846590" w:rsidRPr="0025436D" w:rsidRDefault="00846590" w:rsidP="00846590">
      <w:r w:rsidRPr="0025436D">
        <w:t>Wykonawca jest</w:t>
      </w:r>
      <w:r w:rsidRPr="0025436D">
        <w:rPr>
          <w:spacing w:val="12"/>
        </w:rPr>
        <w:t xml:space="preserve"> </w:t>
      </w:r>
      <w:r w:rsidRPr="0025436D">
        <w:t>zobowiązany</w:t>
      </w:r>
      <w:r w:rsidRPr="0025436D">
        <w:rPr>
          <w:spacing w:val="14"/>
        </w:rPr>
        <w:t xml:space="preserve"> </w:t>
      </w:r>
      <w:r w:rsidRPr="0025436D">
        <w:t xml:space="preserve">do </w:t>
      </w:r>
      <w:r w:rsidRPr="0025436D">
        <w:rPr>
          <w:spacing w:val="11"/>
        </w:rPr>
        <w:t xml:space="preserve"> </w:t>
      </w:r>
      <w:r w:rsidRPr="0025436D">
        <w:t xml:space="preserve">zabezpieczenia </w:t>
      </w:r>
      <w:r w:rsidRPr="0025436D">
        <w:rPr>
          <w:spacing w:val="16"/>
        </w:rPr>
        <w:t xml:space="preserve"> </w:t>
      </w:r>
      <w:r w:rsidRPr="0025436D">
        <w:t xml:space="preserve">terenu </w:t>
      </w:r>
      <w:r w:rsidRPr="0025436D">
        <w:rPr>
          <w:spacing w:val="16"/>
        </w:rPr>
        <w:t xml:space="preserve"> </w:t>
      </w:r>
      <w:r w:rsidRPr="0025436D">
        <w:t xml:space="preserve">budowy </w:t>
      </w:r>
      <w:r w:rsidRPr="0025436D">
        <w:rPr>
          <w:spacing w:val="14"/>
        </w:rPr>
        <w:t xml:space="preserve"> </w:t>
      </w:r>
      <w:r w:rsidRPr="0025436D">
        <w:t xml:space="preserve">w </w:t>
      </w:r>
      <w:r w:rsidRPr="0025436D">
        <w:rPr>
          <w:spacing w:val="11"/>
        </w:rPr>
        <w:t xml:space="preserve"> </w:t>
      </w:r>
      <w:r w:rsidRPr="0025436D">
        <w:t xml:space="preserve">okresie </w:t>
      </w:r>
      <w:r w:rsidRPr="0025436D">
        <w:rPr>
          <w:spacing w:val="13"/>
        </w:rPr>
        <w:t xml:space="preserve"> </w:t>
      </w:r>
      <w:r w:rsidRPr="0025436D">
        <w:t xml:space="preserve">trwania </w:t>
      </w:r>
      <w:r w:rsidRPr="0025436D">
        <w:rPr>
          <w:spacing w:val="12"/>
        </w:rPr>
        <w:t xml:space="preserve"> </w:t>
      </w:r>
      <w:r w:rsidRPr="0025436D">
        <w:t xml:space="preserve">realizacji </w:t>
      </w:r>
      <w:r w:rsidRPr="0025436D">
        <w:rPr>
          <w:spacing w:val="11"/>
        </w:rPr>
        <w:t xml:space="preserve"> </w:t>
      </w:r>
      <w:r w:rsidRPr="0025436D">
        <w:t xml:space="preserve">kontraktu </w:t>
      </w:r>
      <w:r w:rsidRPr="0025436D">
        <w:rPr>
          <w:spacing w:val="19"/>
        </w:rPr>
        <w:t xml:space="preserve"> </w:t>
      </w:r>
      <w:r w:rsidRPr="0025436D">
        <w:t>aż</w:t>
      </w:r>
      <w:r w:rsidRPr="0025436D">
        <w:rPr>
          <w:spacing w:val="13"/>
        </w:rPr>
        <w:t xml:space="preserve"> </w:t>
      </w:r>
      <w:r w:rsidRPr="0025436D">
        <w:t>do zakończenia</w:t>
      </w:r>
      <w:r w:rsidRPr="0025436D">
        <w:rPr>
          <w:spacing w:val="16"/>
        </w:rPr>
        <w:t xml:space="preserve"> </w:t>
      </w:r>
      <w:r w:rsidRPr="0025436D">
        <w:t>i</w:t>
      </w:r>
      <w:r w:rsidRPr="0025436D">
        <w:rPr>
          <w:spacing w:val="12"/>
        </w:rPr>
        <w:t xml:space="preserve"> </w:t>
      </w:r>
      <w:r w:rsidRPr="0025436D">
        <w:t>odbioru</w:t>
      </w:r>
      <w:r w:rsidRPr="0025436D">
        <w:rPr>
          <w:spacing w:val="16"/>
        </w:rPr>
        <w:t xml:space="preserve"> </w:t>
      </w:r>
      <w:r w:rsidRPr="0025436D">
        <w:t>ostatecznego</w:t>
      </w:r>
      <w:r w:rsidRPr="0025436D">
        <w:rPr>
          <w:spacing w:val="18"/>
        </w:rPr>
        <w:t xml:space="preserve"> </w:t>
      </w:r>
      <w:r w:rsidRPr="0025436D">
        <w:t>robót.</w:t>
      </w:r>
    </w:p>
    <w:p w14:paraId="30791345" w14:textId="77777777" w:rsidR="00846590" w:rsidRPr="0025436D" w:rsidRDefault="00846590" w:rsidP="00846590">
      <w:r w:rsidRPr="0025436D">
        <w:t>Wykonawca</w:t>
      </w:r>
      <w:r w:rsidRPr="0025436D">
        <w:rPr>
          <w:spacing w:val="31"/>
        </w:rPr>
        <w:t xml:space="preserve"> </w:t>
      </w:r>
      <w:r w:rsidRPr="0025436D">
        <w:t>dostarczy,</w:t>
      </w:r>
      <w:r w:rsidRPr="0025436D">
        <w:rPr>
          <w:spacing w:val="32"/>
        </w:rPr>
        <w:t xml:space="preserve"> </w:t>
      </w:r>
      <w:r w:rsidRPr="0025436D">
        <w:t>zainstaluje</w:t>
      </w:r>
      <w:r w:rsidRPr="0025436D">
        <w:rPr>
          <w:spacing w:val="34"/>
        </w:rPr>
        <w:t xml:space="preserve"> </w:t>
      </w:r>
      <w:r w:rsidRPr="0025436D">
        <w:t>i</w:t>
      </w:r>
      <w:r w:rsidRPr="0025436D">
        <w:rPr>
          <w:spacing w:val="32"/>
        </w:rPr>
        <w:t xml:space="preserve"> </w:t>
      </w:r>
      <w:r w:rsidRPr="0025436D">
        <w:t>będzie</w:t>
      </w:r>
      <w:r w:rsidRPr="0025436D">
        <w:rPr>
          <w:spacing w:val="35"/>
        </w:rPr>
        <w:t xml:space="preserve"> </w:t>
      </w:r>
      <w:r w:rsidRPr="0025436D">
        <w:t>utrzymywać</w:t>
      </w:r>
      <w:r w:rsidRPr="0025436D">
        <w:rPr>
          <w:spacing w:val="33"/>
        </w:rPr>
        <w:t xml:space="preserve"> </w:t>
      </w:r>
      <w:r w:rsidRPr="0025436D">
        <w:t>tymczasowe</w:t>
      </w:r>
      <w:r w:rsidRPr="0025436D">
        <w:rPr>
          <w:spacing w:val="36"/>
        </w:rPr>
        <w:t xml:space="preserve"> </w:t>
      </w:r>
      <w:r w:rsidRPr="0025436D">
        <w:t>urządzenia</w:t>
      </w:r>
      <w:r w:rsidRPr="0025436D">
        <w:rPr>
          <w:spacing w:val="38"/>
        </w:rPr>
        <w:t xml:space="preserve"> </w:t>
      </w:r>
      <w:r w:rsidRPr="0025436D">
        <w:t>zabezpieczające,</w:t>
      </w:r>
      <w:r w:rsidRPr="0025436D">
        <w:rPr>
          <w:spacing w:val="36"/>
        </w:rPr>
        <w:t xml:space="preserve"> </w:t>
      </w:r>
      <w:r w:rsidRPr="0025436D">
        <w:t>w</w:t>
      </w:r>
      <w:r w:rsidRPr="0025436D">
        <w:rPr>
          <w:spacing w:val="35"/>
        </w:rPr>
        <w:t xml:space="preserve"> </w:t>
      </w:r>
      <w:r w:rsidRPr="0025436D">
        <w:t>tym: ogrodzenia,</w:t>
      </w:r>
      <w:r w:rsidRPr="0025436D">
        <w:rPr>
          <w:spacing w:val="8"/>
        </w:rPr>
        <w:t xml:space="preserve"> </w:t>
      </w:r>
      <w:r w:rsidRPr="0025436D">
        <w:t>poręcze,</w:t>
      </w:r>
      <w:r w:rsidRPr="0025436D">
        <w:rPr>
          <w:spacing w:val="10"/>
        </w:rPr>
        <w:t xml:space="preserve"> </w:t>
      </w:r>
      <w:r w:rsidRPr="0025436D">
        <w:t>oświetlenie,</w:t>
      </w:r>
      <w:r w:rsidRPr="0025436D">
        <w:rPr>
          <w:spacing w:val="13"/>
        </w:rPr>
        <w:t xml:space="preserve"> </w:t>
      </w:r>
      <w:r w:rsidRPr="0025436D">
        <w:t>sygnały</w:t>
      </w:r>
      <w:r w:rsidRPr="0025436D">
        <w:rPr>
          <w:spacing w:val="7"/>
        </w:rPr>
        <w:t xml:space="preserve"> </w:t>
      </w:r>
      <w:r w:rsidRPr="0025436D">
        <w:t>i</w:t>
      </w:r>
      <w:r w:rsidRPr="0025436D">
        <w:rPr>
          <w:spacing w:val="9"/>
        </w:rPr>
        <w:t xml:space="preserve"> </w:t>
      </w:r>
      <w:r w:rsidRPr="0025436D">
        <w:t>znaki</w:t>
      </w:r>
      <w:r w:rsidRPr="0025436D">
        <w:rPr>
          <w:spacing w:val="11"/>
        </w:rPr>
        <w:t xml:space="preserve"> </w:t>
      </w:r>
      <w:r w:rsidRPr="0025436D">
        <w:t>ostrzegawcze,</w:t>
      </w:r>
      <w:r w:rsidRPr="0025436D">
        <w:rPr>
          <w:spacing w:val="12"/>
        </w:rPr>
        <w:t xml:space="preserve"> </w:t>
      </w:r>
      <w:r w:rsidRPr="0025436D">
        <w:t>dozorców,</w:t>
      </w:r>
      <w:r w:rsidRPr="0025436D">
        <w:rPr>
          <w:spacing w:val="11"/>
        </w:rPr>
        <w:t xml:space="preserve"> </w:t>
      </w:r>
      <w:r w:rsidRPr="0025436D">
        <w:t>wszelkie</w:t>
      </w:r>
      <w:r w:rsidRPr="0025436D">
        <w:rPr>
          <w:spacing w:val="12"/>
        </w:rPr>
        <w:t xml:space="preserve"> </w:t>
      </w:r>
      <w:r w:rsidRPr="0025436D">
        <w:t>inne</w:t>
      </w:r>
      <w:r w:rsidRPr="0025436D">
        <w:rPr>
          <w:spacing w:val="12"/>
        </w:rPr>
        <w:t xml:space="preserve"> </w:t>
      </w:r>
      <w:r w:rsidRPr="0025436D">
        <w:t>środki</w:t>
      </w:r>
      <w:r w:rsidRPr="0025436D">
        <w:rPr>
          <w:spacing w:val="10"/>
        </w:rPr>
        <w:t xml:space="preserve"> </w:t>
      </w:r>
      <w:r w:rsidRPr="0025436D">
        <w:t xml:space="preserve">niezbędne </w:t>
      </w:r>
      <w:r w:rsidRPr="0025436D">
        <w:rPr>
          <w:spacing w:val="15"/>
        </w:rPr>
        <w:t xml:space="preserve"> </w:t>
      </w:r>
      <w:r w:rsidRPr="0025436D">
        <w:t>do ochrony</w:t>
      </w:r>
      <w:r w:rsidRPr="0025436D">
        <w:rPr>
          <w:spacing w:val="15"/>
        </w:rPr>
        <w:t xml:space="preserve"> </w:t>
      </w:r>
      <w:r w:rsidRPr="0025436D">
        <w:t>robót,</w:t>
      </w:r>
      <w:r w:rsidRPr="0025436D">
        <w:rPr>
          <w:spacing w:val="17"/>
        </w:rPr>
        <w:t xml:space="preserve"> </w:t>
      </w:r>
      <w:r w:rsidRPr="0025436D">
        <w:t>wygody</w:t>
      </w:r>
      <w:r w:rsidRPr="0025436D">
        <w:rPr>
          <w:spacing w:val="11"/>
        </w:rPr>
        <w:t xml:space="preserve"> </w:t>
      </w:r>
      <w:r w:rsidRPr="0025436D">
        <w:t>społeczności</w:t>
      </w:r>
      <w:r w:rsidRPr="0025436D">
        <w:rPr>
          <w:spacing w:val="17"/>
        </w:rPr>
        <w:t xml:space="preserve"> </w:t>
      </w:r>
      <w:r w:rsidRPr="0025436D">
        <w:t>i</w:t>
      </w:r>
      <w:r w:rsidRPr="0025436D">
        <w:rPr>
          <w:spacing w:val="12"/>
        </w:rPr>
        <w:t xml:space="preserve"> </w:t>
      </w:r>
      <w:r w:rsidRPr="0025436D">
        <w:t>innych.</w:t>
      </w:r>
    </w:p>
    <w:p w14:paraId="2FE51A28" w14:textId="77777777" w:rsidR="00846590" w:rsidRPr="0025436D" w:rsidRDefault="00846590" w:rsidP="00846590">
      <w:r w:rsidRPr="0025436D">
        <w:t>Koszt</w:t>
      </w:r>
      <w:r w:rsidRPr="0025436D">
        <w:rPr>
          <w:spacing w:val="21"/>
        </w:rPr>
        <w:t xml:space="preserve"> </w:t>
      </w:r>
      <w:r w:rsidRPr="0025436D">
        <w:t>zabezpieczenia</w:t>
      </w:r>
      <w:r w:rsidRPr="0025436D">
        <w:rPr>
          <w:spacing w:val="26"/>
        </w:rPr>
        <w:t xml:space="preserve"> </w:t>
      </w:r>
      <w:r w:rsidRPr="0025436D">
        <w:t>terenu</w:t>
      </w:r>
      <w:r w:rsidRPr="0025436D">
        <w:rPr>
          <w:spacing w:val="25"/>
        </w:rPr>
        <w:t xml:space="preserve"> </w:t>
      </w:r>
      <w:r w:rsidRPr="0025436D">
        <w:t>budowy</w:t>
      </w:r>
      <w:r w:rsidRPr="0025436D">
        <w:rPr>
          <w:spacing w:val="23"/>
        </w:rPr>
        <w:t xml:space="preserve"> </w:t>
      </w:r>
      <w:r w:rsidRPr="0025436D">
        <w:t>nie</w:t>
      </w:r>
      <w:r w:rsidRPr="0025436D">
        <w:rPr>
          <w:spacing w:val="22"/>
        </w:rPr>
        <w:t xml:space="preserve"> </w:t>
      </w:r>
      <w:r w:rsidRPr="0025436D">
        <w:t>podlega</w:t>
      </w:r>
      <w:r w:rsidRPr="0025436D">
        <w:rPr>
          <w:spacing w:val="22"/>
        </w:rPr>
        <w:t xml:space="preserve"> </w:t>
      </w:r>
      <w:r w:rsidRPr="0025436D">
        <w:t>odrębnej</w:t>
      </w:r>
      <w:r w:rsidRPr="0025436D">
        <w:rPr>
          <w:spacing w:val="27"/>
        </w:rPr>
        <w:t xml:space="preserve"> </w:t>
      </w:r>
      <w:r w:rsidRPr="0025436D">
        <w:t>zapłacie</w:t>
      </w:r>
      <w:r w:rsidRPr="0025436D">
        <w:rPr>
          <w:spacing w:val="22"/>
        </w:rPr>
        <w:t xml:space="preserve"> </w:t>
      </w:r>
      <w:r w:rsidRPr="0025436D">
        <w:t>i</w:t>
      </w:r>
      <w:r w:rsidRPr="0025436D">
        <w:rPr>
          <w:spacing w:val="21"/>
        </w:rPr>
        <w:t xml:space="preserve"> </w:t>
      </w:r>
      <w:r w:rsidRPr="0025436D">
        <w:t>przyjmuje</w:t>
      </w:r>
      <w:r w:rsidRPr="0025436D">
        <w:rPr>
          <w:spacing w:val="26"/>
        </w:rPr>
        <w:t xml:space="preserve"> </w:t>
      </w:r>
      <w:r w:rsidRPr="0025436D">
        <w:t>się,</w:t>
      </w:r>
      <w:r w:rsidRPr="0025436D">
        <w:rPr>
          <w:spacing w:val="22"/>
        </w:rPr>
        <w:t xml:space="preserve"> </w:t>
      </w:r>
      <w:r w:rsidRPr="0025436D">
        <w:t>że</w:t>
      </w:r>
      <w:r w:rsidRPr="0025436D">
        <w:rPr>
          <w:spacing w:val="24"/>
        </w:rPr>
        <w:t xml:space="preserve"> </w:t>
      </w:r>
      <w:r w:rsidRPr="0025436D">
        <w:t>jest</w:t>
      </w:r>
      <w:r w:rsidRPr="0025436D">
        <w:rPr>
          <w:spacing w:val="24"/>
        </w:rPr>
        <w:t xml:space="preserve"> </w:t>
      </w:r>
      <w:r w:rsidRPr="0025436D">
        <w:t xml:space="preserve">włączony </w:t>
      </w:r>
      <w:r w:rsidRPr="0025436D">
        <w:rPr>
          <w:spacing w:val="23"/>
        </w:rPr>
        <w:t xml:space="preserve"> </w:t>
      </w:r>
      <w:r w:rsidRPr="0025436D">
        <w:t xml:space="preserve">w </w:t>
      </w:r>
      <w:r w:rsidRPr="0025436D">
        <w:rPr>
          <w:spacing w:val="23"/>
        </w:rPr>
        <w:t xml:space="preserve"> </w:t>
      </w:r>
      <w:r w:rsidRPr="0025436D">
        <w:t>cenę umowną.</w:t>
      </w:r>
    </w:p>
    <w:p w14:paraId="03292D14" w14:textId="77777777" w:rsidR="00846590" w:rsidRPr="0025436D" w:rsidRDefault="00846590" w:rsidP="00846590"/>
    <w:p w14:paraId="5DB302C0" w14:textId="77777777" w:rsidR="00846590" w:rsidRPr="0025436D" w:rsidRDefault="00846590" w:rsidP="00846590">
      <w:r w:rsidRPr="0025436D">
        <w:t>Ochrona środowiska w czasie wykonywania robót</w:t>
      </w:r>
    </w:p>
    <w:p w14:paraId="377D5938" w14:textId="77777777" w:rsidR="00846590" w:rsidRPr="0025436D" w:rsidRDefault="00846590" w:rsidP="00846590">
      <w:r w:rsidRPr="0025436D">
        <w:t xml:space="preserve">Wykonawca  ma  obowiązek </w:t>
      </w:r>
      <w:r w:rsidRPr="0025436D">
        <w:rPr>
          <w:spacing w:val="6"/>
        </w:rPr>
        <w:t xml:space="preserve"> </w:t>
      </w:r>
      <w:r w:rsidRPr="0025436D">
        <w:t xml:space="preserve">znać </w:t>
      </w:r>
      <w:r w:rsidRPr="0025436D">
        <w:rPr>
          <w:spacing w:val="2"/>
        </w:rPr>
        <w:t xml:space="preserve"> </w:t>
      </w:r>
      <w:r w:rsidRPr="0025436D">
        <w:t xml:space="preserve">i </w:t>
      </w:r>
      <w:r w:rsidRPr="0025436D">
        <w:rPr>
          <w:spacing w:val="1"/>
        </w:rPr>
        <w:t xml:space="preserve"> </w:t>
      </w:r>
      <w:r w:rsidRPr="0025436D">
        <w:t xml:space="preserve">stosować </w:t>
      </w:r>
      <w:r w:rsidRPr="0025436D">
        <w:rPr>
          <w:spacing w:val="4"/>
        </w:rPr>
        <w:t xml:space="preserve"> </w:t>
      </w:r>
      <w:r w:rsidRPr="0025436D">
        <w:t xml:space="preserve">w </w:t>
      </w:r>
      <w:r w:rsidRPr="0025436D">
        <w:rPr>
          <w:spacing w:val="2"/>
        </w:rPr>
        <w:t xml:space="preserve"> </w:t>
      </w:r>
      <w:r w:rsidRPr="0025436D">
        <w:t xml:space="preserve">czasie </w:t>
      </w:r>
      <w:r w:rsidRPr="0025436D">
        <w:rPr>
          <w:spacing w:val="1"/>
        </w:rPr>
        <w:t xml:space="preserve"> </w:t>
      </w:r>
      <w:r w:rsidRPr="0025436D">
        <w:t xml:space="preserve">prowadzenia </w:t>
      </w:r>
      <w:r w:rsidRPr="0025436D">
        <w:rPr>
          <w:spacing w:val="8"/>
        </w:rPr>
        <w:t xml:space="preserve"> </w:t>
      </w:r>
      <w:r w:rsidRPr="0025436D">
        <w:t xml:space="preserve">robót </w:t>
      </w:r>
      <w:r w:rsidRPr="0025436D">
        <w:rPr>
          <w:spacing w:val="7"/>
        </w:rPr>
        <w:t xml:space="preserve"> </w:t>
      </w:r>
      <w:r w:rsidRPr="0025436D">
        <w:t xml:space="preserve">wszelkie </w:t>
      </w:r>
      <w:r w:rsidRPr="0025436D">
        <w:rPr>
          <w:spacing w:val="8"/>
        </w:rPr>
        <w:t xml:space="preserve"> </w:t>
      </w:r>
      <w:r w:rsidRPr="0025436D">
        <w:t xml:space="preserve">przepisy </w:t>
      </w:r>
      <w:r w:rsidRPr="0025436D">
        <w:rPr>
          <w:spacing w:val="7"/>
        </w:rPr>
        <w:t xml:space="preserve"> </w:t>
      </w:r>
      <w:r w:rsidRPr="0025436D">
        <w:t xml:space="preserve">dotyczące </w:t>
      </w:r>
      <w:r w:rsidRPr="0025436D">
        <w:rPr>
          <w:spacing w:val="3"/>
        </w:rPr>
        <w:t xml:space="preserve"> </w:t>
      </w:r>
      <w:r w:rsidRPr="0025436D">
        <w:t>ochrony środowiska</w:t>
      </w:r>
      <w:r w:rsidRPr="0025436D">
        <w:rPr>
          <w:spacing w:val="14"/>
        </w:rPr>
        <w:t xml:space="preserve"> </w:t>
      </w:r>
      <w:r w:rsidRPr="0025436D">
        <w:t>naturalnego.</w:t>
      </w:r>
    </w:p>
    <w:p w14:paraId="5ED47F2D" w14:textId="77777777" w:rsidR="00846590" w:rsidRPr="0025436D" w:rsidRDefault="00846590" w:rsidP="00846590">
      <w:r w:rsidRPr="0025436D">
        <w:t>Stosując</w:t>
      </w:r>
      <w:r w:rsidRPr="0025436D">
        <w:rPr>
          <w:spacing w:val="22"/>
        </w:rPr>
        <w:t xml:space="preserve"> </w:t>
      </w:r>
      <w:r w:rsidRPr="0025436D">
        <w:t>się</w:t>
      </w:r>
      <w:r w:rsidRPr="0025436D">
        <w:rPr>
          <w:spacing w:val="22"/>
        </w:rPr>
        <w:t xml:space="preserve"> </w:t>
      </w:r>
      <w:r w:rsidRPr="0025436D">
        <w:t>do</w:t>
      </w:r>
      <w:r w:rsidRPr="0025436D">
        <w:rPr>
          <w:spacing w:val="22"/>
        </w:rPr>
        <w:t xml:space="preserve"> </w:t>
      </w:r>
      <w:r w:rsidRPr="0025436D">
        <w:t>tych</w:t>
      </w:r>
      <w:r w:rsidRPr="0025436D">
        <w:rPr>
          <w:spacing w:val="22"/>
        </w:rPr>
        <w:t xml:space="preserve"> </w:t>
      </w:r>
      <w:r w:rsidRPr="0025436D">
        <w:t>wymagań,</w:t>
      </w:r>
      <w:r w:rsidRPr="0025436D">
        <w:rPr>
          <w:spacing w:val="19"/>
        </w:rPr>
        <w:t xml:space="preserve"> </w:t>
      </w:r>
      <w:r w:rsidRPr="0025436D">
        <w:t>Wykonawca</w:t>
      </w:r>
      <w:r w:rsidRPr="0025436D">
        <w:rPr>
          <w:spacing w:val="20"/>
        </w:rPr>
        <w:t xml:space="preserve"> </w:t>
      </w:r>
      <w:r w:rsidRPr="0025436D">
        <w:t>będzie</w:t>
      </w:r>
      <w:r w:rsidRPr="0025436D">
        <w:rPr>
          <w:spacing w:val="24"/>
        </w:rPr>
        <w:t xml:space="preserve"> </w:t>
      </w:r>
      <w:r w:rsidRPr="0025436D">
        <w:t>miał</w:t>
      </w:r>
      <w:r w:rsidRPr="0025436D">
        <w:rPr>
          <w:spacing w:val="20"/>
        </w:rPr>
        <w:t xml:space="preserve"> </w:t>
      </w:r>
      <w:r w:rsidRPr="0025436D">
        <w:t>szczególny</w:t>
      </w:r>
      <w:r w:rsidRPr="0025436D">
        <w:rPr>
          <w:spacing w:val="23"/>
        </w:rPr>
        <w:t xml:space="preserve"> </w:t>
      </w:r>
      <w:r w:rsidRPr="0025436D">
        <w:t>wzgląd</w:t>
      </w:r>
      <w:r w:rsidRPr="0025436D">
        <w:rPr>
          <w:spacing w:val="19"/>
        </w:rPr>
        <w:t xml:space="preserve"> </w:t>
      </w:r>
      <w:r w:rsidRPr="0025436D">
        <w:t>na:</w:t>
      </w:r>
    </w:p>
    <w:p w14:paraId="191FC647" w14:textId="77777777" w:rsidR="00846590" w:rsidRPr="0025436D" w:rsidRDefault="00846590" w:rsidP="00D21ACD">
      <w:pPr>
        <w:pStyle w:val="Akapitzlist"/>
        <w:numPr>
          <w:ilvl w:val="0"/>
          <w:numId w:val="14"/>
        </w:numPr>
      </w:pPr>
      <w:r w:rsidRPr="0025436D">
        <w:t>lokalizację</w:t>
      </w:r>
      <w:r w:rsidRPr="0025436D">
        <w:rPr>
          <w:spacing w:val="-1"/>
        </w:rPr>
        <w:t xml:space="preserve"> </w:t>
      </w:r>
      <w:r w:rsidRPr="0025436D">
        <w:t>baz,</w:t>
      </w:r>
      <w:r w:rsidRPr="0025436D">
        <w:rPr>
          <w:spacing w:val="1"/>
        </w:rPr>
        <w:t xml:space="preserve"> </w:t>
      </w:r>
      <w:r w:rsidRPr="0025436D">
        <w:t>warsztatów,</w:t>
      </w:r>
      <w:r w:rsidRPr="0025436D">
        <w:rPr>
          <w:spacing w:val="4"/>
        </w:rPr>
        <w:t xml:space="preserve"> </w:t>
      </w:r>
      <w:r w:rsidRPr="0025436D">
        <w:t>magazynów, składowisk,</w:t>
      </w:r>
      <w:r w:rsidRPr="0025436D">
        <w:rPr>
          <w:spacing w:val="1"/>
        </w:rPr>
        <w:t xml:space="preserve"> </w:t>
      </w:r>
      <w:r w:rsidRPr="0025436D">
        <w:t>ukopów</w:t>
      </w:r>
      <w:r w:rsidRPr="0025436D">
        <w:rPr>
          <w:spacing w:val="6"/>
        </w:rPr>
        <w:t xml:space="preserve"> </w:t>
      </w:r>
      <w:r w:rsidRPr="0025436D">
        <w:t>i dróg dojazdowych,</w:t>
      </w:r>
    </w:p>
    <w:p w14:paraId="73065EF7" w14:textId="77777777" w:rsidR="00846590" w:rsidRPr="0025436D" w:rsidRDefault="00846590" w:rsidP="00D21ACD">
      <w:pPr>
        <w:pStyle w:val="Akapitzlist"/>
        <w:numPr>
          <w:ilvl w:val="0"/>
          <w:numId w:val="14"/>
        </w:numPr>
      </w:pPr>
      <w:r w:rsidRPr="0025436D">
        <w:t>środki</w:t>
      </w:r>
      <w:r w:rsidRPr="0025436D">
        <w:rPr>
          <w:spacing w:val="1"/>
        </w:rPr>
        <w:t xml:space="preserve"> </w:t>
      </w:r>
      <w:r w:rsidRPr="0025436D">
        <w:t>ostrożności</w:t>
      </w:r>
      <w:r w:rsidRPr="0025436D">
        <w:rPr>
          <w:spacing w:val="6"/>
        </w:rPr>
        <w:t xml:space="preserve"> </w:t>
      </w:r>
      <w:r w:rsidRPr="0025436D">
        <w:t>i zabezpieczenia</w:t>
      </w:r>
      <w:r w:rsidRPr="0025436D">
        <w:rPr>
          <w:spacing w:val="7"/>
        </w:rPr>
        <w:t xml:space="preserve"> </w:t>
      </w:r>
      <w:r w:rsidRPr="0025436D">
        <w:t>przed:</w:t>
      </w:r>
    </w:p>
    <w:p w14:paraId="56762D61" w14:textId="77777777" w:rsidR="00846590" w:rsidRPr="0025436D" w:rsidRDefault="00846590" w:rsidP="00D21ACD">
      <w:pPr>
        <w:pStyle w:val="Akapitzlist"/>
        <w:numPr>
          <w:ilvl w:val="0"/>
          <w:numId w:val="15"/>
        </w:numPr>
      </w:pPr>
      <w:r w:rsidRPr="0025436D">
        <w:t>zanieczyszczeniem</w:t>
      </w:r>
      <w:r w:rsidRPr="0025436D">
        <w:rPr>
          <w:spacing w:val="3"/>
        </w:rPr>
        <w:t xml:space="preserve"> </w:t>
      </w:r>
      <w:r w:rsidRPr="0025436D">
        <w:t>zbiorników</w:t>
      </w:r>
      <w:r w:rsidRPr="0025436D">
        <w:rPr>
          <w:spacing w:val="4"/>
        </w:rPr>
        <w:t xml:space="preserve"> </w:t>
      </w:r>
      <w:r w:rsidRPr="0025436D">
        <w:t>i</w:t>
      </w:r>
      <w:r w:rsidRPr="0025436D">
        <w:rPr>
          <w:spacing w:val="-1"/>
        </w:rPr>
        <w:t xml:space="preserve"> </w:t>
      </w:r>
      <w:r w:rsidRPr="0025436D">
        <w:t>cieków</w:t>
      </w:r>
      <w:r w:rsidRPr="0025436D">
        <w:rPr>
          <w:spacing w:val="1"/>
        </w:rPr>
        <w:t xml:space="preserve"> </w:t>
      </w:r>
      <w:r w:rsidRPr="0025436D">
        <w:t>wodnych</w:t>
      </w:r>
      <w:r w:rsidRPr="0025436D">
        <w:rPr>
          <w:spacing w:val="1"/>
        </w:rPr>
        <w:t xml:space="preserve"> </w:t>
      </w:r>
      <w:r w:rsidRPr="0025436D">
        <w:t>pyłami</w:t>
      </w:r>
      <w:r w:rsidRPr="0025436D">
        <w:rPr>
          <w:spacing w:val="-2"/>
        </w:rPr>
        <w:t xml:space="preserve"> </w:t>
      </w:r>
      <w:r w:rsidRPr="0025436D">
        <w:t>lub</w:t>
      </w:r>
      <w:r w:rsidRPr="0025436D">
        <w:rPr>
          <w:spacing w:val="2"/>
        </w:rPr>
        <w:t xml:space="preserve"> </w:t>
      </w:r>
      <w:r w:rsidRPr="0025436D">
        <w:t>substancjami</w:t>
      </w:r>
      <w:r w:rsidRPr="0025436D">
        <w:rPr>
          <w:spacing w:val="1"/>
        </w:rPr>
        <w:t xml:space="preserve"> </w:t>
      </w:r>
      <w:r w:rsidRPr="0025436D">
        <w:t>toksycznymi,</w:t>
      </w:r>
    </w:p>
    <w:p w14:paraId="0EB7C1A0" w14:textId="77777777" w:rsidR="00846590" w:rsidRPr="0025436D" w:rsidRDefault="00846590" w:rsidP="00D21ACD">
      <w:pPr>
        <w:pStyle w:val="Akapitzlist"/>
        <w:numPr>
          <w:ilvl w:val="0"/>
          <w:numId w:val="15"/>
        </w:numPr>
      </w:pPr>
      <w:r w:rsidRPr="0025436D">
        <w:t>zanieczyszczeniem powietrza</w:t>
      </w:r>
      <w:r w:rsidRPr="0025436D">
        <w:rPr>
          <w:spacing w:val="32"/>
        </w:rPr>
        <w:t xml:space="preserve"> </w:t>
      </w:r>
      <w:r w:rsidRPr="0025436D">
        <w:t>pyłami</w:t>
      </w:r>
      <w:r w:rsidRPr="0025436D">
        <w:rPr>
          <w:spacing w:val="25"/>
        </w:rPr>
        <w:t xml:space="preserve"> </w:t>
      </w:r>
      <w:r w:rsidRPr="0025436D">
        <w:t>i</w:t>
      </w:r>
      <w:r w:rsidRPr="0025436D">
        <w:rPr>
          <w:spacing w:val="26"/>
        </w:rPr>
        <w:t xml:space="preserve"> </w:t>
      </w:r>
      <w:r w:rsidRPr="0025436D">
        <w:t>gazami,</w:t>
      </w:r>
    </w:p>
    <w:p w14:paraId="3A8BD35E" w14:textId="77777777" w:rsidR="00846590" w:rsidRPr="0025436D" w:rsidRDefault="00846590" w:rsidP="00D21ACD">
      <w:pPr>
        <w:pStyle w:val="Akapitzlist"/>
        <w:numPr>
          <w:ilvl w:val="0"/>
          <w:numId w:val="15"/>
        </w:numPr>
      </w:pPr>
      <w:r w:rsidRPr="0025436D">
        <w:t>możliwością</w:t>
      </w:r>
      <w:r w:rsidRPr="0025436D">
        <w:rPr>
          <w:spacing w:val="-3"/>
        </w:rPr>
        <w:t xml:space="preserve"> </w:t>
      </w:r>
      <w:r w:rsidRPr="0025436D">
        <w:t>powstania</w:t>
      </w:r>
      <w:r w:rsidRPr="0025436D">
        <w:rPr>
          <w:spacing w:val="-1"/>
        </w:rPr>
        <w:t xml:space="preserve"> </w:t>
      </w:r>
      <w:r w:rsidRPr="0025436D">
        <w:t>pożaru.</w:t>
      </w:r>
    </w:p>
    <w:p w14:paraId="2138987D" w14:textId="77777777" w:rsidR="00846590" w:rsidRPr="0025436D" w:rsidRDefault="00846590" w:rsidP="00846590">
      <w:pPr>
        <w:spacing w:before="6" w:line="170" w:lineRule="exact"/>
      </w:pPr>
    </w:p>
    <w:p w14:paraId="133EB700" w14:textId="77777777" w:rsidR="00846590" w:rsidRPr="0025436D" w:rsidRDefault="00846590" w:rsidP="00846590">
      <w:r w:rsidRPr="0025436D">
        <w:t>Ochrona  przeciwpożarowa</w:t>
      </w:r>
    </w:p>
    <w:p w14:paraId="67FF2854" w14:textId="77777777" w:rsidR="00846590" w:rsidRPr="0025436D" w:rsidRDefault="00846590" w:rsidP="00846590">
      <w:r w:rsidRPr="0025436D">
        <w:t>Wykonawca</w:t>
      </w:r>
      <w:r w:rsidRPr="0025436D">
        <w:rPr>
          <w:spacing w:val="9"/>
        </w:rPr>
        <w:t xml:space="preserve"> </w:t>
      </w:r>
      <w:r w:rsidRPr="0025436D">
        <w:t>będzie</w:t>
      </w:r>
      <w:r w:rsidRPr="0025436D">
        <w:rPr>
          <w:spacing w:val="14"/>
        </w:rPr>
        <w:t xml:space="preserve"> </w:t>
      </w:r>
      <w:r w:rsidRPr="0025436D">
        <w:t>przestrzegać</w:t>
      </w:r>
      <w:r w:rsidRPr="0025436D">
        <w:rPr>
          <w:spacing w:val="15"/>
        </w:rPr>
        <w:t xml:space="preserve"> </w:t>
      </w:r>
      <w:r w:rsidRPr="0025436D">
        <w:t>przepisy</w:t>
      </w:r>
      <w:r w:rsidRPr="0025436D">
        <w:rPr>
          <w:spacing w:val="15"/>
        </w:rPr>
        <w:t xml:space="preserve"> </w:t>
      </w:r>
      <w:r w:rsidRPr="0025436D">
        <w:t>ochrony</w:t>
      </w:r>
      <w:r w:rsidRPr="0025436D">
        <w:rPr>
          <w:spacing w:val="14"/>
        </w:rPr>
        <w:t xml:space="preserve"> </w:t>
      </w:r>
      <w:r w:rsidRPr="0025436D">
        <w:t>przeciwpożarowej.</w:t>
      </w:r>
    </w:p>
    <w:p w14:paraId="42BB1A99" w14:textId="77777777" w:rsidR="00846590" w:rsidRPr="0025436D" w:rsidRDefault="00846590" w:rsidP="00846590"/>
    <w:p w14:paraId="1EF831A1" w14:textId="77777777" w:rsidR="00846590" w:rsidRPr="0025436D" w:rsidRDefault="00846590" w:rsidP="00846590">
      <w:r w:rsidRPr="0025436D">
        <w:t>Wykonawca</w:t>
      </w:r>
      <w:r w:rsidRPr="0025436D">
        <w:rPr>
          <w:spacing w:val="18"/>
        </w:rPr>
        <w:t xml:space="preserve"> </w:t>
      </w:r>
      <w:r w:rsidRPr="0025436D">
        <w:t>będzie</w:t>
      </w:r>
      <w:r w:rsidRPr="0025436D">
        <w:rPr>
          <w:spacing w:val="22"/>
        </w:rPr>
        <w:t xml:space="preserve"> </w:t>
      </w:r>
      <w:r w:rsidRPr="0025436D">
        <w:t>utrzymywać</w:t>
      </w:r>
      <w:r w:rsidRPr="0025436D">
        <w:rPr>
          <w:spacing w:val="22"/>
        </w:rPr>
        <w:t xml:space="preserve"> </w:t>
      </w:r>
      <w:r w:rsidRPr="0025436D">
        <w:t>sprawny</w:t>
      </w:r>
      <w:r w:rsidRPr="0025436D">
        <w:rPr>
          <w:spacing w:val="22"/>
        </w:rPr>
        <w:t xml:space="preserve"> </w:t>
      </w:r>
      <w:r w:rsidRPr="0025436D">
        <w:t>sprzęt</w:t>
      </w:r>
      <w:r w:rsidRPr="0025436D">
        <w:rPr>
          <w:spacing w:val="24"/>
        </w:rPr>
        <w:t xml:space="preserve"> </w:t>
      </w:r>
      <w:r w:rsidRPr="0025436D">
        <w:t>przeciwpożarowy,</w:t>
      </w:r>
      <w:r w:rsidRPr="0025436D">
        <w:rPr>
          <w:spacing w:val="26"/>
        </w:rPr>
        <w:t xml:space="preserve"> </w:t>
      </w:r>
      <w:r w:rsidRPr="0025436D">
        <w:t>wymagany</w:t>
      </w:r>
      <w:r w:rsidRPr="0025436D">
        <w:rPr>
          <w:spacing w:val="17"/>
        </w:rPr>
        <w:t xml:space="preserve"> </w:t>
      </w:r>
      <w:r w:rsidRPr="0025436D">
        <w:t>odpowiednimi</w:t>
      </w:r>
      <w:r w:rsidRPr="0025436D">
        <w:rPr>
          <w:spacing w:val="23"/>
        </w:rPr>
        <w:t xml:space="preserve"> </w:t>
      </w:r>
      <w:r w:rsidRPr="0025436D">
        <w:t>przepisami,</w:t>
      </w:r>
      <w:r w:rsidRPr="0025436D">
        <w:rPr>
          <w:spacing w:val="24"/>
        </w:rPr>
        <w:t xml:space="preserve"> </w:t>
      </w:r>
      <w:r w:rsidRPr="0025436D">
        <w:t xml:space="preserve">na terenie </w:t>
      </w:r>
      <w:r w:rsidRPr="0025436D">
        <w:rPr>
          <w:spacing w:val="6"/>
        </w:rPr>
        <w:t xml:space="preserve"> </w:t>
      </w:r>
      <w:r w:rsidRPr="0025436D">
        <w:t xml:space="preserve">budowy, </w:t>
      </w:r>
      <w:r w:rsidRPr="0025436D">
        <w:rPr>
          <w:spacing w:val="5"/>
        </w:rPr>
        <w:t xml:space="preserve"> </w:t>
      </w:r>
      <w:r w:rsidRPr="0025436D">
        <w:t xml:space="preserve">w </w:t>
      </w:r>
      <w:r w:rsidRPr="0025436D">
        <w:rPr>
          <w:spacing w:val="4"/>
        </w:rPr>
        <w:t xml:space="preserve"> </w:t>
      </w:r>
      <w:r w:rsidRPr="0025436D">
        <w:t xml:space="preserve">pomieszczeniach </w:t>
      </w:r>
      <w:r w:rsidRPr="0025436D">
        <w:rPr>
          <w:spacing w:val="7"/>
        </w:rPr>
        <w:t xml:space="preserve"> </w:t>
      </w:r>
      <w:r w:rsidRPr="0025436D">
        <w:t xml:space="preserve">biurowych </w:t>
      </w:r>
      <w:r w:rsidRPr="0025436D">
        <w:rPr>
          <w:spacing w:val="4"/>
        </w:rPr>
        <w:t xml:space="preserve"> </w:t>
      </w:r>
      <w:r w:rsidRPr="0025436D">
        <w:t xml:space="preserve">i </w:t>
      </w:r>
      <w:r w:rsidRPr="0025436D">
        <w:rPr>
          <w:spacing w:val="3"/>
        </w:rPr>
        <w:t xml:space="preserve"> </w:t>
      </w:r>
      <w:r w:rsidRPr="0025436D">
        <w:t xml:space="preserve">magazynowych </w:t>
      </w:r>
      <w:r w:rsidRPr="0025436D">
        <w:rPr>
          <w:spacing w:val="3"/>
        </w:rPr>
        <w:t xml:space="preserve"> </w:t>
      </w:r>
      <w:r w:rsidRPr="0025436D">
        <w:t xml:space="preserve">oraz </w:t>
      </w:r>
      <w:r w:rsidRPr="0025436D">
        <w:rPr>
          <w:spacing w:val="3"/>
        </w:rPr>
        <w:t xml:space="preserve"> </w:t>
      </w:r>
      <w:r w:rsidRPr="0025436D">
        <w:t xml:space="preserve">w </w:t>
      </w:r>
      <w:r w:rsidRPr="0025436D">
        <w:rPr>
          <w:spacing w:val="7"/>
        </w:rPr>
        <w:t xml:space="preserve"> </w:t>
      </w:r>
      <w:r w:rsidRPr="0025436D">
        <w:t xml:space="preserve">maszynach </w:t>
      </w:r>
      <w:r w:rsidRPr="0025436D">
        <w:rPr>
          <w:spacing w:val="5"/>
        </w:rPr>
        <w:t xml:space="preserve"> </w:t>
      </w:r>
      <w:r w:rsidRPr="0025436D">
        <w:t>i pojazdach.</w:t>
      </w:r>
    </w:p>
    <w:p w14:paraId="3294C35B" w14:textId="77777777" w:rsidR="00846590" w:rsidRPr="0025436D" w:rsidRDefault="00846590" w:rsidP="00846590">
      <w:r w:rsidRPr="0025436D">
        <w:t>Materiały</w:t>
      </w:r>
      <w:r w:rsidRPr="0025436D">
        <w:rPr>
          <w:spacing w:val="49"/>
        </w:rPr>
        <w:t xml:space="preserve"> </w:t>
      </w:r>
      <w:r w:rsidRPr="0025436D">
        <w:t>łatwopalne</w:t>
      </w:r>
      <w:r w:rsidRPr="0025436D">
        <w:rPr>
          <w:spacing w:val="4"/>
        </w:rPr>
        <w:t xml:space="preserve"> </w:t>
      </w:r>
      <w:r w:rsidRPr="0025436D">
        <w:t>będą</w:t>
      </w:r>
      <w:r w:rsidRPr="0025436D">
        <w:rPr>
          <w:spacing w:val="2"/>
        </w:rPr>
        <w:t xml:space="preserve"> </w:t>
      </w:r>
      <w:r w:rsidRPr="0025436D">
        <w:t>składowane</w:t>
      </w:r>
      <w:r w:rsidRPr="0025436D">
        <w:rPr>
          <w:spacing w:val="2"/>
        </w:rPr>
        <w:t xml:space="preserve"> </w:t>
      </w:r>
      <w:r w:rsidRPr="0025436D">
        <w:t>w</w:t>
      </w:r>
      <w:r w:rsidRPr="0025436D">
        <w:rPr>
          <w:spacing w:val="2"/>
        </w:rPr>
        <w:t xml:space="preserve"> </w:t>
      </w:r>
      <w:r w:rsidRPr="0025436D">
        <w:t>sposób</w:t>
      </w:r>
      <w:r w:rsidRPr="0025436D">
        <w:rPr>
          <w:spacing w:val="6"/>
        </w:rPr>
        <w:t xml:space="preserve"> </w:t>
      </w:r>
      <w:r w:rsidRPr="0025436D">
        <w:t>zgodny</w:t>
      </w:r>
      <w:r w:rsidRPr="0025436D">
        <w:rPr>
          <w:spacing w:val="1"/>
        </w:rPr>
        <w:t xml:space="preserve"> </w:t>
      </w:r>
      <w:r w:rsidRPr="0025436D">
        <w:t>z</w:t>
      </w:r>
      <w:r w:rsidRPr="0025436D">
        <w:rPr>
          <w:spacing w:val="3"/>
        </w:rPr>
        <w:t xml:space="preserve"> </w:t>
      </w:r>
      <w:r w:rsidRPr="0025436D">
        <w:t>odpowiednimi</w:t>
      </w:r>
      <w:r w:rsidRPr="0025436D">
        <w:rPr>
          <w:spacing w:val="5"/>
        </w:rPr>
        <w:t xml:space="preserve"> </w:t>
      </w:r>
      <w:r w:rsidRPr="0025436D">
        <w:t>przepisami</w:t>
      </w:r>
      <w:r w:rsidRPr="0025436D">
        <w:rPr>
          <w:spacing w:val="7"/>
        </w:rPr>
        <w:t xml:space="preserve"> </w:t>
      </w:r>
      <w:r w:rsidRPr="0025436D">
        <w:t>i</w:t>
      </w:r>
      <w:r w:rsidRPr="0025436D">
        <w:rPr>
          <w:spacing w:val="2"/>
        </w:rPr>
        <w:t xml:space="preserve"> </w:t>
      </w:r>
      <w:r w:rsidRPr="0025436D">
        <w:t>zabezpieczone</w:t>
      </w:r>
      <w:r w:rsidRPr="0025436D">
        <w:rPr>
          <w:spacing w:val="11"/>
        </w:rPr>
        <w:t xml:space="preserve"> </w:t>
      </w:r>
      <w:r w:rsidRPr="0025436D">
        <w:t>przed dostępem</w:t>
      </w:r>
      <w:r w:rsidRPr="0025436D">
        <w:rPr>
          <w:spacing w:val="13"/>
        </w:rPr>
        <w:t xml:space="preserve"> </w:t>
      </w:r>
      <w:r w:rsidRPr="0025436D">
        <w:t>osób</w:t>
      </w:r>
      <w:r w:rsidRPr="0025436D">
        <w:rPr>
          <w:spacing w:val="13"/>
        </w:rPr>
        <w:t xml:space="preserve"> </w:t>
      </w:r>
      <w:r w:rsidRPr="0025436D">
        <w:t>trzecich.</w:t>
      </w:r>
    </w:p>
    <w:p w14:paraId="10175A0C" w14:textId="77777777" w:rsidR="00846590" w:rsidRPr="0025436D" w:rsidRDefault="00846590" w:rsidP="00846590">
      <w:r w:rsidRPr="0025436D">
        <w:t>Wykonawca</w:t>
      </w:r>
      <w:r w:rsidRPr="0025436D">
        <w:rPr>
          <w:spacing w:val="17"/>
        </w:rPr>
        <w:t xml:space="preserve"> </w:t>
      </w:r>
      <w:r w:rsidRPr="0025436D">
        <w:t>będzie</w:t>
      </w:r>
      <w:r w:rsidRPr="0025436D">
        <w:rPr>
          <w:spacing w:val="21"/>
        </w:rPr>
        <w:t xml:space="preserve"> </w:t>
      </w:r>
      <w:r w:rsidRPr="0025436D">
        <w:t>odpowiedzialny</w:t>
      </w:r>
      <w:r w:rsidRPr="0025436D">
        <w:rPr>
          <w:spacing w:val="21"/>
        </w:rPr>
        <w:t xml:space="preserve"> </w:t>
      </w:r>
      <w:r w:rsidRPr="0025436D">
        <w:t>za</w:t>
      </w:r>
      <w:r w:rsidRPr="0025436D">
        <w:rPr>
          <w:spacing w:val="18"/>
        </w:rPr>
        <w:t xml:space="preserve"> </w:t>
      </w:r>
      <w:r w:rsidRPr="0025436D">
        <w:t>wszelkie</w:t>
      </w:r>
      <w:r w:rsidRPr="0025436D">
        <w:rPr>
          <w:spacing w:val="25"/>
        </w:rPr>
        <w:t xml:space="preserve"> </w:t>
      </w:r>
      <w:r w:rsidRPr="0025436D">
        <w:t>straty</w:t>
      </w:r>
      <w:r w:rsidRPr="0025436D">
        <w:rPr>
          <w:spacing w:val="21"/>
        </w:rPr>
        <w:t xml:space="preserve"> </w:t>
      </w:r>
      <w:r w:rsidRPr="0025436D">
        <w:t>spowodowane</w:t>
      </w:r>
      <w:r w:rsidRPr="0025436D">
        <w:rPr>
          <w:spacing w:val="27"/>
        </w:rPr>
        <w:t xml:space="preserve"> </w:t>
      </w:r>
      <w:r w:rsidRPr="0025436D">
        <w:t>pożarem</w:t>
      </w:r>
      <w:r w:rsidRPr="0025436D">
        <w:rPr>
          <w:spacing w:val="25"/>
        </w:rPr>
        <w:t xml:space="preserve"> </w:t>
      </w:r>
      <w:r w:rsidRPr="0025436D">
        <w:t>wywołanym</w:t>
      </w:r>
      <w:r w:rsidRPr="0025436D">
        <w:rPr>
          <w:spacing w:val="22"/>
        </w:rPr>
        <w:t xml:space="preserve"> </w:t>
      </w:r>
      <w:r w:rsidRPr="0025436D">
        <w:t>jako</w:t>
      </w:r>
      <w:r w:rsidRPr="0025436D">
        <w:rPr>
          <w:spacing w:val="21"/>
        </w:rPr>
        <w:t xml:space="preserve"> </w:t>
      </w:r>
      <w:r w:rsidRPr="0025436D">
        <w:t>rezultat</w:t>
      </w:r>
      <w:r w:rsidRPr="0025436D">
        <w:rPr>
          <w:spacing w:val="25"/>
        </w:rPr>
        <w:t xml:space="preserve"> </w:t>
      </w:r>
      <w:r w:rsidRPr="0025436D">
        <w:t>realizacji robót</w:t>
      </w:r>
      <w:r w:rsidRPr="0025436D">
        <w:rPr>
          <w:spacing w:val="23"/>
        </w:rPr>
        <w:t xml:space="preserve"> </w:t>
      </w:r>
      <w:r w:rsidRPr="0025436D">
        <w:t>albo</w:t>
      </w:r>
      <w:r w:rsidRPr="0025436D">
        <w:rPr>
          <w:spacing w:val="19"/>
        </w:rPr>
        <w:t xml:space="preserve"> </w:t>
      </w:r>
      <w:r w:rsidRPr="0025436D">
        <w:t>przez</w:t>
      </w:r>
      <w:r w:rsidRPr="0025436D">
        <w:rPr>
          <w:spacing w:val="24"/>
        </w:rPr>
        <w:t xml:space="preserve"> </w:t>
      </w:r>
      <w:r w:rsidRPr="0025436D">
        <w:t>personel</w:t>
      </w:r>
      <w:r w:rsidRPr="0025436D">
        <w:rPr>
          <w:spacing w:val="24"/>
        </w:rPr>
        <w:t xml:space="preserve"> </w:t>
      </w:r>
      <w:r w:rsidRPr="0025436D">
        <w:t>wykonawcy.</w:t>
      </w:r>
    </w:p>
    <w:p w14:paraId="6AE6259F" w14:textId="77777777" w:rsidR="00846590" w:rsidRPr="0025436D" w:rsidRDefault="00846590" w:rsidP="00846590"/>
    <w:p w14:paraId="1A3E257F" w14:textId="77777777" w:rsidR="00846590" w:rsidRPr="0025436D" w:rsidRDefault="00846590" w:rsidP="00846590">
      <w:r w:rsidRPr="0025436D">
        <w:t>Ochrona</w:t>
      </w:r>
      <w:r w:rsidRPr="0025436D">
        <w:rPr>
          <w:spacing w:val="14"/>
        </w:rPr>
        <w:t xml:space="preserve"> </w:t>
      </w:r>
      <w:r w:rsidRPr="0025436D">
        <w:t>własności</w:t>
      </w:r>
      <w:r w:rsidRPr="0025436D">
        <w:rPr>
          <w:spacing w:val="13"/>
        </w:rPr>
        <w:t xml:space="preserve"> </w:t>
      </w:r>
      <w:r w:rsidRPr="0025436D">
        <w:t>publicznej</w:t>
      </w:r>
      <w:r w:rsidRPr="0025436D">
        <w:rPr>
          <w:spacing w:val="18"/>
        </w:rPr>
        <w:t xml:space="preserve"> </w:t>
      </w:r>
      <w:r w:rsidRPr="0025436D">
        <w:t>i</w:t>
      </w:r>
      <w:r w:rsidRPr="0025436D">
        <w:rPr>
          <w:spacing w:val="12"/>
        </w:rPr>
        <w:t xml:space="preserve"> </w:t>
      </w:r>
      <w:r w:rsidRPr="0025436D">
        <w:t>prywatnej</w:t>
      </w:r>
    </w:p>
    <w:p w14:paraId="5D313FCB" w14:textId="77777777" w:rsidR="00846590" w:rsidRPr="0025436D" w:rsidRDefault="00846590" w:rsidP="00846590">
      <w:r w:rsidRPr="0025436D">
        <w:t>Wykonawca</w:t>
      </w:r>
      <w:r w:rsidRPr="0025436D">
        <w:rPr>
          <w:spacing w:val="24"/>
        </w:rPr>
        <w:t xml:space="preserve"> </w:t>
      </w:r>
      <w:r w:rsidRPr="0025436D">
        <w:t>odpowiada</w:t>
      </w:r>
      <w:r w:rsidRPr="0025436D">
        <w:rPr>
          <w:spacing w:val="25"/>
        </w:rPr>
        <w:t xml:space="preserve"> </w:t>
      </w:r>
      <w:r w:rsidRPr="0025436D">
        <w:t>za</w:t>
      </w:r>
      <w:r w:rsidRPr="0025436D">
        <w:rPr>
          <w:spacing w:val="26"/>
        </w:rPr>
        <w:t xml:space="preserve"> </w:t>
      </w:r>
      <w:r w:rsidRPr="0025436D">
        <w:t>ochronę</w:t>
      </w:r>
      <w:r w:rsidRPr="0025436D">
        <w:rPr>
          <w:spacing w:val="29"/>
        </w:rPr>
        <w:t xml:space="preserve"> </w:t>
      </w:r>
      <w:r w:rsidRPr="0025436D">
        <w:t>instalacji</w:t>
      </w:r>
      <w:r w:rsidRPr="0025436D">
        <w:rPr>
          <w:spacing w:val="23"/>
        </w:rPr>
        <w:t xml:space="preserve"> </w:t>
      </w:r>
      <w:r w:rsidRPr="0025436D">
        <w:t>i</w:t>
      </w:r>
      <w:r w:rsidRPr="0025436D">
        <w:rPr>
          <w:spacing w:val="26"/>
        </w:rPr>
        <w:t xml:space="preserve"> </w:t>
      </w:r>
      <w:r w:rsidRPr="0025436D">
        <w:t>urządzeń</w:t>
      </w:r>
      <w:r w:rsidRPr="0025436D">
        <w:rPr>
          <w:spacing w:val="29"/>
        </w:rPr>
        <w:t xml:space="preserve"> </w:t>
      </w:r>
      <w:r w:rsidRPr="0025436D">
        <w:t>zlokalizowanych</w:t>
      </w:r>
      <w:r w:rsidRPr="0025436D">
        <w:rPr>
          <w:spacing w:val="30"/>
        </w:rPr>
        <w:t xml:space="preserve"> </w:t>
      </w:r>
      <w:r w:rsidRPr="0025436D">
        <w:t>na</w:t>
      </w:r>
      <w:r w:rsidRPr="0025436D">
        <w:rPr>
          <w:spacing w:val="29"/>
        </w:rPr>
        <w:t xml:space="preserve"> </w:t>
      </w:r>
      <w:r w:rsidRPr="0025436D">
        <w:t>powierzchni</w:t>
      </w:r>
      <w:r w:rsidRPr="0025436D">
        <w:rPr>
          <w:spacing w:val="33"/>
        </w:rPr>
        <w:t xml:space="preserve"> </w:t>
      </w:r>
      <w:r w:rsidRPr="0025436D">
        <w:t>terenu</w:t>
      </w:r>
      <w:r w:rsidRPr="0025436D">
        <w:rPr>
          <w:spacing w:val="34"/>
        </w:rPr>
        <w:t xml:space="preserve"> </w:t>
      </w:r>
      <w:r w:rsidRPr="0025436D">
        <w:t>i</w:t>
      </w:r>
      <w:r w:rsidRPr="0025436D">
        <w:rPr>
          <w:spacing w:val="27"/>
        </w:rPr>
        <w:t xml:space="preserve"> </w:t>
      </w:r>
      <w:r w:rsidRPr="0025436D">
        <w:t>pod</w:t>
      </w:r>
      <w:r w:rsidRPr="0025436D">
        <w:rPr>
          <w:spacing w:val="29"/>
        </w:rPr>
        <w:t xml:space="preserve"> </w:t>
      </w:r>
      <w:r w:rsidRPr="0025436D">
        <w:t>jego poziomem,</w:t>
      </w:r>
      <w:r w:rsidRPr="0025436D">
        <w:rPr>
          <w:spacing w:val="31"/>
        </w:rPr>
        <w:t xml:space="preserve"> </w:t>
      </w:r>
      <w:r w:rsidRPr="0025436D">
        <w:t>takie</w:t>
      </w:r>
      <w:r w:rsidRPr="0025436D">
        <w:rPr>
          <w:spacing w:val="30"/>
        </w:rPr>
        <w:t xml:space="preserve"> </w:t>
      </w:r>
      <w:r w:rsidRPr="0025436D">
        <w:t>jak</w:t>
      </w:r>
      <w:r w:rsidRPr="0025436D">
        <w:rPr>
          <w:spacing w:val="27"/>
        </w:rPr>
        <w:t xml:space="preserve"> </w:t>
      </w:r>
      <w:r w:rsidRPr="0025436D">
        <w:t>rurociągi,</w:t>
      </w:r>
      <w:r w:rsidRPr="0025436D">
        <w:rPr>
          <w:spacing w:val="27"/>
        </w:rPr>
        <w:t xml:space="preserve"> </w:t>
      </w:r>
      <w:r w:rsidRPr="0025436D">
        <w:t>kable</w:t>
      </w:r>
      <w:r w:rsidRPr="0025436D">
        <w:rPr>
          <w:spacing w:val="29"/>
        </w:rPr>
        <w:t xml:space="preserve"> </w:t>
      </w:r>
      <w:r w:rsidRPr="0025436D">
        <w:t>itp.</w:t>
      </w:r>
      <w:r w:rsidRPr="0025436D">
        <w:rPr>
          <w:spacing w:val="30"/>
        </w:rPr>
        <w:t xml:space="preserve"> </w:t>
      </w:r>
      <w:r w:rsidRPr="0025436D">
        <w:t>Wykonawca</w:t>
      </w:r>
      <w:r w:rsidRPr="0025436D">
        <w:rPr>
          <w:spacing w:val="30"/>
        </w:rPr>
        <w:t xml:space="preserve"> </w:t>
      </w:r>
      <w:r w:rsidRPr="0025436D">
        <w:t>zapewni</w:t>
      </w:r>
      <w:r w:rsidRPr="0025436D">
        <w:rPr>
          <w:spacing w:val="34"/>
        </w:rPr>
        <w:t xml:space="preserve"> </w:t>
      </w:r>
      <w:r w:rsidRPr="0025436D">
        <w:t>właściwe</w:t>
      </w:r>
      <w:r w:rsidRPr="0025436D">
        <w:rPr>
          <w:spacing w:val="30"/>
        </w:rPr>
        <w:t xml:space="preserve"> </w:t>
      </w:r>
      <w:r w:rsidRPr="0025436D">
        <w:t>oznaczenie</w:t>
      </w:r>
      <w:r w:rsidRPr="0025436D">
        <w:rPr>
          <w:spacing w:val="35"/>
        </w:rPr>
        <w:t xml:space="preserve"> </w:t>
      </w:r>
      <w:r w:rsidRPr="0025436D">
        <w:t>i</w:t>
      </w:r>
      <w:r w:rsidRPr="0025436D">
        <w:rPr>
          <w:spacing w:val="30"/>
        </w:rPr>
        <w:t xml:space="preserve"> </w:t>
      </w:r>
      <w:r w:rsidRPr="0025436D">
        <w:t>zabezpieczenie</w:t>
      </w:r>
      <w:r w:rsidRPr="0025436D">
        <w:rPr>
          <w:spacing w:val="38"/>
        </w:rPr>
        <w:t xml:space="preserve"> </w:t>
      </w:r>
      <w:r w:rsidRPr="0025436D">
        <w:t>przed uszkodzeniem</w:t>
      </w:r>
      <w:r w:rsidRPr="0025436D">
        <w:rPr>
          <w:spacing w:val="3"/>
        </w:rPr>
        <w:t xml:space="preserve"> </w:t>
      </w:r>
      <w:r w:rsidRPr="0025436D">
        <w:t>tych</w:t>
      </w:r>
      <w:r w:rsidRPr="0025436D">
        <w:rPr>
          <w:spacing w:val="-2"/>
        </w:rPr>
        <w:t xml:space="preserve"> </w:t>
      </w:r>
      <w:r w:rsidRPr="0025436D">
        <w:t>instalacji</w:t>
      </w:r>
      <w:r w:rsidRPr="0025436D">
        <w:rPr>
          <w:spacing w:val="-3"/>
        </w:rPr>
        <w:t xml:space="preserve"> </w:t>
      </w:r>
      <w:r w:rsidRPr="0025436D">
        <w:t>i</w:t>
      </w:r>
      <w:r w:rsidRPr="0025436D">
        <w:rPr>
          <w:spacing w:val="-3"/>
        </w:rPr>
        <w:t xml:space="preserve"> </w:t>
      </w:r>
      <w:r w:rsidRPr="0025436D">
        <w:t>urządzeń</w:t>
      </w:r>
      <w:r w:rsidRPr="0025436D">
        <w:rPr>
          <w:spacing w:val="2"/>
        </w:rPr>
        <w:t xml:space="preserve"> </w:t>
      </w:r>
      <w:r w:rsidRPr="0025436D">
        <w:t>w czasie</w:t>
      </w:r>
      <w:r w:rsidRPr="0025436D">
        <w:rPr>
          <w:spacing w:val="-3"/>
        </w:rPr>
        <w:t xml:space="preserve"> </w:t>
      </w:r>
      <w:r w:rsidRPr="0025436D">
        <w:t>trwania</w:t>
      </w:r>
      <w:r w:rsidRPr="0025436D">
        <w:rPr>
          <w:spacing w:val="-1"/>
        </w:rPr>
        <w:t xml:space="preserve"> </w:t>
      </w:r>
      <w:r w:rsidRPr="0025436D">
        <w:t>budowy.</w:t>
      </w:r>
    </w:p>
    <w:p w14:paraId="45693399" w14:textId="77777777" w:rsidR="00846590" w:rsidRPr="0025436D" w:rsidRDefault="00846590" w:rsidP="00846590">
      <w:r w:rsidRPr="0025436D">
        <w:t>O</w:t>
      </w:r>
      <w:r w:rsidRPr="0025436D">
        <w:rPr>
          <w:spacing w:val="28"/>
        </w:rPr>
        <w:t xml:space="preserve"> </w:t>
      </w:r>
      <w:r w:rsidRPr="0025436D">
        <w:t>fakcie</w:t>
      </w:r>
      <w:r w:rsidRPr="0025436D">
        <w:rPr>
          <w:spacing w:val="29"/>
        </w:rPr>
        <w:t xml:space="preserve"> </w:t>
      </w:r>
      <w:r w:rsidRPr="0025436D">
        <w:t>przypadkowego</w:t>
      </w:r>
      <w:r w:rsidRPr="0025436D">
        <w:rPr>
          <w:spacing w:val="33"/>
        </w:rPr>
        <w:t xml:space="preserve"> </w:t>
      </w:r>
      <w:r w:rsidRPr="0025436D">
        <w:t>uszkodzenia</w:t>
      </w:r>
      <w:r w:rsidRPr="0025436D">
        <w:rPr>
          <w:spacing w:val="34"/>
        </w:rPr>
        <w:t xml:space="preserve"> </w:t>
      </w:r>
      <w:r w:rsidRPr="0025436D">
        <w:t>tych</w:t>
      </w:r>
      <w:r w:rsidRPr="0025436D">
        <w:rPr>
          <w:spacing w:val="29"/>
        </w:rPr>
        <w:t xml:space="preserve"> </w:t>
      </w:r>
      <w:r w:rsidRPr="0025436D">
        <w:t>instalacji</w:t>
      </w:r>
      <w:r w:rsidRPr="0025436D">
        <w:rPr>
          <w:spacing w:val="28"/>
        </w:rPr>
        <w:t xml:space="preserve"> </w:t>
      </w:r>
      <w:r w:rsidRPr="0025436D">
        <w:t>Wykonawca</w:t>
      </w:r>
      <w:r w:rsidRPr="0025436D">
        <w:rPr>
          <w:spacing w:val="28"/>
        </w:rPr>
        <w:t xml:space="preserve"> </w:t>
      </w:r>
      <w:r w:rsidRPr="0025436D">
        <w:t>bezzwłocznie</w:t>
      </w:r>
      <w:r w:rsidRPr="0025436D">
        <w:rPr>
          <w:spacing w:val="36"/>
        </w:rPr>
        <w:t xml:space="preserve"> </w:t>
      </w:r>
      <w:r w:rsidRPr="0025436D">
        <w:t>powiadomi</w:t>
      </w:r>
      <w:r w:rsidRPr="0025436D">
        <w:rPr>
          <w:spacing w:val="30"/>
        </w:rPr>
        <w:t xml:space="preserve"> </w:t>
      </w:r>
      <w:r w:rsidRPr="0025436D">
        <w:t>Inspektora</w:t>
      </w:r>
      <w:r w:rsidRPr="0025436D">
        <w:rPr>
          <w:spacing w:val="34"/>
        </w:rPr>
        <w:t xml:space="preserve"> </w:t>
      </w:r>
      <w:r w:rsidRPr="0025436D">
        <w:t>nadzoru</w:t>
      </w:r>
      <w:r w:rsidRPr="0025436D">
        <w:rPr>
          <w:spacing w:val="35"/>
        </w:rPr>
        <w:t xml:space="preserve"> </w:t>
      </w:r>
      <w:r w:rsidRPr="0025436D">
        <w:t>i zainteresowanych</w:t>
      </w:r>
      <w:r w:rsidRPr="0025436D">
        <w:rPr>
          <w:spacing w:val="27"/>
        </w:rPr>
        <w:t xml:space="preserve"> </w:t>
      </w:r>
      <w:r w:rsidRPr="0025436D">
        <w:t>użytkowników</w:t>
      </w:r>
      <w:r w:rsidRPr="0025436D">
        <w:rPr>
          <w:spacing w:val="30"/>
        </w:rPr>
        <w:t xml:space="preserve"> </w:t>
      </w:r>
      <w:r w:rsidRPr="0025436D">
        <w:t>oraz</w:t>
      </w:r>
      <w:r w:rsidRPr="0025436D">
        <w:rPr>
          <w:spacing w:val="23"/>
        </w:rPr>
        <w:t xml:space="preserve"> </w:t>
      </w:r>
      <w:r w:rsidRPr="0025436D">
        <w:t>będzie</w:t>
      </w:r>
      <w:r w:rsidRPr="0025436D">
        <w:rPr>
          <w:spacing w:val="25"/>
        </w:rPr>
        <w:t xml:space="preserve"> </w:t>
      </w:r>
      <w:r w:rsidRPr="0025436D">
        <w:t>z</w:t>
      </w:r>
      <w:r w:rsidRPr="0025436D">
        <w:rPr>
          <w:spacing w:val="23"/>
        </w:rPr>
        <w:t xml:space="preserve"> </w:t>
      </w:r>
      <w:r w:rsidRPr="0025436D">
        <w:t>nimi</w:t>
      </w:r>
      <w:r w:rsidRPr="0025436D">
        <w:rPr>
          <w:spacing w:val="22"/>
        </w:rPr>
        <w:t xml:space="preserve"> </w:t>
      </w:r>
      <w:r w:rsidRPr="0025436D">
        <w:t>współpracował,</w:t>
      </w:r>
      <w:r w:rsidRPr="0025436D">
        <w:rPr>
          <w:spacing w:val="27"/>
        </w:rPr>
        <w:t xml:space="preserve"> </w:t>
      </w:r>
      <w:r w:rsidRPr="0025436D">
        <w:t>dostarczając</w:t>
      </w:r>
      <w:r w:rsidRPr="0025436D">
        <w:rPr>
          <w:spacing w:val="22"/>
        </w:rPr>
        <w:t xml:space="preserve"> </w:t>
      </w:r>
      <w:r w:rsidRPr="0025436D">
        <w:t>wszelkiej</w:t>
      </w:r>
      <w:r w:rsidRPr="0025436D">
        <w:rPr>
          <w:spacing w:val="27"/>
        </w:rPr>
        <w:t xml:space="preserve"> </w:t>
      </w:r>
      <w:r w:rsidRPr="0025436D">
        <w:t>pomocy</w:t>
      </w:r>
      <w:r w:rsidRPr="0025436D">
        <w:rPr>
          <w:spacing w:val="26"/>
        </w:rPr>
        <w:t xml:space="preserve"> </w:t>
      </w:r>
      <w:r w:rsidRPr="0025436D">
        <w:t>potrzebnej</w:t>
      </w:r>
      <w:r w:rsidRPr="0025436D">
        <w:rPr>
          <w:spacing w:val="33"/>
        </w:rPr>
        <w:t xml:space="preserve"> </w:t>
      </w:r>
      <w:r w:rsidRPr="0025436D">
        <w:t>przy dokonywaniu</w:t>
      </w:r>
      <w:r w:rsidRPr="0025436D">
        <w:rPr>
          <w:spacing w:val="22"/>
        </w:rPr>
        <w:t xml:space="preserve"> </w:t>
      </w:r>
      <w:r w:rsidRPr="0025436D">
        <w:t>napraw.</w:t>
      </w:r>
      <w:r w:rsidRPr="0025436D">
        <w:rPr>
          <w:spacing w:val="22"/>
        </w:rPr>
        <w:t xml:space="preserve"> </w:t>
      </w:r>
      <w:r w:rsidRPr="0025436D">
        <w:t>Wykonawca</w:t>
      </w:r>
      <w:r w:rsidRPr="0025436D">
        <w:rPr>
          <w:spacing w:val="20"/>
        </w:rPr>
        <w:t xml:space="preserve"> </w:t>
      </w:r>
      <w:r w:rsidRPr="0025436D">
        <w:t>będzie</w:t>
      </w:r>
      <w:r w:rsidRPr="0025436D">
        <w:rPr>
          <w:spacing w:val="23"/>
        </w:rPr>
        <w:t xml:space="preserve"> </w:t>
      </w:r>
      <w:r w:rsidRPr="0025436D">
        <w:t>odpowiadać</w:t>
      </w:r>
      <w:r w:rsidRPr="0025436D">
        <w:rPr>
          <w:spacing w:val="19"/>
        </w:rPr>
        <w:t xml:space="preserve"> </w:t>
      </w:r>
      <w:r w:rsidRPr="0025436D">
        <w:t>za</w:t>
      </w:r>
      <w:r w:rsidRPr="0025436D">
        <w:rPr>
          <w:spacing w:val="22"/>
        </w:rPr>
        <w:t xml:space="preserve"> </w:t>
      </w:r>
      <w:r w:rsidRPr="0025436D">
        <w:t>wszelkie</w:t>
      </w:r>
      <w:r w:rsidRPr="0025436D">
        <w:rPr>
          <w:spacing w:val="24"/>
        </w:rPr>
        <w:t xml:space="preserve"> </w:t>
      </w:r>
      <w:r w:rsidRPr="0025436D">
        <w:t>spowodowane</w:t>
      </w:r>
      <w:r w:rsidRPr="0025436D">
        <w:rPr>
          <w:spacing w:val="25"/>
        </w:rPr>
        <w:t xml:space="preserve"> </w:t>
      </w:r>
      <w:r w:rsidRPr="0025436D">
        <w:t>przez</w:t>
      </w:r>
      <w:r w:rsidRPr="0025436D">
        <w:rPr>
          <w:spacing w:val="25"/>
        </w:rPr>
        <w:t xml:space="preserve"> </w:t>
      </w:r>
      <w:r w:rsidRPr="0025436D">
        <w:t>jego</w:t>
      </w:r>
      <w:r w:rsidRPr="0025436D">
        <w:rPr>
          <w:spacing w:val="22"/>
        </w:rPr>
        <w:t xml:space="preserve"> </w:t>
      </w:r>
      <w:r w:rsidRPr="0025436D">
        <w:t>działania</w:t>
      </w:r>
      <w:r w:rsidRPr="0025436D">
        <w:rPr>
          <w:spacing w:val="18"/>
        </w:rPr>
        <w:t xml:space="preserve"> </w:t>
      </w:r>
      <w:r w:rsidRPr="0025436D">
        <w:t>uszkodzenia instalacji</w:t>
      </w:r>
      <w:r w:rsidRPr="0025436D">
        <w:rPr>
          <w:spacing w:val="4"/>
        </w:rPr>
        <w:t xml:space="preserve"> </w:t>
      </w:r>
      <w:r w:rsidRPr="0025436D">
        <w:t>na</w:t>
      </w:r>
      <w:r w:rsidRPr="0025436D">
        <w:rPr>
          <w:spacing w:val="6"/>
        </w:rPr>
        <w:t xml:space="preserve"> </w:t>
      </w:r>
      <w:r w:rsidRPr="0025436D">
        <w:t>powierzchni</w:t>
      </w:r>
      <w:r w:rsidRPr="0025436D">
        <w:rPr>
          <w:spacing w:val="11"/>
        </w:rPr>
        <w:t xml:space="preserve"> </w:t>
      </w:r>
      <w:r w:rsidRPr="0025436D">
        <w:t>ziemi</w:t>
      </w:r>
      <w:r w:rsidRPr="0025436D">
        <w:rPr>
          <w:spacing w:val="9"/>
        </w:rPr>
        <w:t xml:space="preserve"> </w:t>
      </w:r>
      <w:r w:rsidRPr="0025436D">
        <w:t>i</w:t>
      </w:r>
      <w:r w:rsidRPr="0025436D">
        <w:rPr>
          <w:spacing w:val="8"/>
        </w:rPr>
        <w:t xml:space="preserve"> </w:t>
      </w:r>
      <w:r w:rsidRPr="0025436D">
        <w:t>urządzeń</w:t>
      </w:r>
      <w:r w:rsidRPr="0025436D">
        <w:rPr>
          <w:spacing w:val="12"/>
        </w:rPr>
        <w:t xml:space="preserve"> </w:t>
      </w:r>
      <w:r w:rsidRPr="0025436D">
        <w:t>podziemnych</w:t>
      </w:r>
      <w:r w:rsidRPr="0025436D">
        <w:rPr>
          <w:spacing w:val="12"/>
        </w:rPr>
        <w:t xml:space="preserve"> </w:t>
      </w:r>
      <w:r w:rsidRPr="0025436D">
        <w:t>wykazanych</w:t>
      </w:r>
      <w:r w:rsidRPr="0025436D">
        <w:rPr>
          <w:spacing w:val="9"/>
        </w:rPr>
        <w:t xml:space="preserve"> </w:t>
      </w:r>
      <w:r w:rsidRPr="0025436D">
        <w:t>w</w:t>
      </w:r>
      <w:r w:rsidRPr="0025436D">
        <w:rPr>
          <w:spacing w:val="9"/>
        </w:rPr>
        <w:t xml:space="preserve"> </w:t>
      </w:r>
      <w:r w:rsidRPr="0025436D">
        <w:t>dokumentach</w:t>
      </w:r>
      <w:r w:rsidRPr="0025436D">
        <w:rPr>
          <w:spacing w:val="13"/>
        </w:rPr>
        <w:t xml:space="preserve"> </w:t>
      </w:r>
      <w:r w:rsidRPr="0025436D">
        <w:t>dostarczonych</w:t>
      </w:r>
      <w:r w:rsidRPr="0025436D">
        <w:rPr>
          <w:spacing w:val="10"/>
        </w:rPr>
        <w:t xml:space="preserve"> </w:t>
      </w:r>
      <w:r w:rsidRPr="0025436D">
        <w:t>mu</w:t>
      </w:r>
      <w:r w:rsidRPr="0025436D">
        <w:rPr>
          <w:spacing w:val="10"/>
        </w:rPr>
        <w:t xml:space="preserve"> </w:t>
      </w:r>
      <w:r w:rsidRPr="0025436D">
        <w:t>przez Zamawiającego.</w:t>
      </w:r>
    </w:p>
    <w:p w14:paraId="6FED6127" w14:textId="77777777" w:rsidR="00846590" w:rsidRPr="0025436D" w:rsidRDefault="00846590" w:rsidP="00846590"/>
    <w:p w14:paraId="00B4F694" w14:textId="77777777" w:rsidR="00846590" w:rsidRPr="0025436D" w:rsidRDefault="00846590" w:rsidP="00846590">
      <w:r w:rsidRPr="0025436D">
        <w:t>Ograniczenie obciążeń osi pojazdów</w:t>
      </w:r>
    </w:p>
    <w:p w14:paraId="39644456" w14:textId="77777777" w:rsidR="00846590" w:rsidRPr="0025436D" w:rsidRDefault="00846590" w:rsidP="00846590">
      <w:r w:rsidRPr="0025436D">
        <w:t>Wykonawca</w:t>
      </w:r>
      <w:r w:rsidRPr="0025436D">
        <w:rPr>
          <w:spacing w:val="13"/>
        </w:rPr>
        <w:t xml:space="preserve"> </w:t>
      </w:r>
      <w:r w:rsidRPr="0025436D">
        <w:t>stosować</w:t>
      </w:r>
      <w:r w:rsidRPr="0025436D">
        <w:rPr>
          <w:spacing w:val="18"/>
        </w:rPr>
        <w:t xml:space="preserve"> </w:t>
      </w:r>
      <w:r w:rsidRPr="0025436D">
        <w:t>się</w:t>
      </w:r>
      <w:r w:rsidRPr="0025436D">
        <w:rPr>
          <w:spacing w:val="18"/>
        </w:rPr>
        <w:t xml:space="preserve"> </w:t>
      </w:r>
      <w:r w:rsidRPr="0025436D">
        <w:t>będzie</w:t>
      </w:r>
      <w:r w:rsidRPr="0025436D">
        <w:rPr>
          <w:spacing w:val="19"/>
        </w:rPr>
        <w:t xml:space="preserve"> </w:t>
      </w:r>
      <w:r w:rsidRPr="0025436D">
        <w:t>do</w:t>
      </w:r>
      <w:r w:rsidRPr="0025436D">
        <w:rPr>
          <w:spacing w:val="18"/>
        </w:rPr>
        <w:t xml:space="preserve"> </w:t>
      </w:r>
      <w:r w:rsidRPr="0025436D">
        <w:t>ustawowych</w:t>
      </w:r>
      <w:r w:rsidRPr="0025436D">
        <w:rPr>
          <w:spacing w:val="20"/>
        </w:rPr>
        <w:t xml:space="preserve"> </w:t>
      </w:r>
      <w:r w:rsidRPr="0025436D">
        <w:t>ograniczeń</w:t>
      </w:r>
      <w:r w:rsidRPr="0025436D">
        <w:rPr>
          <w:spacing w:val="19"/>
        </w:rPr>
        <w:t xml:space="preserve"> </w:t>
      </w:r>
      <w:r w:rsidRPr="0025436D">
        <w:t>obciążenia</w:t>
      </w:r>
      <w:r w:rsidRPr="0025436D">
        <w:rPr>
          <w:spacing w:val="19"/>
        </w:rPr>
        <w:t xml:space="preserve"> </w:t>
      </w:r>
      <w:r w:rsidRPr="0025436D">
        <w:t>na</w:t>
      </w:r>
      <w:r w:rsidRPr="0025436D">
        <w:rPr>
          <w:spacing w:val="17"/>
        </w:rPr>
        <w:t xml:space="preserve"> </w:t>
      </w:r>
      <w:r w:rsidRPr="0025436D">
        <w:t>oś</w:t>
      </w:r>
      <w:r w:rsidRPr="0025436D">
        <w:rPr>
          <w:spacing w:val="18"/>
        </w:rPr>
        <w:t xml:space="preserve"> </w:t>
      </w:r>
      <w:r w:rsidRPr="0025436D">
        <w:t>przy</w:t>
      </w:r>
      <w:r w:rsidRPr="0025436D">
        <w:rPr>
          <w:spacing w:val="19"/>
        </w:rPr>
        <w:t xml:space="preserve"> </w:t>
      </w:r>
      <w:r w:rsidRPr="0025436D">
        <w:t>transporcie</w:t>
      </w:r>
      <w:r w:rsidRPr="0025436D">
        <w:rPr>
          <w:spacing w:val="20"/>
        </w:rPr>
        <w:t xml:space="preserve"> </w:t>
      </w:r>
      <w:r w:rsidRPr="0025436D">
        <w:t>gruntu,</w:t>
      </w:r>
      <w:r w:rsidRPr="0025436D">
        <w:rPr>
          <w:spacing w:val="21"/>
        </w:rPr>
        <w:t xml:space="preserve"> </w:t>
      </w:r>
      <w:r w:rsidRPr="0025436D">
        <w:t>materiałów</w:t>
      </w:r>
      <w:r w:rsidRPr="0025436D">
        <w:rPr>
          <w:spacing w:val="17"/>
        </w:rPr>
        <w:t xml:space="preserve"> </w:t>
      </w:r>
      <w:r w:rsidRPr="0025436D">
        <w:t>i wyposażenia</w:t>
      </w:r>
      <w:r w:rsidRPr="0025436D">
        <w:rPr>
          <w:spacing w:val="20"/>
        </w:rPr>
        <w:t xml:space="preserve"> </w:t>
      </w:r>
      <w:r w:rsidRPr="0025436D">
        <w:t>na</w:t>
      </w:r>
      <w:r w:rsidRPr="0025436D">
        <w:rPr>
          <w:spacing w:val="18"/>
        </w:rPr>
        <w:t xml:space="preserve"> </w:t>
      </w:r>
      <w:r w:rsidRPr="0025436D">
        <w:t>i</w:t>
      </w:r>
      <w:r w:rsidRPr="0025436D">
        <w:rPr>
          <w:spacing w:val="17"/>
        </w:rPr>
        <w:t xml:space="preserve"> </w:t>
      </w:r>
      <w:r w:rsidRPr="0025436D">
        <w:t>z</w:t>
      </w:r>
      <w:r w:rsidRPr="0025436D">
        <w:rPr>
          <w:spacing w:val="20"/>
        </w:rPr>
        <w:t xml:space="preserve"> </w:t>
      </w:r>
      <w:r w:rsidRPr="0025436D">
        <w:t>terenu</w:t>
      </w:r>
      <w:r w:rsidRPr="0025436D">
        <w:rPr>
          <w:spacing w:val="23"/>
        </w:rPr>
        <w:t xml:space="preserve"> </w:t>
      </w:r>
      <w:r w:rsidRPr="0025436D">
        <w:t>robót.</w:t>
      </w:r>
      <w:r w:rsidRPr="0025436D">
        <w:rPr>
          <w:spacing w:val="21"/>
        </w:rPr>
        <w:t xml:space="preserve"> </w:t>
      </w:r>
      <w:r w:rsidRPr="0025436D">
        <w:t>Uzyska</w:t>
      </w:r>
      <w:r w:rsidRPr="0025436D">
        <w:rPr>
          <w:spacing w:val="18"/>
        </w:rPr>
        <w:t xml:space="preserve"> </w:t>
      </w:r>
      <w:r w:rsidRPr="0025436D">
        <w:t>on</w:t>
      </w:r>
      <w:r w:rsidRPr="0025436D">
        <w:rPr>
          <w:spacing w:val="21"/>
        </w:rPr>
        <w:t xml:space="preserve"> </w:t>
      </w:r>
      <w:r w:rsidRPr="0025436D">
        <w:t>wszelkie</w:t>
      </w:r>
      <w:r w:rsidRPr="0025436D">
        <w:rPr>
          <w:spacing w:val="21"/>
        </w:rPr>
        <w:t xml:space="preserve"> </w:t>
      </w:r>
      <w:r w:rsidRPr="0025436D">
        <w:t>niezbędne</w:t>
      </w:r>
      <w:r w:rsidRPr="0025436D">
        <w:rPr>
          <w:spacing w:val="23"/>
        </w:rPr>
        <w:t xml:space="preserve"> </w:t>
      </w:r>
      <w:r w:rsidRPr="0025436D">
        <w:t>zezwolenia</w:t>
      </w:r>
      <w:r w:rsidRPr="0025436D">
        <w:rPr>
          <w:spacing w:val="23"/>
        </w:rPr>
        <w:t xml:space="preserve"> </w:t>
      </w:r>
      <w:r w:rsidRPr="0025436D">
        <w:t>od</w:t>
      </w:r>
      <w:r w:rsidRPr="0025436D">
        <w:rPr>
          <w:spacing w:val="18"/>
        </w:rPr>
        <w:t xml:space="preserve"> </w:t>
      </w:r>
      <w:r w:rsidRPr="0025436D">
        <w:t>władz</w:t>
      </w:r>
      <w:r w:rsidRPr="0025436D">
        <w:rPr>
          <w:spacing w:val="17"/>
        </w:rPr>
        <w:t xml:space="preserve"> </w:t>
      </w:r>
      <w:r w:rsidRPr="0025436D">
        <w:t>co</w:t>
      </w:r>
      <w:r w:rsidRPr="0025436D">
        <w:rPr>
          <w:spacing w:val="17"/>
        </w:rPr>
        <w:t xml:space="preserve"> </w:t>
      </w:r>
      <w:r w:rsidRPr="0025436D">
        <w:t>do</w:t>
      </w:r>
      <w:r w:rsidRPr="0025436D">
        <w:rPr>
          <w:spacing w:val="21"/>
        </w:rPr>
        <w:t xml:space="preserve"> </w:t>
      </w:r>
      <w:r w:rsidRPr="0025436D">
        <w:t>przewozu</w:t>
      </w:r>
      <w:r w:rsidRPr="0025436D">
        <w:rPr>
          <w:spacing w:val="27"/>
        </w:rPr>
        <w:t xml:space="preserve"> </w:t>
      </w:r>
      <w:r w:rsidRPr="0025436D">
        <w:t>nietypowych wagowo</w:t>
      </w:r>
      <w:r w:rsidRPr="0025436D">
        <w:rPr>
          <w:spacing w:val="23"/>
        </w:rPr>
        <w:t xml:space="preserve"> </w:t>
      </w:r>
      <w:r w:rsidRPr="0025436D">
        <w:t>ładunków</w:t>
      </w:r>
      <w:r w:rsidRPr="0025436D">
        <w:rPr>
          <w:spacing w:val="24"/>
        </w:rPr>
        <w:t xml:space="preserve"> </w:t>
      </w:r>
      <w:r w:rsidRPr="0025436D">
        <w:t>i</w:t>
      </w:r>
      <w:r w:rsidRPr="0025436D">
        <w:rPr>
          <w:spacing w:val="21"/>
        </w:rPr>
        <w:t xml:space="preserve"> </w:t>
      </w:r>
      <w:r w:rsidRPr="0025436D">
        <w:t>w</w:t>
      </w:r>
      <w:r w:rsidRPr="0025436D">
        <w:rPr>
          <w:spacing w:val="23"/>
        </w:rPr>
        <w:t xml:space="preserve"> </w:t>
      </w:r>
      <w:r w:rsidRPr="0025436D">
        <w:t>sposób</w:t>
      </w:r>
      <w:r w:rsidRPr="0025436D">
        <w:rPr>
          <w:spacing w:val="26"/>
        </w:rPr>
        <w:t xml:space="preserve"> </w:t>
      </w:r>
      <w:r w:rsidRPr="0025436D">
        <w:t>ciągły</w:t>
      </w:r>
      <w:r w:rsidRPr="0025436D">
        <w:rPr>
          <w:spacing w:val="20"/>
        </w:rPr>
        <w:t xml:space="preserve"> </w:t>
      </w:r>
      <w:r w:rsidRPr="0025436D">
        <w:t>będzie</w:t>
      </w:r>
      <w:r w:rsidRPr="0025436D">
        <w:rPr>
          <w:spacing w:val="27"/>
        </w:rPr>
        <w:t xml:space="preserve"> </w:t>
      </w:r>
      <w:r w:rsidRPr="0025436D">
        <w:t>o</w:t>
      </w:r>
      <w:r w:rsidRPr="0025436D">
        <w:rPr>
          <w:spacing w:val="25"/>
        </w:rPr>
        <w:t xml:space="preserve"> </w:t>
      </w:r>
      <w:r w:rsidRPr="0025436D">
        <w:t>każdym</w:t>
      </w:r>
      <w:r w:rsidRPr="0025436D">
        <w:rPr>
          <w:spacing w:val="24"/>
        </w:rPr>
        <w:t xml:space="preserve"> </w:t>
      </w:r>
      <w:r w:rsidRPr="0025436D">
        <w:t>takim</w:t>
      </w:r>
      <w:r w:rsidRPr="0025436D">
        <w:rPr>
          <w:spacing w:val="25"/>
        </w:rPr>
        <w:t xml:space="preserve"> </w:t>
      </w:r>
      <w:r w:rsidRPr="0025436D">
        <w:t>przewozie</w:t>
      </w:r>
      <w:r w:rsidRPr="0025436D">
        <w:rPr>
          <w:spacing w:val="29"/>
        </w:rPr>
        <w:t xml:space="preserve"> </w:t>
      </w:r>
      <w:r w:rsidRPr="0025436D">
        <w:t>powiadamiał</w:t>
      </w:r>
      <w:r w:rsidRPr="0025436D">
        <w:rPr>
          <w:spacing w:val="22"/>
        </w:rPr>
        <w:t xml:space="preserve"> </w:t>
      </w:r>
      <w:r w:rsidRPr="0025436D">
        <w:t>Inspektora</w:t>
      </w:r>
      <w:r w:rsidRPr="0025436D">
        <w:rPr>
          <w:spacing w:val="30"/>
        </w:rPr>
        <w:t xml:space="preserve"> </w:t>
      </w:r>
      <w:r w:rsidRPr="0025436D">
        <w:t>nadzoru.</w:t>
      </w:r>
      <w:r w:rsidRPr="0025436D">
        <w:rPr>
          <w:spacing w:val="27"/>
        </w:rPr>
        <w:t xml:space="preserve"> </w:t>
      </w:r>
      <w:r w:rsidRPr="0025436D">
        <w:t>Pojazdy</w:t>
      </w:r>
      <w:r w:rsidRPr="0025436D">
        <w:rPr>
          <w:spacing w:val="22"/>
        </w:rPr>
        <w:t xml:space="preserve"> </w:t>
      </w:r>
      <w:r w:rsidRPr="0025436D">
        <w:t>i ładunki</w:t>
      </w:r>
      <w:r w:rsidRPr="0025436D">
        <w:rPr>
          <w:spacing w:val="14"/>
        </w:rPr>
        <w:t xml:space="preserve"> </w:t>
      </w:r>
      <w:r w:rsidRPr="0025436D">
        <w:t>powodujące</w:t>
      </w:r>
      <w:r w:rsidRPr="0025436D">
        <w:rPr>
          <w:spacing w:val="17"/>
        </w:rPr>
        <w:t xml:space="preserve"> </w:t>
      </w:r>
      <w:r w:rsidRPr="0025436D">
        <w:t>nadmierne</w:t>
      </w:r>
      <w:r w:rsidRPr="0025436D">
        <w:rPr>
          <w:spacing w:val="17"/>
        </w:rPr>
        <w:t xml:space="preserve"> </w:t>
      </w:r>
      <w:r w:rsidRPr="0025436D">
        <w:t>obciążenie</w:t>
      </w:r>
      <w:r w:rsidRPr="0025436D">
        <w:rPr>
          <w:spacing w:val="19"/>
        </w:rPr>
        <w:t xml:space="preserve"> </w:t>
      </w:r>
      <w:r w:rsidRPr="0025436D">
        <w:t>osiowe</w:t>
      </w:r>
      <w:r w:rsidRPr="0025436D">
        <w:rPr>
          <w:spacing w:val="19"/>
        </w:rPr>
        <w:t xml:space="preserve"> </w:t>
      </w:r>
      <w:r w:rsidRPr="0025436D">
        <w:t>nie</w:t>
      </w:r>
      <w:r w:rsidRPr="0025436D">
        <w:rPr>
          <w:spacing w:val="18"/>
        </w:rPr>
        <w:t xml:space="preserve"> </w:t>
      </w:r>
      <w:r w:rsidRPr="0025436D">
        <w:t>będą</w:t>
      </w:r>
      <w:r w:rsidRPr="0025436D">
        <w:rPr>
          <w:spacing w:val="17"/>
        </w:rPr>
        <w:t xml:space="preserve"> </w:t>
      </w:r>
      <w:r w:rsidRPr="0025436D">
        <w:t>dopuszczone</w:t>
      </w:r>
      <w:r w:rsidRPr="0025436D">
        <w:rPr>
          <w:spacing w:val="23"/>
        </w:rPr>
        <w:t xml:space="preserve"> </w:t>
      </w:r>
      <w:r w:rsidRPr="0025436D">
        <w:t>na</w:t>
      </w:r>
      <w:r w:rsidRPr="0025436D">
        <w:rPr>
          <w:spacing w:val="16"/>
        </w:rPr>
        <w:t xml:space="preserve"> </w:t>
      </w:r>
      <w:r w:rsidRPr="0025436D">
        <w:t>świeżo</w:t>
      </w:r>
      <w:r w:rsidRPr="0025436D">
        <w:rPr>
          <w:spacing w:val="20"/>
        </w:rPr>
        <w:t xml:space="preserve"> </w:t>
      </w:r>
      <w:r w:rsidRPr="0025436D">
        <w:t>ukończony</w:t>
      </w:r>
      <w:r w:rsidRPr="0025436D">
        <w:rPr>
          <w:spacing w:val="21"/>
        </w:rPr>
        <w:t xml:space="preserve"> </w:t>
      </w:r>
      <w:r w:rsidRPr="0025436D">
        <w:t>fragment</w:t>
      </w:r>
      <w:r w:rsidRPr="0025436D">
        <w:rPr>
          <w:spacing w:val="19"/>
        </w:rPr>
        <w:t xml:space="preserve"> </w:t>
      </w:r>
      <w:r w:rsidRPr="0025436D">
        <w:t>budowy</w:t>
      </w:r>
      <w:r w:rsidRPr="0025436D">
        <w:rPr>
          <w:spacing w:val="19"/>
        </w:rPr>
        <w:t xml:space="preserve"> </w:t>
      </w:r>
      <w:r w:rsidRPr="0025436D">
        <w:t>w obrębie</w:t>
      </w:r>
      <w:r w:rsidRPr="0025436D">
        <w:rPr>
          <w:spacing w:val="29"/>
        </w:rPr>
        <w:t xml:space="preserve"> </w:t>
      </w:r>
      <w:r w:rsidRPr="0025436D">
        <w:t>terenu</w:t>
      </w:r>
      <w:r w:rsidRPr="0025436D">
        <w:rPr>
          <w:spacing w:val="30"/>
        </w:rPr>
        <w:t xml:space="preserve"> </w:t>
      </w:r>
      <w:r w:rsidRPr="0025436D">
        <w:t>budowy</w:t>
      </w:r>
      <w:r w:rsidRPr="0025436D">
        <w:rPr>
          <w:spacing w:val="27"/>
        </w:rPr>
        <w:t xml:space="preserve"> </w:t>
      </w:r>
      <w:r w:rsidRPr="0025436D">
        <w:t>i</w:t>
      </w:r>
      <w:r w:rsidRPr="0025436D">
        <w:rPr>
          <w:spacing w:val="23"/>
        </w:rPr>
        <w:t xml:space="preserve"> </w:t>
      </w:r>
      <w:r w:rsidRPr="0025436D">
        <w:t>wykonawca</w:t>
      </w:r>
      <w:r w:rsidRPr="0025436D">
        <w:rPr>
          <w:spacing w:val="25"/>
        </w:rPr>
        <w:t xml:space="preserve"> </w:t>
      </w:r>
      <w:r w:rsidRPr="0025436D">
        <w:t>będzie</w:t>
      </w:r>
      <w:r w:rsidRPr="0025436D">
        <w:rPr>
          <w:spacing w:val="27"/>
        </w:rPr>
        <w:t xml:space="preserve"> </w:t>
      </w:r>
      <w:r w:rsidRPr="0025436D">
        <w:t>odpowiadał</w:t>
      </w:r>
      <w:r w:rsidRPr="0025436D">
        <w:rPr>
          <w:spacing w:val="24"/>
        </w:rPr>
        <w:t xml:space="preserve"> </w:t>
      </w:r>
      <w:r w:rsidRPr="0025436D">
        <w:lastRenderedPageBreak/>
        <w:t>za</w:t>
      </w:r>
      <w:r w:rsidRPr="0025436D">
        <w:rPr>
          <w:spacing w:val="25"/>
        </w:rPr>
        <w:t xml:space="preserve"> </w:t>
      </w:r>
      <w:r w:rsidRPr="0025436D">
        <w:t>naprawę</w:t>
      </w:r>
      <w:r w:rsidRPr="0025436D">
        <w:rPr>
          <w:spacing w:val="29"/>
        </w:rPr>
        <w:t xml:space="preserve"> </w:t>
      </w:r>
      <w:r w:rsidRPr="0025436D">
        <w:t>wszelkich</w:t>
      </w:r>
      <w:r w:rsidRPr="0025436D">
        <w:rPr>
          <w:spacing w:val="30"/>
        </w:rPr>
        <w:t xml:space="preserve"> </w:t>
      </w:r>
      <w:r w:rsidRPr="0025436D">
        <w:t>robót</w:t>
      </w:r>
      <w:r w:rsidRPr="0025436D">
        <w:rPr>
          <w:spacing w:val="31"/>
        </w:rPr>
        <w:t xml:space="preserve"> </w:t>
      </w:r>
      <w:r w:rsidRPr="0025436D">
        <w:t>w</w:t>
      </w:r>
      <w:r w:rsidRPr="0025436D">
        <w:rPr>
          <w:spacing w:val="28"/>
        </w:rPr>
        <w:t xml:space="preserve"> </w:t>
      </w:r>
      <w:r w:rsidRPr="0025436D">
        <w:t>ten</w:t>
      </w:r>
      <w:r w:rsidRPr="0025436D">
        <w:rPr>
          <w:spacing w:val="30"/>
        </w:rPr>
        <w:t xml:space="preserve"> </w:t>
      </w:r>
      <w:r w:rsidRPr="0025436D">
        <w:t>sposób</w:t>
      </w:r>
      <w:r w:rsidRPr="0025436D">
        <w:rPr>
          <w:spacing w:val="31"/>
        </w:rPr>
        <w:t xml:space="preserve"> </w:t>
      </w:r>
      <w:r w:rsidRPr="0025436D">
        <w:t>uszkodzonych, zgodnie z poleceniami</w:t>
      </w:r>
      <w:r w:rsidRPr="0025436D">
        <w:rPr>
          <w:spacing w:val="1"/>
        </w:rPr>
        <w:t xml:space="preserve"> </w:t>
      </w:r>
      <w:r w:rsidRPr="0025436D">
        <w:t>Inspektora</w:t>
      </w:r>
      <w:r w:rsidRPr="0025436D">
        <w:rPr>
          <w:spacing w:val="4"/>
        </w:rPr>
        <w:t xml:space="preserve"> </w:t>
      </w:r>
      <w:r w:rsidRPr="0025436D">
        <w:t>nadzoru.</w:t>
      </w:r>
    </w:p>
    <w:p w14:paraId="569E7667" w14:textId="77777777" w:rsidR="00846590" w:rsidRPr="0025436D" w:rsidRDefault="00846590" w:rsidP="00846590"/>
    <w:p w14:paraId="18312696" w14:textId="77777777" w:rsidR="00846590" w:rsidRPr="0025436D" w:rsidRDefault="00846590" w:rsidP="00846590">
      <w:r w:rsidRPr="0025436D">
        <w:t>Bezpieczeństwo i higiena pracy</w:t>
      </w:r>
    </w:p>
    <w:p w14:paraId="30A201D0" w14:textId="77777777" w:rsidR="00846590" w:rsidRPr="0025436D" w:rsidRDefault="00846590" w:rsidP="00846590">
      <w:r w:rsidRPr="0025436D">
        <w:t>Podczas</w:t>
      </w:r>
      <w:r w:rsidRPr="0025436D">
        <w:rPr>
          <w:spacing w:val="-6"/>
        </w:rPr>
        <w:t xml:space="preserve"> </w:t>
      </w:r>
      <w:r w:rsidRPr="0025436D">
        <w:t>realizacji</w:t>
      </w:r>
      <w:r w:rsidRPr="0025436D">
        <w:rPr>
          <w:spacing w:val="-7"/>
        </w:rPr>
        <w:t xml:space="preserve"> </w:t>
      </w:r>
      <w:r w:rsidRPr="0025436D">
        <w:t>robót</w:t>
      </w:r>
      <w:r w:rsidRPr="0025436D">
        <w:rPr>
          <w:spacing w:val="-1"/>
        </w:rPr>
        <w:t xml:space="preserve"> </w:t>
      </w:r>
      <w:r w:rsidRPr="0025436D">
        <w:t>wykonawca</w:t>
      </w:r>
      <w:r w:rsidRPr="0025436D">
        <w:rPr>
          <w:spacing w:val="-4"/>
        </w:rPr>
        <w:t xml:space="preserve"> </w:t>
      </w:r>
      <w:r w:rsidRPr="0025436D">
        <w:t>będzie</w:t>
      </w:r>
      <w:r w:rsidRPr="0025436D">
        <w:rPr>
          <w:spacing w:val="-2"/>
        </w:rPr>
        <w:t xml:space="preserve"> </w:t>
      </w:r>
      <w:r w:rsidRPr="0025436D">
        <w:t>przestrzegać</w:t>
      </w:r>
      <w:r w:rsidRPr="0025436D">
        <w:rPr>
          <w:spacing w:val="-2"/>
        </w:rPr>
        <w:t xml:space="preserve"> </w:t>
      </w:r>
      <w:r w:rsidRPr="0025436D">
        <w:t>przepisów</w:t>
      </w:r>
      <w:r w:rsidRPr="0025436D">
        <w:rPr>
          <w:spacing w:val="1"/>
        </w:rPr>
        <w:t xml:space="preserve"> </w:t>
      </w:r>
      <w:r w:rsidRPr="0025436D">
        <w:t>dotyczących</w:t>
      </w:r>
      <w:r w:rsidRPr="0025436D">
        <w:rPr>
          <w:spacing w:val="-6"/>
        </w:rPr>
        <w:t xml:space="preserve"> bezpie</w:t>
      </w:r>
      <w:r w:rsidRPr="0025436D">
        <w:t>czeństwa</w:t>
      </w:r>
      <w:r w:rsidRPr="0025436D">
        <w:rPr>
          <w:spacing w:val="2"/>
        </w:rPr>
        <w:t xml:space="preserve"> </w:t>
      </w:r>
      <w:r w:rsidRPr="0025436D">
        <w:t>i</w:t>
      </w:r>
      <w:r w:rsidRPr="0025436D">
        <w:rPr>
          <w:spacing w:val="-5"/>
        </w:rPr>
        <w:t xml:space="preserve"> </w:t>
      </w:r>
      <w:r w:rsidRPr="0025436D">
        <w:t>higieny</w:t>
      </w:r>
      <w:r w:rsidRPr="0025436D">
        <w:rPr>
          <w:spacing w:val="-4"/>
        </w:rPr>
        <w:t xml:space="preserve"> </w:t>
      </w:r>
      <w:r w:rsidRPr="0025436D">
        <w:t>pracy.</w:t>
      </w:r>
    </w:p>
    <w:p w14:paraId="522C60AD" w14:textId="77777777" w:rsidR="00846590" w:rsidRPr="0025436D" w:rsidRDefault="00846590" w:rsidP="00846590"/>
    <w:p w14:paraId="0B85BE11" w14:textId="77777777" w:rsidR="00846590" w:rsidRPr="0025436D" w:rsidRDefault="00846590" w:rsidP="00846590">
      <w:r w:rsidRPr="0025436D">
        <w:t>W</w:t>
      </w:r>
      <w:r w:rsidRPr="0025436D">
        <w:rPr>
          <w:spacing w:val="33"/>
        </w:rPr>
        <w:t xml:space="preserve"> </w:t>
      </w:r>
      <w:r w:rsidRPr="0025436D">
        <w:t>szczególności</w:t>
      </w:r>
      <w:r w:rsidRPr="0025436D">
        <w:rPr>
          <w:spacing w:val="38"/>
        </w:rPr>
        <w:t xml:space="preserve"> </w:t>
      </w:r>
      <w:r w:rsidRPr="0025436D">
        <w:t>wykonawca</w:t>
      </w:r>
      <w:r w:rsidRPr="0025436D">
        <w:rPr>
          <w:spacing w:val="36"/>
        </w:rPr>
        <w:t xml:space="preserve"> </w:t>
      </w:r>
      <w:r w:rsidRPr="0025436D">
        <w:t>ma</w:t>
      </w:r>
      <w:r w:rsidRPr="0025436D">
        <w:rPr>
          <w:spacing w:val="34"/>
        </w:rPr>
        <w:t xml:space="preserve"> </w:t>
      </w:r>
      <w:r w:rsidRPr="0025436D">
        <w:t>obowiązek</w:t>
      </w:r>
      <w:r w:rsidRPr="0025436D">
        <w:rPr>
          <w:spacing w:val="43"/>
        </w:rPr>
        <w:t xml:space="preserve"> </w:t>
      </w:r>
      <w:r w:rsidRPr="0025436D">
        <w:t>zadbać,</w:t>
      </w:r>
      <w:r w:rsidRPr="0025436D">
        <w:rPr>
          <w:spacing w:val="36"/>
        </w:rPr>
        <w:t xml:space="preserve"> </w:t>
      </w:r>
      <w:r w:rsidRPr="0025436D">
        <w:t>aby</w:t>
      </w:r>
      <w:r w:rsidRPr="0025436D">
        <w:rPr>
          <w:spacing w:val="38"/>
        </w:rPr>
        <w:t xml:space="preserve"> </w:t>
      </w:r>
      <w:r w:rsidRPr="0025436D">
        <w:t>personel</w:t>
      </w:r>
      <w:r w:rsidRPr="0025436D">
        <w:rPr>
          <w:spacing w:val="43"/>
        </w:rPr>
        <w:t xml:space="preserve"> </w:t>
      </w:r>
      <w:r w:rsidRPr="0025436D">
        <w:t>nie</w:t>
      </w:r>
      <w:r w:rsidRPr="0025436D">
        <w:rPr>
          <w:spacing w:val="40"/>
        </w:rPr>
        <w:t xml:space="preserve"> </w:t>
      </w:r>
      <w:r w:rsidRPr="0025436D">
        <w:t>wykonywał</w:t>
      </w:r>
      <w:r w:rsidRPr="0025436D">
        <w:rPr>
          <w:spacing w:val="40"/>
        </w:rPr>
        <w:t xml:space="preserve"> </w:t>
      </w:r>
      <w:r w:rsidRPr="0025436D">
        <w:t>pracy</w:t>
      </w:r>
      <w:r w:rsidRPr="0025436D">
        <w:rPr>
          <w:spacing w:val="37"/>
        </w:rPr>
        <w:t xml:space="preserve"> </w:t>
      </w:r>
      <w:r w:rsidRPr="0025436D">
        <w:t>w</w:t>
      </w:r>
      <w:r w:rsidRPr="0025436D">
        <w:rPr>
          <w:spacing w:val="40"/>
        </w:rPr>
        <w:t xml:space="preserve"> </w:t>
      </w:r>
      <w:r w:rsidRPr="0025436D">
        <w:t xml:space="preserve">warunkach niebezpiecznych, </w:t>
      </w:r>
      <w:r w:rsidRPr="0025436D">
        <w:rPr>
          <w:spacing w:val="4"/>
        </w:rPr>
        <w:t xml:space="preserve"> </w:t>
      </w:r>
      <w:r w:rsidRPr="0025436D">
        <w:t>szkodliwych</w:t>
      </w:r>
      <w:r w:rsidRPr="0025436D">
        <w:rPr>
          <w:spacing w:val="44"/>
        </w:rPr>
        <w:t xml:space="preserve"> </w:t>
      </w:r>
      <w:r w:rsidRPr="0025436D">
        <w:t>dla</w:t>
      </w:r>
      <w:r w:rsidRPr="0025436D">
        <w:rPr>
          <w:spacing w:val="39"/>
        </w:rPr>
        <w:t xml:space="preserve"> </w:t>
      </w:r>
      <w:r w:rsidRPr="0025436D">
        <w:t>zdrowia</w:t>
      </w:r>
      <w:r w:rsidRPr="0025436D">
        <w:rPr>
          <w:spacing w:val="42"/>
        </w:rPr>
        <w:t xml:space="preserve"> </w:t>
      </w:r>
      <w:r w:rsidRPr="0025436D">
        <w:t>oraz</w:t>
      </w:r>
      <w:r w:rsidRPr="0025436D">
        <w:rPr>
          <w:spacing w:val="44"/>
        </w:rPr>
        <w:t xml:space="preserve"> </w:t>
      </w:r>
      <w:r w:rsidRPr="0025436D">
        <w:t>nie</w:t>
      </w:r>
      <w:r w:rsidRPr="0025436D">
        <w:rPr>
          <w:spacing w:val="44"/>
        </w:rPr>
        <w:t xml:space="preserve"> </w:t>
      </w:r>
      <w:r w:rsidRPr="0025436D">
        <w:t>spełniających</w:t>
      </w:r>
      <w:r w:rsidRPr="0025436D">
        <w:rPr>
          <w:spacing w:val="40"/>
        </w:rPr>
        <w:t xml:space="preserve"> </w:t>
      </w:r>
      <w:r w:rsidRPr="0025436D">
        <w:t>odpowiednich  wymagań</w:t>
      </w:r>
      <w:r w:rsidRPr="0025436D">
        <w:rPr>
          <w:spacing w:val="39"/>
        </w:rPr>
        <w:t xml:space="preserve"> </w:t>
      </w:r>
      <w:r w:rsidRPr="0025436D">
        <w:t>sanitarnych.</w:t>
      </w:r>
    </w:p>
    <w:p w14:paraId="24D95743" w14:textId="77777777" w:rsidR="00846590" w:rsidRPr="0025436D" w:rsidRDefault="00846590" w:rsidP="00846590">
      <w:r w:rsidRPr="0025436D">
        <w:t>Wykonawca</w:t>
      </w:r>
      <w:r w:rsidRPr="0025436D">
        <w:rPr>
          <w:spacing w:val="-1"/>
        </w:rPr>
        <w:t xml:space="preserve"> </w:t>
      </w:r>
      <w:r w:rsidRPr="0025436D">
        <w:t>zapewni</w:t>
      </w:r>
      <w:r w:rsidRPr="0025436D">
        <w:rPr>
          <w:spacing w:val="4"/>
        </w:rPr>
        <w:t xml:space="preserve"> </w:t>
      </w:r>
      <w:r w:rsidRPr="0025436D">
        <w:t>i</w:t>
      </w:r>
      <w:r w:rsidRPr="0025436D">
        <w:rPr>
          <w:spacing w:val="1"/>
        </w:rPr>
        <w:t xml:space="preserve"> </w:t>
      </w:r>
      <w:r w:rsidRPr="0025436D">
        <w:t>będzie</w:t>
      </w:r>
      <w:r w:rsidRPr="0025436D">
        <w:rPr>
          <w:spacing w:val="3"/>
        </w:rPr>
        <w:t xml:space="preserve"> </w:t>
      </w:r>
      <w:r w:rsidRPr="0025436D">
        <w:t>utrzymywał</w:t>
      </w:r>
      <w:r w:rsidRPr="0025436D">
        <w:rPr>
          <w:spacing w:val="2"/>
        </w:rPr>
        <w:t xml:space="preserve"> </w:t>
      </w:r>
      <w:r w:rsidRPr="0025436D">
        <w:t>wszelkie</w:t>
      </w:r>
      <w:r w:rsidRPr="0025436D">
        <w:rPr>
          <w:spacing w:val="5"/>
        </w:rPr>
        <w:t xml:space="preserve"> </w:t>
      </w:r>
      <w:r w:rsidRPr="0025436D">
        <w:t>urządzenia</w:t>
      </w:r>
      <w:r w:rsidRPr="0025436D">
        <w:rPr>
          <w:spacing w:val="3"/>
        </w:rPr>
        <w:t xml:space="preserve"> </w:t>
      </w:r>
      <w:r w:rsidRPr="0025436D">
        <w:t>zabezpieczające,</w:t>
      </w:r>
      <w:r w:rsidRPr="0025436D">
        <w:rPr>
          <w:spacing w:val="2"/>
        </w:rPr>
        <w:t xml:space="preserve"> </w:t>
      </w:r>
      <w:r w:rsidRPr="0025436D">
        <w:t>socjalne</w:t>
      </w:r>
      <w:r w:rsidRPr="0025436D">
        <w:rPr>
          <w:spacing w:val="3"/>
        </w:rPr>
        <w:t xml:space="preserve"> </w:t>
      </w:r>
      <w:r w:rsidRPr="0025436D">
        <w:t>oraz</w:t>
      </w:r>
      <w:r w:rsidRPr="0025436D">
        <w:rPr>
          <w:spacing w:val="4"/>
        </w:rPr>
        <w:t xml:space="preserve"> </w:t>
      </w:r>
      <w:r w:rsidRPr="0025436D">
        <w:t>sprzęt</w:t>
      </w:r>
      <w:r w:rsidRPr="0025436D">
        <w:rPr>
          <w:spacing w:val="7"/>
        </w:rPr>
        <w:t xml:space="preserve"> </w:t>
      </w:r>
      <w:r w:rsidRPr="0025436D">
        <w:t>i</w:t>
      </w:r>
      <w:r w:rsidRPr="0025436D">
        <w:rPr>
          <w:spacing w:val="2"/>
        </w:rPr>
        <w:t xml:space="preserve"> </w:t>
      </w:r>
      <w:r w:rsidRPr="0025436D">
        <w:t>odpowiednią odzież</w:t>
      </w:r>
      <w:r w:rsidRPr="0025436D">
        <w:rPr>
          <w:spacing w:val="8"/>
        </w:rPr>
        <w:t xml:space="preserve"> </w:t>
      </w:r>
      <w:r w:rsidRPr="0025436D">
        <w:t>dla</w:t>
      </w:r>
      <w:r w:rsidRPr="0025436D">
        <w:rPr>
          <w:spacing w:val="5"/>
        </w:rPr>
        <w:t xml:space="preserve"> </w:t>
      </w:r>
      <w:r w:rsidRPr="0025436D">
        <w:t>ochrony</w:t>
      </w:r>
      <w:r w:rsidRPr="0025436D">
        <w:rPr>
          <w:spacing w:val="9"/>
        </w:rPr>
        <w:t xml:space="preserve"> </w:t>
      </w:r>
      <w:r w:rsidRPr="0025436D">
        <w:t>życia</w:t>
      </w:r>
      <w:r w:rsidRPr="0025436D">
        <w:rPr>
          <w:spacing w:val="4"/>
        </w:rPr>
        <w:t xml:space="preserve"> </w:t>
      </w:r>
      <w:r w:rsidRPr="0025436D">
        <w:t>i</w:t>
      </w:r>
      <w:r w:rsidRPr="0025436D">
        <w:rPr>
          <w:spacing w:val="6"/>
        </w:rPr>
        <w:t xml:space="preserve"> </w:t>
      </w:r>
      <w:r w:rsidRPr="0025436D">
        <w:t>zdrowia</w:t>
      </w:r>
      <w:r w:rsidRPr="0025436D">
        <w:rPr>
          <w:spacing w:val="7"/>
        </w:rPr>
        <w:t xml:space="preserve"> </w:t>
      </w:r>
      <w:r w:rsidRPr="0025436D">
        <w:t>osób</w:t>
      </w:r>
      <w:r w:rsidRPr="0025436D">
        <w:rPr>
          <w:spacing w:val="9"/>
        </w:rPr>
        <w:t xml:space="preserve"> </w:t>
      </w:r>
      <w:r w:rsidRPr="0025436D">
        <w:t>zatrudnionych</w:t>
      </w:r>
      <w:r w:rsidRPr="0025436D">
        <w:rPr>
          <w:spacing w:val="10"/>
        </w:rPr>
        <w:t xml:space="preserve"> </w:t>
      </w:r>
      <w:r w:rsidRPr="0025436D">
        <w:t>na</w:t>
      </w:r>
      <w:r w:rsidRPr="0025436D">
        <w:rPr>
          <w:spacing w:val="7"/>
        </w:rPr>
        <w:t xml:space="preserve"> </w:t>
      </w:r>
      <w:r w:rsidRPr="0025436D">
        <w:t>budowie.</w:t>
      </w:r>
    </w:p>
    <w:p w14:paraId="40F56AF3" w14:textId="77777777" w:rsidR="00846590" w:rsidRPr="0025436D" w:rsidRDefault="00846590" w:rsidP="00846590">
      <w:r w:rsidRPr="0025436D">
        <w:t>Uznaje</w:t>
      </w:r>
      <w:r w:rsidRPr="0025436D">
        <w:rPr>
          <w:spacing w:val="24"/>
        </w:rPr>
        <w:t xml:space="preserve"> </w:t>
      </w:r>
      <w:r w:rsidRPr="0025436D">
        <w:t>się,</w:t>
      </w:r>
      <w:r w:rsidRPr="0025436D">
        <w:rPr>
          <w:spacing w:val="22"/>
        </w:rPr>
        <w:t xml:space="preserve"> </w:t>
      </w:r>
      <w:r w:rsidRPr="0025436D">
        <w:t>że</w:t>
      </w:r>
      <w:r w:rsidRPr="0025436D">
        <w:rPr>
          <w:spacing w:val="26"/>
        </w:rPr>
        <w:t xml:space="preserve"> </w:t>
      </w:r>
      <w:r w:rsidRPr="0025436D">
        <w:t>wszelkie</w:t>
      </w:r>
      <w:r w:rsidRPr="0025436D">
        <w:rPr>
          <w:spacing w:val="28"/>
        </w:rPr>
        <w:t xml:space="preserve"> </w:t>
      </w:r>
      <w:r w:rsidRPr="0025436D">
        <w:t>koszty</w:t>
      </w:r>
      <w:r w:rsidRPr="0025436D">
        <w:rPr>
          <w:spacing w:val="26"/>
        </w:rPr>
        <w:t xml:space="preserve"> </w:t>
      </w:r>
      <w:r w:rsidRPr="0025436D">
        <w:t>związane</w:t>
      </w:r>
      <w:r w:rsidRPr="0025436D">
        <w:rPr>
          <w:spacing w:val="27"/>
        </w:rPr>
        <w:t xml:space="preserve"> </w:t>
      </w:r>
      <w:r w:rsidRPr="0025436D">
        <w:t>z</w:t>
      </w:r>
      <w:r w:rsidRPr="0025436D">
        <w:rPr>
          <w:spacing w:val="26"/>
        </w:rPr>
        <w:t xml:space="preserve"> </w:t>
      </w:r>
      <w:r w:rsidRPr="0025436D">
        <w:t>wypełnieniem</w:t>
      </w:r>
      <w:r w:rsidRPr="0025436D">
        <w:rPr>
          <w:spacing w:val="29"/>
        </w:rPr>
        <w:t xml:space="preserve"> </w:t>
      </w:r>
      <w:r w:rsidRPr="0025436D">
        <w:t>wymagań</w:t>
      </w:r>
      <w:r w:rsidRPr="0025436D">
        <w:rPr>
          <w:spacing w:val="23"/>
        </w:rPr>
        <w:t xml:space="preserve"> </w:t>
      </w:r>
      <w:r w:rsidRPr="0025436D">
        <w:t>określonych</w:t>
      </w:r>
      <w:r w:rsidRPr="0025436D">
        <w:rPr>
          <w:spacing w:val="28"/>
        </w:rPr>
        <w:t xml:space="preserve"> </w:t>
      </w:r>
      <w:r w:rsidRPr="0025436D">
        <w:t>powyżej</w:t>
      </w:r>
      <w:r w:rsidRPr="0025436D">
        <w:rPr>
          <w:spacing w:val="27"/>
        </w:rPr>
        <w:t xml:space="preserve"> </w:t>
      </w:r>
      <w:r w:rsidRPr="0025436D">
        <w:t>nie</w:t>
      </w:r>
      <w:r w:rsidRPr="0025436D">
        <w:rPr>
          <w:spacing w:val="26"/>
        </w:rPr>
        <w:t xml:space="preserve"> </w:t>
      </w:r>
      <w:r w:rsidRPr="0025436D">
        <w:t>podlegają</w:t>
      </w:r>
      <w:r w:rsidRPr="0025436D">
        <w:rPr>
          <w:spacing w:val="23"/>
        </w:rPr>
        <w:t xml:space="preserve"> </w:t>
      </w:r>
      <w:r w:rsidRPr="0025436D">
        <w:t>odrębnej zapłacie</w:t>
      </w:r>
      <w:r w:rsidRPr="0025436D">
        <w:rPr>
          <w:spacing w:val="-6"/>
        </w:rPr>
        <w:t xml:space="preserve"> </w:t>
      </w:r>
      <w:r w:rsidRPr="0025436D">
        <w:t>i</w:t>
      </w:r>
      <w:r w:rsidRPr="0025436D">
        <w:rPr>
          <w:spacing w:val="-7"/>
        </w:rPr>
        <w:t xml:space="preserve"> </w:t>
      </w:r>
      <w:r w:rsidRPr="0025436D">
        <w:t>są</w:t>
      </w:r>
      <w:r w:rsidRPr="0025436D">
        <w:rPr>
          <w:spacing w:val="-6"/>
        </w:rPr>
        <w:t xml:space="preserve"> </w:t>
      </w:r>
      <w:r w:rsidRPr="0025436D">
        <w:t>uwzględnione</w:t>
      </w:r>
      <w:r w:rsidRPr="0025436D">
        <w:rPr>
          <w:spacing w:val="-1"/>
        </w:rPr>
        <w:t xml:space="preserve"> </w:t>
      </w:r>
      <w:r w:rsidRPr="0025436D">
        <w:t>w</w:t>
      </w:r>
      <w:r w:rsidRPr="0025436D">
        <w:rPr>
          <w:spacing w:val="-4"/>
        </w:rPr>
        <w:t xml:space="preserve"> </w:t>
      </w:r>
      <w:r w:rsidRPr="0025436D">
        <w:t>cenie</w:t>
      </w:r>
      <w:r w:rsidRPr="0025436D">
        <w:rPr>
          <w:spacing w:val="-4"/>
        </w:rPr>
        <w:t xml:space="preserve"> </w:t>
      </w:r>
      <w:r w:rsidRPr="0025436D">
        <w:t>umownej.</w:t>
      </w:r>
    </w:p>
    <w:p w14:paraId="2214BC4E" w14:textId="77777777" w:rsidR="00846590" w:rsidRPr="0025436D" w:rsidRDefault="00846590" w:rsidP="00846590"/>
    <w:p w14:paraId="1088AF84" w14:textId="77777777" w:rsidR="00846590" w:rsidRPr="0025436D" w:rsidRDefault="00846590" w:rsidP="00846590">
      <w:r w:rsidRPr="0025436D">
        <w:t>Ochrona i utrzymanie robót</w:t>
      </w:r>
    </w:p>
    <w:p w14:paraId="66C210C0" w14:textId="77777777" w:rsidR="00846590" w:rsidRPr="0025436D" w:rsidRDefault="00846590" w:rsidP="00846590">
      <w:r w:rsidRPr="0025436D">
        <w:t>Wykonawca</w:t>
      </w:r>
      <w:r w:rsidRPr="0025436D">
        <w:rPr>
          <w:spacing w:val="12"/>
        </w:rPr>
        <w:t xml:space="preserve"> </w:t>
      </w:r>
      <w:r w:rsidRPr="0025436D">
        <w:t>będzie</w:t>
      </w:r>
      <w:r w:rsidRPr="0025436D">
        <w:rPr>
          <w:spacing w:val="16"/>
        </w:rPr>
        <w:t xml:space="preserve"> </w:t>
      </w:r>
      <w:r w:rsidRPr="0025436D">
        <w:t>odpowiedzialny</w:t>
      </w:r>
      <w:r w:rsidRPr="0025436D">
        <w:rPr>
          <w:spacing w:val="15"/>
        </w:rPr>
        <w:t xml:space="preserve"> </w:t>
      </w:r>
      <w:r w:rsidRPr="0025436D">
        <w:t>za</w:t>
      </w:r>
      <w:r w:rsidRPr="0025436D">
        <w:rPr>
          <w:spacing w:val="14"/>
        </w:rPr>
        <w:t xml:space="preserve"> </w:t>
      </w:r>
      <w:r w:rsidRPr="0025436D">
        <w:t>ochronę</w:t>
      </w:r>
      <w:r w:rsidRPr="0025436D">
        <w:rPr>
          <w:spacing w:val="18"/>
        </w:rPr>
        <w:t xml:space="preserve"> </w:t>
      </w:r>
      <w:r w:rsidRPr="0025436D">
        <w:t>robót</w:t>
      </w:r>
      <w:r w:rsidRPr="0025436D">
        <w:rPr>
          <w:spacing w:val="17"/>
        </w:rPr>
        <w:t xml:space="preserve"> </w:t>
      </w:r>
      <w:r w:rsidRPr="0025436D">
        <w:t>i</w:t>
      </w:r>
      <w:r w:rsidRPr="0025436D">
        <w:rPr>
          <w:spacing w:val="13"/>
        </w:rPr>
        <w:t xml:space="preserve"> </w:t>
      </w:r>
      <w:r w:rsidRPr="0025436D">
        <w:t>za</w:t>
      </w:r>
      <w:r w:rsidRPr="0025436D">
        <w:rPr>
          <w:spacing w:val="15"/>
        </w:rPr>
        <w:t xml:space="preserve"> </w:t>
      </w:r>
      <w:r w:rsidRPr="0025436D">
        <w:t>wszelkie</w:t>
      </w:r>
      <w:r w:rsidRPr="0025436D">
        <w:rPr>
          <w:spacing w:val="17"/>
        </w:rPr>
        <w:t xml:space="preserve"> </w:t>
      </w:r>
      <w:r w:rsidRPr="0025436D">
        <w:t>materiały</w:t>
      </w:r>
      <w:r w:rsidRPr="0025436D">
        <w:rPr>
          <w:spacing w:val="12"/>
        </w:rPr>
        <w:t xml:space="preserve"> </w:t>
      </w:r>
      <w:r w:rsidRPr="0025436D">
        <w:t>i</w:t>
      </w:r>
      <w:r w:rsidRPr="0025436D">
        <w:rPr>
          <w:spacing w:val="15"/>
        </w:rPr>
        <w:t xml:space="preserve"> </w:t>
      </w:r>
      <w:r w:rsidRPr="0025436D">
        <w:t>urządzenia</w:t>
      </w:r>
      <w:r w:rsidRPr="0025436D">
        <w:rPr>
          <w:spacing w:val="19"/>
        </w:rPr>
        <w:t xml:space="preserve"> </w:t>
      </w:r>
      <w:r w:rsidRPr="0025436D">
        <w:t>używane</w:t>
      </w:r>
      <w:r w:rsidRPr="0025436D">
        <w:rPr>
          <w:spacing w:val="19"/>
        </w:rPr>
        <w:t xml:space="preserve"> </w:t>
      </w:r>
      <w:r w:rsidRPr="0025436D">
        <w:t>do</w:t>
      </w:r>
      <w:r w:rsidRPr="0025436D">
        <w:rPr>
          <w:spacing w:val="17"/>
        </w:rPr>
        <w:t xml:space="preserve"> </w:t>
      </w:r>
      <w:r w:rsidRPr="0025436D">
        <w:t>robót</w:t>
      </w:r>
      <w:r w:rsidRPr="0025436D">
        <w:rPr>
          <w:spacing w:val="20"/>
        </w:rPr>
        <w:t xml:space="preserve"> </w:t>
      </w:r>
      <w:r w:rsidRPr="0025436D">
        <w:t>od</w:t>
      </w:r>
      <w:r w:rsidRPr="0025436D">
        <w:rPr>
          <w:spacing w:val="17"/>
        </w:rPr>
        <w:t xml:space="preserve"> </w:t>
      </w:r>
      <w:r w:rsidRPr="0025436D">
        <w:t>daty rozpoczęcia</w:t>
      </w:r>
      <w:r w:rsidRPr="0025436D">
        <w:rPr>
          <w:spacing w:val="12"/>
        </w:rPr>
        <w:t xml:space="preserve"> </w:t>
      </w:r>
      <w:r w:rsidRPr="0025436D">
        <w:t>do</w:t>
      </w:r>
      <w:r w:rsidRPr="0025436D">
        <w:rPr>
          <w:spacing w:val="11"/>
        </w:rPr>
        <w:t xml:space="preserve"> </w:t>
      </w:r>
      <w:r w:rsidRPr="0025436D">
        <w:t>daty</w:t>
      </w:r>
      <w:r w:rsidRPr="0025436D">
        <w:rPr>
          <w:spacing w:val="8"/>
        </w:rPr>
        <w:t xml:space="preserve"> </w:t>
      </w:r>
      <w:r w:rsidRPr="0025436D">
        <w:t>odbioru</w:t>
      </w:r>
      <w:r w:rsidRPr="0025436D">
        <w:rPr>
          <w:spacing w:val="14"/>
        </w:rPr>
        <w:t xml:space="preserve"> </w:t>
      </w:r>
      <w:r w:rsidRPr="0025436D">
        <w:t>ostatecznego.</w:t>
      </w:r>
    </w:p>
    <w:p w14:paraId="3E097FA0" w14:textId="77777777" w:rsidR="00846590" w:rsidRPr="0025436D" w:rsidRDefault="00846590" w:rsidP="00846590"/>
    <w:p w14:paraId="0D71E9DB" w14:textId="77777777" w:rsidR="00846590" w:rsidRPr="0025436D" w:rsidRDefault="00846590" w:rsidP="00846590">
      <w:r w:rsidRPr="0025436D">
        <w:t>Stosowanie się do prawa i innych przepisów</w:t>
      </w:r>
    </w:p>
    <w:p w14:paraId="66252A08" w14:textId="77777777" w:rsidR="00846590" w:rsidRPr="0025436D" w:rsidRDefault="00846590" w:rsidP="00846590">
      <w:r w:rsidRPr="0025436D">
        <w:t>Wykonawca</w:t>
      </w:r>
      <w:r w:rsidRPr="0025436D">
        <w:rPr>
          <w:spacing w:val="-2"/>
        </w:rPr>
        <w:t xml:space="preserve"> </w:t>
      </w:r>
      <w:r w:rsidRPr="0025436D">
        <w:t>zobowiązany</w:t>
      </w:r>
      <w:r w:rsidRPr="0025436D">
        <w:rPr>
          <w:spacing w:val="4"/>
        </w:rPr>
        <w:t xml:space="preserve"> </w:t>
      </w:r>
      <w:r w:rsidRPr="0025436D">
        <w:t>jest</w:t>
      </w:r>
      <w:r w:rsidRPr="0025436D">
        <w:rPr>
          <w:spacing w:val="1"/>
        </w:rPr>
        <w:t xml:space="preserve"> </w:t>
      </w:r>
      <w:r w:rsidRPr="0025436D">
        <w:t>znać</w:t>
      </w:r>
      <w:r w:rsidRPr="0025436D">
        <w:rPr>
          <w:spacing w:val="1"/>
        </w:rPr>
        <w:t xml:space="preserve"> </w:t>
      </w:r>
      <w:r w:rsidRPr="0025436D">
        <w:t>wszelkie</w:t>
      </w:r>
      <w:r w:rsidRPr="0025436D">
        <w:rPr>
          <w:spacing w:val="3"/>
        </w:rPr>
        <w:t xml:space="preserve"> </w:t>
      </w:r>
      <w:r w:rsidRPr="0025436D">
        <w:t>przepisy</w:t>
      </w:r>
      <w:r w:rsidRPr="0025436D">
        <w:rPr>
          <w:spacing w:val="3"/>
        </w:rPr>
        <w:t xml:space="preserve"> </w:t>
      </w:r>
      <w:r w:rsidRPr="0025436D">
        <w:t>wydane</w:t>
      </w:r>
      <w:r w:rsidRPr="0025436D">
        <w:rPr>
          <w:spacing w:val="1"/>
        </w:rPr>
        <w:t xml:space="preserve"> </w:t>
      </w:r>
      <w:r w:rsidRPr="0025436D">
        <w:t>przez</w:t>
      </w:r>
      <w:r w:rsidRPr="0025436D">
        <w:rPr>
          <w:spacing w:val="4"/>
        </w:rPr>
        <w:t xml:space="preserve"> </w:t>
      </w:r>
      <w:r w:rsidRPr="0025436D">
        <w:t>organy</w:t>
      </w:r>
      <w:r w:rsidRPr="0025436D">
        <w:rPr>
          <w:spacing w:val="3"/>
        </w:rPr>
        <w:t xml:space="preserve"> </w:t>
      </w:r>
      <w:r w:rsidRPr="0025436D">
        <w:t>administracji państwowej</w:t>
      </w:r>
      <w:r w:rsidRPr="0025436D">
        <w:rPr>
          <w:spacing w:val="7"/>
        </w:rPr>
        <w:t xml:space="preserve"> </w:t>
      </w:r>
      <w:r w:rsidRPr="0025436D">
        <w:t>i</w:t>
      </w:r>
      <w:r w:rsidRPr="0025436D">
        <w:rPr>
          <w:spacing w:val="3"/>
        </w:rPr>
        <w:t xml:space="preserve"> </w:t>
      </w:r>
      <w:r w:rsidRPr="0025436D">
        <w:t>samorządowej, które</w:t>
      </w:r>
      <w:r w:rsidRPr="0025436D">
        <w:rPr>
          <w:spacing w:val="30"/>
        </w:rPr>
        <w:t xml:space="preserve"> </w:t>
      </w:r>
      <w:r w:rsidRPr="0025436D">
        <w:t>są</w:t>
      </w:r>
      <w:r w:rsidRPr="0025436D">
        <w:rPr>
          <w:spacing w:val="29"/>
        </w:rPr>
        <w:t xml:space="preserve"> </w:t>
      </w:r>
      <w:r w:rsidRPr="0025436D">
        <w:t>w</w:t>
      </w:r>
      <w:r w:rsidRPr="0025436D">
        <w:rPr>
          <w:spacing w:val="31"/>
        </w:rPr>
        <w:t xml:space="preserve"> </w:t>
      </w:r>
      <w:r w:rsidRPr="0025436D">
        <w:t>jakikolwiek</w:t>
      </w:r>
      <w:r w:rsidRPr="0025436D">
        <w:rPr>
          <w:spacing w:val="32"/>
        </w:rPr>
        <w:t xml:space="preserve"> </w:t>
      </w:r>
      <w:r w:rsidRPr="0025436D">
        <w:t>sposób</w:t>
      </w:r>
      <w:r w:rsidRPr="0025436D">
        <w:rPr>
          <w:spacing w:val="34"/>
        </w:rPr>
        <w:t xml:space="preserve"> </w:t>
      </w:r>
      <w:r w:rsidRPr="0025436D">
        <w:t>związane</w:t>
      </w:r>
      <w:r w:rsidRPr="0025436D">
        <w:rPr>
          <w:spacing w:val="32"/>
        </w:rPr>
        <w:t xml:space="preserve"> </w:t>
      </w:r>
      <w:r w:rsidRPr="0025436D">
        <w:t>z</w:t>
      </w:r>
      <w:r w:rsidRPr="0025436D">
        <w:rPr>
          <w:spacing w:val="32"/>
        </w:rPr>
        <w:t xml:space="preserve"> </w:t>
      </w:r>
      <w:r w:rsidRPr="0025436D">
        <w:t>robotami</w:t>
      </w:r>
      <w:r w:rsidRPr="0025436D">
        <w:rPr>
          <w:spacing w:val="32"/>
        </w:rPr>
        <w:t xml:space="preserve"> </w:t>
      </w:r>
      <w:r w:rsidRPr="0025436D">
        <w:t>i</w:t>
      </w:r>
      <w:r w:rsidRPr="0025436D">
        <w:rPr>
          <w:spacing w:val="29"/>
        </w:rPr>
        <w:t xml:space="preserve"> </w:t>
      </w:r>
      <w:r w:rsidRPr="0025436D">
        <w:t>będzie</w:t>
      </w:r>
      <w:r w:rsidRPr="0025436D">
        <w:rPr>
          <w:spacing w:val="33"/>
        </w:rPr>
        <w:t xml:space="preserve"> </w:t>
      </w:r>
      <w:r w:rsidRPr="0025436D">
        <w:t>w</w:t>
      </w:r>
      <w:r w:rsidRPr="0025436D">
        <w:rPr>
          <w:spacing w:val="31"/>
        </w:rPr>
        <w:t xml:space="preserve"> </w:t>
      </w:r>
      <w:r w:rsidRPr="0025436D">
        <w:t>pełni</w:t>
      </w:r>
      <w:r w:rsidRPr="0025436D">
        <w:rPr>
          <w:spacing w:val="32"/>
        </w:rPr>
        <w:t xml:space="preserve"> </w:t>
      </w:r>
      <w:r w:rsidRPr="0025436D">
        <w:t>odpowiedzialny</w:t>
      </w:r>
      <w:r w:rsidRPr="0025436D">
        <w:rPr>
          <w:spacing w:val="31"/>
        </w:rPr>
        <w:t xml:space="preserve"> </w:t>
      </w:r>
      <w:r w:rsidRPr="0025436D">
        <w:t>za</w:t>
      </w:r>
      <w:r w:rsidRPr="0025436D">
        <w:rPr>
          <w:spacing w:val="31"/>
        </w:rPr>
        <w:t xml:space="preserve"> </w:t>
      </w:r>
      <w:r w:rsidRPr="0025436D">
        <w:t>przestrzeganie</w:t>
      </w:r>
      <w:r w:rsidRPr="0025436D">
        <w:rPr>
          <w:spacing w:val="36"/>
        </w:rPr>
        <w:t xml:space="preserve"> </w:t>
      </w:r>
      <w:r w:rsidRPr="0025436D">
        <w:t>tych</w:t>
      </w:r>
      <w:r w:rsidRPr="0025436D">
        <w:rPr>
          <w:spacing w:val="30"/>
        </w:rPr>
        <w:t xml:space="preserve"> </w:t>
      </w:r>
      <w:r w:rsidRPr="0025436D">
        <w:t>praw, przepisów</w:t>
      </w:r>
      <w:r w:rsidRPr="0025436D">
        <w:rPr>
          <w:spacing w:val="4"/>
        </w:rPr>
        <w:t xml:space="preserve"> </w:t>
      </w:r>
      <w:r w:rsidRPr="0025436D">
        <w:t>i</w:t>
      </w:r>
      <w:r w:rsidRPr="0025436D">
        <w:rPr>
          <w:spacing w:val="47"/>
        </w:rPr>
        <w:t xml:space="preserve"> </w:t>
      </w:r>
      <w:r w:rsidRPr="0025436D">
        <w:t>wytycznych  podczas</w:t>
      </w:r>
      <w:r w:rsidRPr="0025436D">
        <w:rPr>
          <w:spacing w:val="1"/>
        </w:rPr>
        <w:t xml:space="preserve"> </w:t>
      </w:r>
      <w:r w:rsidRPr="0025436D">
        <w:t>prowadzenia</w:t>
      </w:r>
      <w:r w:rsidRPr="0025436D">
        <w:rPr>
          <w:spacing w:val="4"/>
        </w:rPr>
        <w:t xml:space="preserve"> </w:t>
      </w:r>
      <w:r w:rsidRPr="0025436D">
        <w:t>robót.</w:t>
      </w:r>
      <w:r w:rsidRPr="0025436D">
        <w:rPr>
          <w:spacing w:val="4"/>
        </w:rPr>
        <w:t xml:space="preserve"> </w:t>
      </w:r>
      <w:r w:rsidRPr="0025436D">
        <w:t>Np.</w:t>
      </w:r>
      <w:r w:rsidRPr="0025436D">
        <w:rPr>
          <w:spacing w:val="2"/>
        </w:rPr>
        <w:t xml:space="preserve"> </w:t>
      </w:r>
      <w:r w:rsidRPr="0025436D">
        <w:t>rozporządzenie</w:t>
      </w:r>
      <w:r w:rsidRPr="0025436D">
        <w:rPr>
          <w:spacing w:val="8"/>
        </w:rPr>
        <w:t xml:space="preserve"> </w:t>
      </w:r>
      <w:r w:rsidRPr="0025436D">
        <w:t xml:space="preserve">Ministra </w:t>
      </w:r>
      <w:r w:rsidRPr="0025436D">
        <w:rPr>
          <w:spacing w:val="2"/>
        </w:rPr>
        <w:t xml:space="preserve"> </w:t>
      </w:r>
      <w:r w:rsidRPr="0025436D">
        <w:t xml:space="preserve">Infrastruktury </w:t>
      </w:r>
      <w:r w:rsidRPr="0025436D">
        <w:rPr>
          <w:spacing w:val="9"/>
        </w:rPr>
        <w:t xml:space="preserve"> </w:t>
      </w:r>
      <w:r w:rsidRPr="0025436D">
        <w:t xml:space="preserve">z </w:t>
      </w:r>
      <w:r w:rsidRPr="0025436D">
        <w:rPr>
          <w:spacing w:val="2"/>
        </w:rPr>
        <w:t xml:space="preserve"> </w:t>
      </w:r>
      <w:r w:rsidRPr="0025436D">
        <w:t>dnia</w:t>
      </w:r>
      <w:r w:rsidRPr="0025436D">
        <w:rPr>
          <w:spacing w:val="49"/>
        </w:rPr>
        <w:t xml:space="preserve"> </w:t>
      </w:r>
      <w:r w:rsidRPr="0025436D">
        <w:t xml:space="preserve">6  lutego </w:t>
      </w:r>
      <w:r w:rsidRPr="0025436D">
        <w:rPr>
          <w:spacing w:val="-1"/>
        </w:rPr>
        <w:t>200</w:t>
      </w:r>
      <w:r w:rsidRPr="0025436D">
        <w:t>3</w:t>
      </w:r>
      <w:r w:rsidRPr="0025436D">
        <w:rPr>
          <w:spacing w:val="29"/>
        </w:rPr>
        <w:t xml:space="preserve"> </w:t>
      </w:r>
      <w:r w:rsidRPr="0025436D">
        <w:t>r.</w:t>
      </w:r>
      <w:r w:rsidRPr="0025436D">
        <w:rPr>
          <w:spacing w:val="29"/>
        </w:rPr>
        <w:t xml:space="preserve"> </w:t>
      </w:r>
      <w:r w:rsidRPr="0025436D">
        <w:t>w</w:t>
      </w:r>
      <w:r w:rsidRPr="0025436D">
        <w:rPr>
          <w:spacing w:val="31"/>
        </w:rPr>
        <w:t xml:space="preserve"> </w:t>
      </w:r>
      <w:r w:rsidRPr="0025436D">
        <w:t>sprawie</w:t>
      </w:r>
      <w:r w:rsidRPr="0025436D">
        <w:rPr>
          <w:spacing w:val="32"/>
        </w:rPr>
        <w:t xml:space="preserve"> </w:t>
      </w:r>
      <w:r w:rsidRPr="0025436D">
        <w:t>bezpieczeństwa</w:t>
      </w:r>
      <w:r w:rsidRPr="0025436D">
        <w:rPr>
          <w:spacing w:val="38"/>
        </w:rPr>
        <w:t xml:space="preserve"> </w:t>
      </w:r>
      <w:r w:rsidRPr="0025436D">
        <w:t>i</w:t>
      </w:r>
      <w:r w:rsidRPr="0025436D">
        <w:rPr>
          <w:spacing w:val="31"/>
        </w:rPr>
        <w:t xml:space="preserve"> </w:t>
      </w:r>
      <w:r w:rsidRPr="0025436D">
        <w:t>higieny</w:t>
      </w:r>
      <w:r w:rsidRPr="0025436D">
        <w:rPr>
          <w:spacing w:val="33"/>
        </w:rPr>
        <w:t xml:space="preserve"> </w:t>
      </w:r>
      <w:r w:rsidRPr="0025436D">
        <w:t>pracy</w:t>
      </w:r>
      <w:r w:rsidRPr="0025436D">
        <w:rPr>
          <w:spacing w:val="32"/>
        </w:rPr>
        <w:t xml:space="preserve"> </w:t>
      </w:r>
      <w:r w:rsidRPr="0025436D">
        <w:t>podczas</w:t>
      </w:r>
      <w:r w:rsidRPr="0025436D">
        <w:rPr>
          <w:spacing w:val="33"/>
        </w:rPr>
        <w:t xml:space="preserve"> </w:t>
      </w:r>
      <w:r w:rsidRPr="0025436D">
        <w:t>wykonywania</w:t>
      </w:r>
      <w:r w:rsidRPr="0025436D">
        <w:rPr>
          <w:spacing w:val="33"/>
        </w:rPr>
        <w:t xml:space="preserve"> </w:t>
      </w:r>
      <w:r w:rsidRPr="0025436D">
        <w:t>robót</w:t>
      </w:r>
      <w:r w:rsidRPr="0025436D">
        <w:rPr>
          <w:spacing w:val="36"/>
        </w:rPr>
        <w:t xml:space="preserve"> </w:t>
      </w:r>
      <w:r w:rsidRPr="0025436D">
        <w:t>budowlanych</w:t>
      </w:r>
      <w:r w:rsidRPr="0025436D">
        <w:rPr>
          <w:spacing w:val="35"/>
        </w:rPr>
        <w:t xml:space="preserve"> </w:t>
      </w:r>
      <w:r w:rsidRPr="0025436D">
        <w:t>(Dz.</w:t>
      </w:r>
      <w:r w:rsidRPr="0025436D">
        <w:rPr>
          <w:spacing w:val="33"/>
        </w:rPr>
        <w:t xml:space="preserve"> </w:t>
      </w:r>
      <w:r w:rsidRPr="0025436D">
        <w:t>U.</w:t>
      </w:r>
      <w:r w:rsidRPr="0025436D">
        <w:rPr>
          <w:spacing w:val="33"/>
        </w:rPr>
        <w:t xml:space="preserve"> </w:t>
      </w:r>
      <w:r w:rsidRPr="0025436D">
        <w:t>z</w:t>
      </w:r>
      <w:r w:rsidRPr="0025436D">
        <w:rPr>
          <w:spacing w:val="33"/>
        </w:rPr>
        <w:t xml:space="preserve"> </w:t>
      </w:r>
      <w:r w:rsidRPr="0025436D">
        <w:t>dn.</w:t>
      </w:r>
      <w:r w:rsidRPr="0025436D">
        <w:rPr>
          <w:spacing w:val="33"/>
        </w:rPr>
        <w:t xml:space="preserve"> </w:t>
      </w:r>
      <w:r w:rsidRPr="0025436D">
        <w:rPr>
          <w:spacing w:val="-1"/>
        </w:rPr>
        <w:t>19</w:t>
      </w:r>
      <w:r w:rsidRPr="0025436D">
        <w:rPr>
          <w:spacing w:val="-2"/>
        </w:rPr>
        <w:t>.</w:t>
      </w:r>
      <w:r w:rsidRPr="0025436D">
        <w:rPr>
          <w:spacing w:val="-1"/>
        </w:rPr>
        <w:t>03</w:t>
      </w:r>
      <w:r w:rsidRPr="0025436D">
        <w:t xml:space="preserve">. </w:t>
      </w:r>
      <w:r w:rsidRPr="0025436D">
        <w:rPr>
          <w:spacing w:val="-1"/>
        </w:rPr>
        <w:t>200</w:t>
      </w:r>
      <w:r w:rsidRPr="0025436D">
        <w:t>3</w:t>
      </w:r>
      <w:r w:rsidRPr="0025436D">
        <w:rPr>
          <w:spacing w:val="34"/>
        </w:rPr>
        <w:t xml:space="preserve"> </w:t>
      </w:r>
      <w:r w:rsidRPr="0025436D">
        <w:t>r.</w:t>
      </w:r>
      <w:r w:rsidRPr="0025436D">
        <w:rPr>
          <w:spacing w:val="34"/>
        </w:rPr>
        <w:t xml:space="preserve"> </w:t>
      </w:r>
      <w:r w:rsidRPr="0025436D">
        <w:t>Nr</w:t>
      </w:r>
      <w:r w:rsidRPr="0025436D">
        <w:rPr>
          <w:spacing w:val="36"/>
        </w:rPr>
        <w:t xml:space="preserve"> </w:t>
      </w:r>
      <w:r w:rsidRPr="0025436D">
        <w:rPr>
          <w:spacing w:val="-1"/>
        </w:rPr>
        <w:t>47</w:t>
      </w:r>
      <w:r w:rsidRPr="0025436D">
        <w:t>,</w:t>
      </w:r>
      <w:r w:rsidRPr="0025436D">
        <w:rPr>
          <w:spacing w:val="35"/>
        </w:rPr>
        <w:t xml:space="preserve"> </w:t>
      </w:r>
      <w:r w:rsidRPr="0025436D">
        <w:t>poz.</w:t>
      </w:r>
      <w:r w:rsidRPr="0025436D">
        <w:rPr>
          <w:spacing w:val="38"/>
        </w:rPr>
        <w:t xml:space="preserve"> </w:t>
      </w:r>
      <w:r w:rsidRPr="0025436D">
        <w:rPr>
          <w:spacing w:val="-1"/>
        </w:rPr>
        <w:t>401</w:t>
      </w:r>
      <w:r w:rsidRPr="0025436D">
        <w:t>)</w:t>
      </w:r>
      <w:r w:rsidRPr="0025436D">
        <w:rPr>
          <w:spacing w:val="36"/>
        </w:rPr>
        <w:t xml:space="preserve"> </w:t>
      </w:r>
      <w:r w:rsidRPr="0025436D">
        <w:t>oraz</w:t>
      </w:r>
      <w:r w:rsidRPr="0025436D">
        <w:rPr>
          <w:spacing w:val="36"/>
        </w:rPr>
        <w:t xml:space="preserve"> </w:t>
      </w:r>
      <w:r w:rsidRPr="0025436D">
        <w:t>Ministra</w:t>
      </w:r>
      <w:r w:rsidRPr="0025436D">
        <w:rPr>
          <w:spacing w:val="37"/>
        </w:rPr>
        <w:t xml:space="preserve"> </w:t>
      </w:r>
      <w:r w:rsidRPr="0025436D">
        <w:t>Pracy</w:t>
      </w:r>
      <w:r w:rsidRPr="0025436D">
        <w:rPr>
          <w:spacing w:val="31"/>
        </w:rPr>
        <w:t xml:space="preserve"> </w:t>
      </w:r>
      <w:r w:rsidRPr="0025436D">
        <w:t>i</w:t>
      </w:r>
      <w:r w:rsidRPr="0025436D">
        <w:rPr>
          <w:spacing w:val="35"/>
        </w:rPr>
        <w:t xml:space="preserve"> </w:t>
      </w:r>
      <w:r w:rsidRPr="0025436D">
        <w:t>Polityki</w:t>
      </w:r>
      <w:r w:rsidRPr="0025436D">
        <w:rPr>
          <w:spacing w:val="34"/>
        </w:rPr>
        <w:t xml:space="preserve"> </w:t>
      </w:r>
      <w:r w:rsidRPr="0025436D">
        <w:t>Socjalnej</w:t>
      </w:r>
      <w:r w:rsidRPr="0025436D">
        <w:rPr>
          <w:spacing w:val="35"/>
        </w:rPr>
        <w:t xml:space="preserve"> </w:t>
      </w:r>
      <w:r w:rsidRPr="0025436D">
        <w:t>z</w:t>
      </w:r>
      <w:r w:rsidRPr="0025436D">
        <w:rPr>
          <w:spacing w:val="36"/>
        </w:rPr>
        <w:t xml:space="preserve"> </w:t>
      </w:r>
      <w:r w:rsidRPr="0025436D">
        <w:t>dnia</w:t>
      </w:r>
      <w:r w:rsidRPr="0025436D">
        <w:rPr>
          <w:spacing w:val="34"/>
        </w:rPr>
        <w:t xml:space="preserve"> </w:t>
      </w:r>
      <w:r w:rsidRPr="0025436D">
        <w:rPr>
          <w:spacing w:val="-1"/>
        </w:rPr>
        <w:t>2</w:t>
      </w:r>
      <w:r w:rsidRPr="0025436D">
        <w:t>6</w:t>
      </w:r>
      <w:r w:rsidRPr="0025436D">
        <w:rPr>
          <w:spacing w:val="35"/>
        </w:rPr>
        <w:t xml:space="preserve"> </w:t>
      </w:r>
      <w:r w:rsidRPr="0025436D">
        <w:t>września</w:t>
      </w:r>
      <w:r w:rsidRPr="0025436D">
        <w:rPr>
          <w:spacing w:val="38"/>
        </w:rPr>
        <w:t xml:space="preserve"> </w:t>
      </w:r>
      <w:r w:rsidRPr="0025436D">
        <w:rPr>
          <w:spacing w:val="-1"/>
        </w:rPr>
        <w:t>199</w:t>
      </w:r>
      <w:r w:rsidRPr="0025436D">
        <w:t>7</w:t>
      </w:r>
      <w:r w:rsidRPr="0025436D">
        <w:rPr>
          <w:spacing w:val="34"/>
        </w:rPr>
        <w:t xml:space="preserve"> </w:t>
      </w:r>
      <w:r w:rsidRPr="0025436D">
        <w:t>r.</w:t>
      </w:r>
      <w:r w:rsidRPr="0025436D">
        <w:rPr>
          <w:spacing w:val="38"/>
        </w:rPr>
        <w:t xml:space="preserve"> </w:t>
      </w:r>
      <w:r w:rsidRPr="0025436D">
        <w:t>w</w:t>
      </w:r>
      <w:r w:rsidRPr="0025436D">
        <w:rPr>
          <w:spacing w:val="39"/>
        </w:rPr>
        <w:t xml:space="preserve"> </w:t>
      </w:r>
      <w:r w:rsidRPr="0025436D">
        <w:t>sprawie</w:t>
      </w:r>
      <w:r w:rsidRPr="0025436D">
        <w:rPr>
          <w:spacing w:val="41"/>
        </w:rPr>
        <w:t xml:space="preserve"> </w:t>
      </w:r>
      <w:r w:rsidRPr="0025436D">
        <w:t>ogólnych przepisów</w:t>
      </w:r>
      <w:r w:rsidRPr="0025436D">
        <w:rPr>
          <w:spacing w:val="19"/>
        </w:rPr>
        <w:t xml:space="preserve"> </w:t>
      </w:r>
      <w:r w:rsidRPr="0025436D">
        <w:t>bezpieczeństwa</w:t>
      </w:r>
      <w:r w:rsidRPr="0025436D">
        <w:rPr>
          <w:spacing w:val="21"/>
        </w:rPr>
        <w:t xml:space="preserve"> </w:t>
      </w:r>
      <w:r w:rsidRPr="0025436D">
        <w:t>i</w:t>
      </w:r>
      <w:r w:rsidRPr="0025436D">
        <w:rPr>
          <w:spacing w:val="12"/>
        </w:rPr>
        <w:t xml:space="preserve"> </w:t>
      </w:r>
      <w:r w:rsidRPr="0025436D">
        <w:t>higieny</w:t>
      </w:r>
      <w:r w:rsidRPr="0025436D">
        <w:rPr>
          <w:spacing w:val="13"/>
        </w:rPr>
        <w:t xml:space="preserve"> </w:t>
      </w:r>
      <w:r w:rsidRPr="0025436D">
        <w:t>pracy</w:t>
      </w:r>
      <w:r w:rsidRPr="0025436D">
        <w:rPr>
          <w:spacing w:val="12"/>
        </w:rPr>
        <w:t xml:space="preserve"> </w:t>
      </w:r>
      <w:r w:rsidRPr="0025436D">
        <w:t>(Dz.</w:t>
      </w:r>
      <w:r w:rsidRPr="0025436D">
        <w:rPr>
          <w:spacing w:val="14"/>
        </w:rPr>
        <w:t xml:space="preserve"> </w:t>
      </w:r>
      <w:r w:rsidRPr="0025436D">
        <w:t>U.</w:t>
      </w:r>
      <w:r w:rsidRPr="0025436D">
        <w:rPr>
          <w:spacing w:val="13"/>
        </w:rPr>
        <w:t xml:space="preserve"> </w:t>
      </w:r>
      <w:r w:rsidRPr="0025436D">
        <w:t>Nr</w:t>
      </w:r>
      <w:r w:rsidRPr="0025436D">
        <w:rPr>
          <w:spacing w:val="14"/>
        </w:rPr>
        <w:t xml:space="preserve"> </w:t>
      </w:r>
      <w:r w:rsidRPr="0025436D">
        <w:rPr>
          <w:spacing w:val="-1"/>
        </w:rPr>
        <w:t>16</w:t>
      </w:r>
      <w:r w:rsidRPr="0025436D">
        <w:t>9</w:t>
      </w:r>
      <w:r w:rsidRPr="0025436D">
        <w:rPr>
          <w:spacing w:val="13"/>
        </w:rPr>
        <w:t xml:space="preserve"> </w:t>
      </w:r>
      <w:r w:rsidRPr="0025436D">
        <w:t>poz.</w:t>
      </w:r>
      <w:r w:rsidRPr="0025436D">
        <w:rPr>
          <w:spacing w:val="16"/>
        </w:rPr>
        <w:t xml:space="preserve"> </w:t>
      </w:r>
      <w:r w:rsidRPr="0025436D">
        <w:rPr>
          <w:spacing w:val="-1"/>
        </w:rPr>
        <w:t>1650</w:t>
      </w:r>
      <w:r w:rsidRPr="0025436D">
        <w:t>).</w:t>
      </w:r>
    </w:p>
    <w:p w14:paraId="3ACA6CF1" w14:textId="77777777" w:rsidR="00846590" w:rsidRPr="0025436D" w:rsidRDefault="00846590" w:rsidP="00846590">
      <w:r w:rsidRPr="0025436D">
        <w:t>Wykonawca</w:t>
      </w:r>
      <w:r w:rsidRPr="0025436D">
        <w:rPr>
          <w:spacing w:val="36"/>
        </w:rPr>
        <w:t xml:space="preserve"> </w:t>
      </w:r>
      <w:r w:rsidRPr="0025436D">
        <w:t>będzie</w:t>
      </w:r>
      <w:r w:rsidRPr="0025436D">
        <w:rPr>
          <w:spacing w:val="41"/>
        </w:rPr>
        <w:t xml:space="preserve"> </w:t>
      </w:r>
      <w:r w:rsidRPr="0025436D">
        <w:t>przestrzegać</w:t>
      </w:r>
      <w:r w:rsidRPr="0025436D">
        <w:rPr>
          <w:spacing w:val="42"/>
        </w:rPr>
        <w:t xml:space="preserve"> </w:t>
      </w:r>
      <w:r w:rsidRPr="0025436D">
        <w:t>praw</w:t>
      </w:r>
      <w:r w:rsidRPr="0025436D">
        <w:rPr>
          <w:spacing w:val="39"/>
        </w:rPr>
        <w:t xml:space="preserve"> </w:t>
      </w:r>
      <w:r w:rsidRPr="0025436D">
        <w:t>patentowych</w:t>
      </w:r>
      <w:r w:rsidRPr="0025436D">
        <w:rPr>
          <w:spacing w:val="43"/>
        </w:rPr>
        <w:t xml:space="preserve"> </w:t>
      </w:r>
      <w:r w:rsidRPr="0025436D">
        <w:t>i</w:t>
      </w:r>
      <w:r w:rsidRPr="0025436D">
        <w:rPr>
          <w:spacing w:val="38"/>
        </w:rPr>
        <w:t xml:space="preserve"> </w:t>
      </w:r>
      <w:r w:rsidRPr="0025436D">
        <w:t>będzie</w:t>
      </w:r>
      <w:r w:rsidRPr="0025436D">
        <w:rPr>
          <w:spacing w:val="41"/>
        </w:rPr>
        <w:t xml:space="preserve"> </w:t>
      </w:r>
      <w:r w:rsidRPr="0025436D">
        <w:t>w</w:t>
      </w:r>
      <w:r w:rsidRPr="0025436D">
        <w:rPr>
          <w:spacing w:val="38"/>
        </w:rPr>
        <w:t xml:space="preserve"> </w:t>
      </w:r>
      <w:r w:rsidRPr="0025436D">
        <w:t>pełni</w:t>
      </w:r>
      <w:r w:rsidRPr="0025436D">
        <w:rPr>
          <w:spacing w:val="41"/>
        </w:rPr>
        <w:t xml:space="preserve"> </w:t>
      </w:r>
      <w:r w:rsidRPr="0025436D">
        <w:t>odpowiedzialny</w:t>
      </w:r>
      <w:r w:rsidRPr="0025436D">
        <w:rPr>
          <w:spacing w:val="40"/>
        </w:rPr>
        <w:t xml:space="preserve"> </w:t>
      </w:r>
      <w:r w:rsidRPr="0025436D">
        <w:t>za</w:t>
      </w:r>
      <w:r w:rsidRPr="0025436D">
        <w:rPr>
          <w:spacing w:val="38"/>
        </w:rPr>
        <w:t xml:space="preserve"> </w:t>
      </w:r>
      <w:r w:rsidRPr="0025436D">
        <w:t>wypełnienie</w:t>
      </w:r>
      <w:r w:rsidRPr="0025436D">
        <w:rPr>
          <w:spacing w:val="44"/>
        </w:rPr>
        <w:t xml:space="preserve"> </w:t>
      </w:r>
      <w:r w:rsidRPr="0025436D">
        <w:t>wszelkich wymagań</w:t>
      </w:r>
      <w:r w:rsidRPr="0025436D">
        <w:rPr>
          <w:spacing w:val="24"/>
        </w:rPr>
        <w:t xml:space="preserve"> </w:t>
      </w:r>
      <w:r w:rsidRPr="0025436D">
        <w:t>prawnych</w:t>
      </w:r>
      <w:r w:rsidRPr="0025436D">
        <w:rPr>
          <w:spacing w:val="27"/>
        </w:rPr>
        <w:t xml:space="preserve"> </w:t>
      </w:r>
      <w:r w:rsidRPr="0025436D">
        <w:t>odnośnie</w:t>
      </w:r>
      <w:r w:rsidRPr="0025436D">
        <w:rPr>
          <w:spacing w:val="28"/>
        </w:rPr>
        <w:t xml:space="preserve"> </w:t>
      </w:r>
      <w:r w:rsidRPr="0025436D">
        <w:t>wykorzystania</w:t>
      </w:r>
      <w:r w:rsidRPr="0025436D">
        <w:rPr>
          <w:spacing w:val="27"/>
        </w:rPr>
        <w:t xml:space="preserve"> </w:t>
      </w:r>
      <w:r w:rsidRPr="0025436D">
        <w:t>opatentowanych</w:t>
      </w:r>
      <w:r w:rsidRPr="0025436D">
        <w:rPr>
          <w:spacing w:val="31"/>
        </w:rPr>
        <w:t xml:space="preserve"> </w:t>
      </w:r>
      <w:r w:rsidRPr="0025436D">
        <w:t>urządzeń</w:t>
      </w:r>
      <w:r w:rsidRPr="0025436D">
        <w:rPr>
          <w:spacing w:val="29"/>
        </w:rPr>
        <w:t xml:space="preserve"> </w:t>
      </w:r>
      <w:r w:rsidRPr="0025436D">
        <w:t>lub</w:t>
      </w:r>
      <w:r w:rsidRPr="0025436D">
        <w:rPr>
          <w:spacing w:val="27"/>
        </w:rPr>
        <w:t xml:space="preserve"> </w:t>
      </w:r>
      <w:r w:rsidRPr="0025436D">
        <w:t>metod</w:t>
      </w:r>
      <w:r w:rsidRPr="0025436D">
        <w:rPr>
          <w:spacing w:val="27"/>
        </w:rPr>
        <w:t xml:space="preserve"> </w:t>
      </w:r>
      <w:r w:rsidRPr="0025436D">
        <w:t>i</w:t>
      </w:r>
      <w:r w:rsidRPr="0025436D">
        <w:rPr>
          <w:spacing w:val="24"/>
        </w:rPr>
        <w:t xml:space="preserve"> </w:t>
      </w:r>
      <w:r w:rsidRPr="0025436D">
        <w:t>w</w:t>
      </w:r>
      <w:r w:rsidRPr="0025436D">
        <w:rPr>
          <w:spacing w:val="26"/>
        </w:rPr>
        <w:t xml:space="preserve"> </w:t>
      </w:r>
      <w:r w:rsidRPr="0025436D">
        <w:t>sposób</w:t>
      </w:r>
      <w:r w:rsidRPr="0025436D">
        <w:rPr>
          <w:spacing w:val="32"/>
        </w:rPr>
        <w:t xml:space="preserve"> </w:t>
      </w:r>
      <w:r w:rsidRPr="0025436D">
        <w:t>ciągły</w:t>
      </w:r>
      <w:r w:rsidRPr="0025436D">
        <w:rPr>
          <w:spacing w:val="23"/>
        </w:rPr>
        <w:t xml:space="preserve"> </w:t>
      </w:r>
      <w:r w:rsidRPr="0025436D">
        <w:t>będzie informować</w:t>
      </w:r>
      <w:r w:rsidRPr="0025436D">
        <w:rPr>
          <w:spacing w:val="7"/>
        </w:rPr>
        <w:t xml:space="preserve"> </w:t>
      </w:r>
      <w:r w:rsidRPr="0025436D">
        <w:t>Inspektora</w:t>
      </w:r>
      <w:r w:rsidRPr="0025436D">
        <w:rPr>
          <w:spacing w:val="10"/>
        </w:rPr>
        <w:t xml:space="preserve"> </w:t>
      </w:r>
      <w:r w:rsidRPr="0025436D">
        <w:t>nadzoru</w:t>
      </w:r>
      <w:r w:rsidRPr="0025436D">
        <w:rPr>
          <w:spacing w:val="9"/>
        </w:rPr>
        <w:t xml:space="preserve"> </w:t>
      </w:r>
      <w:r w:rsidRPr="0025436D">
        <w:t>o</w:t>
      </w:r>
      <w:r w:rsidRPr="0025436D">
        <w:rPr>
          <w:spacing w:val="5"/>
        </w:rPr>
        <w:t xml:space="preserve"> </w:t>
      </w:r>
      <w:r w:rsidRPr="0025436D">
        <w:t>swoich</w:t>
      </w:r>
      <w:r w:rsidRPr="0025436D">
        <w:rPr>
          <w:spacing w:val="7"/>
        </w:rPr>
        <w:t xml:space="preserve"> </w:t>
      </w:r>
      <w:r w:rsidRPr="0025436D">
        <w:t>działaniach,</w:t>
      </w:r>
      <w:r w:rsidRPr="0025436D">
        <w:rPr>
          <w:spacing w:val="2"/>
        </w:rPr>
        <w:t xml:space="preserve"> </w:t>
      </w:r>
      <w:r w:rsidRPr="0025436D">
        <w:t>przedstawiając</w:t>
      </w:r>
      <w:r w:rsidRPr="0025436D">
        <w:rPr>
          <w:spacing w:val="6"/>
        </w:rPr>
        <w:t xml:space="preserve"> </w:t>
      </w:r>
      <w:r w:rsidRPr="0025436D">
        <w:t>kopie</w:t>
      </w:r>
      <w:r w:rsidRPr="0025436D">
        <w:rPr>
          <w:spacing w:val="7"/>
        </w:rPr>
        <w:t xml:space="preserve"> </w:t>
      </w:r>
      <w:r w:rsidRPr="0025436D">
        <w:t>zezwoleń</w:t>
      </w:r>
      <w:r w:rsidRPr="0025436D">
        <w:rPr>
          <w:spacing w:val="10"/>
        </w:rPr>
        <w:t xml:space="preserve"> </w:t>
      </w:r>
      <w:r w:rsidRPr="0025436D">
        <w:t>i</w:t>
      </w:r>
      <w:r w:rsidRPr="0025436D">
        <w:rPr>
          <w:spacing w:val="5"/>
        </w:rPr>
        <w:t xml:space="preserve"> </w:t>
      </w:r>
      <w:r w:rsidRPr="0025436D">
        <w:t>inne</w:t>
      </w:r>
      <w:r w:rsidRPr="0025436D">
        <w:rPr>
          <w:spacing w:val="7"/>
        </w:rPr>
        <w:t xml:space="preserve"> </w:t>
      </w:r>
      <w:r w:rsidRPr="0025436D">
        <w:t>odnośne</w:t>
      </w:r>
      <w:r w:rsidRPr="0025436D">
        <w:rPr>
          <w:spacing w:val="10"/>
        </w:rPr>
        <w:t xml:space="preserve"> </w:t>
      </w:r>
      <w:r w:rsidRPr="0025436D">
        <w:t>dokumenty.</w:t>
      </w:r>
    </w:p>
    <w:p w14:paraId="02C232F2" w14:textId="77777777" w:rsidR="00846590" w:rsidRPr="0025436D" w:rsidRDefault="00846590" w:rsidP="00D21ACD">
      <w:pPr>
        <w:pStyle w:val="Nagwek1"/>
      </w:pPr>
      <w:bookmarkStart w:id="16" w:name="_Toc454199522"/>
      <w:bookmarkStart w:id="17" w:name="_Toc454199636"/>
      <w:bookmarkStart w:id="18" w:name="_Toc454199732"/>
      <w:bookmarkStart w:id="19" w:name="_Toc454199877"/>
      <w:bookmarkStart w:id="20" w:name="_Toc454200628"/>
      <w:bookmarkStart w:id="21" w:name="_Toc499304457"/>
      <w:bookmarkStart w:id="22" w:name="_Toc499312156"/>
      <w:bookmarkStart w:id="23" w:name="_Toc499312382"/>
      <w:bookmarkStart w:id="24" w:name="_Toc499744804"/>
      <w:bookmarkStart w:id="25" w:name="_Toc499744871"/>
      <w:bookmarkStart w:id="26" w:name="_Toc499749692"/>
      <w:bookmarkStart w:id="27" w:name="_Toc499749769"/>
      <w:bookmarkStart w:id="28" w:name="_Toc499749846"/>
      <w:bookmarkStart w:id="29" w:name="_Toc499750000"/>
      <w:r w:rsidRPr="0025436D">
        <w:t>MATERIAŁY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6F2915C6" w14:textId="77777777" w:rsidR="00846590" w:rsidRPr="0025436D" w:rsidRDefault="00846590" w:rsidP="00846590">
      <w:pPr>
        <w:pStyle w:val="Nagwek2"/>
        <w:jc w:val="left"/>
      </w:pPr>
      <w:r w:rsidRPr="0025436D">
        <w:t>Źródła uzyskania materiałów do elementów konstrukcyjnych</w:t>
      </w:r>
    </w:p>
    <w:p w14:paraId="16353F0D" w14:textId="77777777" w:rsidR="00846590" w:rsidRPr="0025436D" w:rsidRDefault="00846590" w:rsidP="00846590">
      <w:r w:rsidRPr="0025436D">
        <w:t xml:space="preserve">Wykonawca </w:t>
      </w:r>
      <w:r w:rsidRPr="0025436D">
        <w:rPr>
          <w:spacing w:val="4"/>
        </w:rPr>
        <w:t xml:space="preserve"> </w:t>
      </w:r>
      <w:r w:rsidRPr="0025436D">
        <w:t xml:space="preserve">przedstawi </w:t>
      </w:r>
      <w:r w:rsidRPr="0025436D">
        <w:rPr>
          <w:spacing w:val="8"/>
        </w:rPr>
        <w:t xml:space="preserve"> </w:t>
      </w:r>
      <w:r w:rsidRPr="0025436D">
        <w:t xml:space="preserve">Inspektorowi </w:t>
      </w:r>
      <w:r w:rsidRPr="0025436D">
        <w:rPr>
          <w:spacing w:val="13"/>
        </w:rPr>
        <w:t xml:space="preserve"> </w:t>
      </w:r>
      <w:r w:rsidRPr="0025436D">
        <w:t xml:space="preserve">nadzoru </w:t>
      </w:r>
      <w:r w:rsidRPr="0025436D">
        <w:rPr>
          <w:spacing w:val="8"/>
        </w:rPr>
        <w:t xml:space="preserve"> </w:t>
      </w:r>
      <w:r w:rsidRPr="0025436D">
        <w:t xml:space="preserve">szczegółowe </w:t>
      </w:r>
      <w:r w:rsidRPr="0025436D">
        <w:rPr>
          <w:spacing w:val="11"/>
        </w:rPr>
        <w:t xml:space="preserve"> </w:t>
      </w:r>
      <w:r w:rsidRPr="0025436D">
        <w:t xml:space="preserve">informacje </w:t>
      </w:r>
      <w:r w:rsidRPr="0025436D">
        <w:rPr>
          <w:spacing w:val="8"/>
        </w:rPr>
        <w:t xml:space="preserve"> </w:t>
      </w:r>
      <w:r w:rsidRPr="0025436D">
        <w:t xml:space="preserve">dotyczące, </w:t>
      </w:r>
      <w:r w:rsidRPr="0025436D">
        <w:rPr>
          <w:spacing w:val="6"/>
        </w:rPr>
        <w:t xml:space="preserve"> </w:t>
      </w:r>
      <w:r w:rsidRPr="0025436D">
        <w:t xml:space="preserve">zamawiania </w:t>
      </w:r>
      <w:r w:rsidRPr="0025436D">
        <w:rPr>
          <w:spacing w:val="6"/>
        </w:rPr>
        <w:t xml:space="preserve"> </w:t>
      </w:r>
      <w:r w:rsidRPr="0025436D">
        <w:t xml:space="preserve">lub </w:t>
      </w:r>
      <w:r w:rsidRPr="0025436D">
        <w:rPr>
          <w:spacing w:val="10"/>
        </w:rPr>
        <w:t xml:space="preserve"> </w:t>
      </w:r>
      <w:r w:rsidRPr="0025436D">
        <w:t>wydobywania materiałów</w:t>
      </w:r>
      <w:r w:rsidRPr="0025436D">
        <w:rPr>
          <w:spacing w:val="26"/>
        </w:rPr>
        <w:t xml:space="preserve"> </w:t>
      </w:r>
      <w:r w:rsidRPr="0025436D">
        <w:t>i</w:t>
      </w:r>
      <w:r w:rsidRPr="0025436D">
        <w:rPr>
          <w:spacing w:val="25"/>
        </w:rPr>
        <w:t xml:space="preserve"> </w:t>
      </w:r>
      <w:r w:rsidRPr="0025436D">
        <w:t>odpowiednie</w:t>
      </w:r>
      <w:r w:rsidRPr="0025436D">
        <w:rPr>
          <w:spacing w:val="30"/>
        </w:rPr>
        <w:t xml:space="preserve"> </w:t>
      </w:r>
      <w:r w:rsidRPr="0025436D">
        <w:t>aprobaty</w:t>
      </w:r>
      <w:r w:rsidRPr="0025436D">
        <w:rPr>
          <w:spacing w:val="27"/>
        </w:rPr>
        <w:t xml:space="preserve"> </w:t>
      </w:r>
      <w:r w:rsidRPr="0025436D">
        <w:t>techniczne</w:t>
      </w:r>
      <w:r w:rsidRPr="0025436D">
        <w:rPr>
          <w:spacing w:val="31"/>
        </w:rPr>
        <w:t xml:space="preserve"> </w:t>
      </w:r>
      <w:r w:rsidRPr="0025436D">
        <w:t>lub</w:t>
      </w:r>
      <w:r w:rsidRPr="0025436D">
        <w:rPr>
          <w:spacing w:val="28"/>
        </w:rPr>
        <w:t xml:space="preserve"> </w:t>
      </w:r>
      <w:r w:rsidRPr="0025436D">
        <w:t>świadectwa</w:t>
      </w:r>
      <w:r w:rsidRPr="0025436D">
        <w:rPr>
          <w:spacing w:val="25"/>
        </w:rPr>
        <w:t xml:space="preserve"> </w:t>
      </w:r>
      <w:r w:rsidRPr="0025436D">
        <w:t>badań</w:t>
      </w:r>
      <w:r w:rsidRPr="0025436D">
        <w:rPr>
          <w:spacing w:val="25"/>
        </w:rPr>
        <w:t xml:space="preserve"> </w:t>
      </w:r>
      <w:r w:rsidRPr="0025436D">
        <w:t>laboratoryjnych</w:t>
      </w:r>
      <w:r w:rsidRPr="0025436D">
        <w:rPr>
          <w:spacing w:val="27"/>
        </w:rPr>
        <w:t xml:space="preserve"> </w:t>
      </w:r>
      <w:r w:rsidRPr="0025436D">
        <w:t>oraz</w:t>
      </w:r>
      <w:r w:rsidRPr="0025436D">
        <w:rPr>
          <w:spacing w:val="26"/>
        </w:rPr>
        <w:t xml:space="preserve"> </w:t>
      </w:r>
      <w:r w:rsidRPr="0025436D">
        <w:t>próbki</w:t>
      </w:r>
      <w:r w:rsidRPr="0025436D">
        <w:rPr>
          <w:spacing w:val="30"/>
        </w:rPr>
        <w:t xml:space="preserve"> </w:t>
      </w:r>
      <w:r w:rsidRPr="0025436D">
        <w:t>do</w:t>
      </w:r>
      <w:r w:rsidRPr="0025436D">
        <w:rPr>
          <w:spacing w:val="25"/>
        </w:rPr>
        <w:t xml:space="preserve"> </w:t>
      </w:r>
      <w:r w:rsidRPr="0025436D">
        <w:t>zatwierdzenia przez</w:t>
      </w:r>
      <w:r w:rsidRPr="0025436D">
        <w:rPr>
          <w:spacing w:val="11"/>
        </w:rPr>
        <w:t xml:space="preserve"> </w:t>
      </w:r>
      <w:r w:rsidRPr="0025436D">
        <w:t>Inspektora</w:t>
      </w:r>
      <w:r w:rsidRPr="0025436D">
        <w:rPr>
          <w:spacing w:val="12"/>
        </w:rPr>
        <w:t xml:space="preserve"> </w:t>
      </w:r>
      <w:r w:rsidRPr="0025436D">
        <w:t>nadzoru.</w:t>
      </w:r>
    </w:p>
    <w:p w14:paraId="13C09258" w14:textId="77777777" w:rsidR="00846590" w:rsidRPr="0025436D" w:rsidRDefault="00846590" w:rsidP="00846590">
      <w:r w:rsidRPr="0025436D">
        <w:t>Wykonawca</w:t>
      </w:r>
      <w:r w:rsidRPr="0025436D">
        <w:rPr>
          <w:spacing w:val="22"/>
        </w:rPr>
        <w:t xml:space="preserve"> </w:t>
      </w:r>
      <w:r w:rsidRPr="0025436D">
        <w:t>zobowiązany</w:t>
      </w:r>
      <w:r w:rsidRPr="0025436D">
        <w:rPr>
          <w:spacing w:val="27"/>
        </w:rPr>
        <w:t xml:space="preserve"> </w:t>
      </w:r>
      <w:r w:rsidRPr="0025436D">
        <w:t>jest</w:t>
      </w:r>
      <w:r w:rsidRPr="0025436D">
        <w:rPr>
          <w:spacing w:val="25"/>
        </w:rPr>
        <w:t xml:space="preserve"> </w:t>
      </w:r>
      <w:r w:rsidRPr="0025436D">
        <w:t>do</w:t>
      </w:r>
      <w:r w:rsidRPr="0025436D">
        <w:rPr>
          <w:spacing w:val="24"/>
        </w:rPr>
        <w:t xml:space="preserve"> </w:t>
      </w:r>
      <w:r w:rsidRPr="0025436D">
        <w:t>prowadzenia</w:t>
      </w:r>
      <w:r w:rsidRPr="0025436D">
        <w:rPr>
          <w:spacing w:val="27"/>
        </w:rPr>
        <w:t xml:space="preserve"> </w:t>
      </w:r>
      <w:r w:rsidRPr="0025436D">
        <w:t>ciągłych</w:t>
      </w:r>
      <w:r w:rsidRPr="0025436D">
        <w:rPr>
          <w:spacing w:val="20"/>
        </w:rPr>
        <w:t xml:space="preserve"> </w:t>
      </w:r>
      <w:r w:rsidRPr="0025436D">
        <w:t>badań</w:t>
      </w:r>
      <w:r w:rsidRPr="0025436D">
        <w:rPr>
          <w:spacing w:val="24"/>
        </w:rPr>
        <w:t xml:space="preserve"> </w:t>
      </w:r>
      <w:r w:rsidRPr="0025436D">
        <w:t>w</w:t>
      </w:r>
      <w:r w:rsidRPr="0025436D">
        <w:rPr>
          <w:spacing w:val="25"/>
        </w:rPr>
        <w:t xml:space="preserve"> </w:t>
      </w:r>
      <w:r w:rsidRPr="0025436D">
        <w:t>celu</w:t>
      </w:r>
      <w:r w:rsidRPr="0025436D">
        <w:rPr>
          <w:spacing w:val="24"/>
        </w:rPr>
        <w:t xml:space="preserve"> </w:t>
      </w:r>
      <w:r w:rsidRPr="0025436D">
        <w:t>udokumentowania,</w:t>
      </w:r>
      <w:r w:rsidRPr="0025436D">
        <w:rPr>
          <w:spacing w:val="30"/>
        </w:rPr>
        <w:t xml:space="preserve"> </w:t>
      </w:r>
      <w:r w:rsidRPr="0025436D">
        <w:t>że materiały</w:t>
      </w:r>
      <w:r w:rsidRPr="0025436D">
        <w:rPr>
          <w:spacing w:val="-14"/>
        </w:rPr>
        <w:t xml:space="preserve"> </w:t>
      </w:r>
      <w:r w:rsidRPr="0025436D">
        <w:t>uzyskane</w:t>
      </w:r>
      <w:r w:rsidRPr="0025436D">
        <w:rPr>
          <w:spacing w:val="-11"/>
        </w:rPr>
        <w:t xml:space="preserve"> </w:t>
      </w:r>
      <w:r w:rsidRPr="0025436D">
        <w:t>z</w:t>
      </w:r>
      <w:r w:rsidRPr="0025436D">
        <w:rPr>
          <w:spacing w:val="-12"/>
        </w:rPr>
        <w:t xml:space="preserve"> </w:t>
      </w:r>
      <w:r w:rsidRPr="0025436D">
        <w:t>dopuszczalnego</w:t>
      </w:r>
      <w:r w:rsidRPr="0025436D">
        <w:rPr>
          <w:spacing w:val="-9"/>
        </w:rPr>
        <w:t xml:space="preserve"> </w:t>
      </w:r>
      <w:r w:rsidRPr="0025436D">
        <w:t>źródła</w:t>
      </w:r>
      <w:r w:rsidRPr="0025436D">
        <w:rPr>
          <w:spacing w:val="-13"/>
        </w:rPr>
        <w:t xml:space="preserve"> </w:t>
      </w:r>
      <w:r w:rsidRPr="0025436D">
        <w:t>spełniają</w:t>
      </w:r>
      <w:r w:rsidRPr="0025436D">
        <w:rPr>
          <w:spacing w:val="-12"/>
        </w:rPr>
        <w:t xml:space="preserve"> </w:t>
      </w:r>
      <w:r w:rsidRPr="0025436D">
        <w:t>wymagania</w:t>
      </w:r>
      <w:r w:rsidRPr="0025436D">
        <w:rPr>
          <w:spacing w:val="-15"/>
        </w:rPr>
        <w:t xml:space="preserve"> </w:t>
      </w:r>
      <w:r w:rsidRPr="0025436D">
        <w:t>ST</w:t>
      </w:r>
      <w:r w:rsidRPr="0025436D">
        <w:rPr>
          <w:spacing w:val="-12"/>
        </w:rPr>
        <w:t xml:space="preserve"> </w:t>
      </w:r>
      <w:r w:rsidRPr="0025436D">
        <w:t>w</w:t>
      </w:r>
      <w:r w:rsidRPr="0025436D">
        <w:rPr>
          <w:spacing w:val="-12"/>
        </w:rPr>
        <w:t xml:space="preserve"> </w:t>
      </w:r>
      <w:r w:rsidRPr="0025436D">
        <w:t>czasie</w:t>
      </w:r>
      <w:r w:rsidRPr="0025436D">
        <w:rPr>
          <w:spacing w:val="-13"/>
        </w:rPr>
        <w:t xml:space="preserve"> </w:t>
      </w:r>
      <w:r w:rsidRPr="0025436D">
        <w:t>postępu</w:t>
      </w:r>
      <w:r w:rsidRPr="0025436D">
        <w:rPr>
          <w:spacing w:val="-9"/>
        </w:rPr>
        <w:t xml:space="preserve"> </w:t>
      </w:r>
      <w:r w:rsidRPr="0025436D">
        <w:t>robót.</w:t>
      </w:r>
    </w:p>
    <w:p w14:paraId="5DBAEB6C" w14:textId="77777777" w:rsidR="00846590" w:rsidRPr="0025436D" w:rsidRDefault="00846590" w:rsidP="00846590">
      <w:r w:rsidRPr="0025436D">
        <w:t>Pozostałe</w:t>
      </w:r>
      <w:r w:rsidRPr="0025436D">
        <w:rPr>
          <w:spacing w:val="8"/>
        </w:rPr>
        <w:t xml:space="preserve"> </w:t>
      </w:r>
      <w:r w:rsidRPr="0025436D">
        <w:t>materiały</w:t>
      </w:r>
      <w:r w:rsidRPr="0025436D">
        <w:rPr>
          <w:spacing w:val="5"/>
        </w:rPr>
        <w:t xml:space="preserve"> </w:t>
      </w:r>
      <w:r w:rsidRPr="0025436D">
        <w:t>budowlane</w:t>
      </w:r>
      <w:r w:rsidRPr="0025436D">
        <w:rPr>
          <w:spacing w:val="10"/>
        </w:rPr>
        <w:t xml:space="preserve"> </w:t>
      </w:r>
      <w:r w:rsidRPr="0025436D">
        <w:t>powinny</w:t>
      </w:r>
      <w:r w:rsidRPr="0025436D">
        <w:rPr>
          <w:spacing w:val="13"/>
        </w:rPr>
        <w:t xml:space="preserve"> </w:t>
      </w:r>
      <w:r w:rsidRPr="0025436D">
        <w:t>spełniać</w:t>
      </w:r>
      <w:r w:rsidRPr="0025436D">
        <w:rPr>
          <w:spacing w:val="11"/>
        </w:rPr>
        <w:t xml:space="preserve"> </w:t>
      </w:r>
      <w:r w:rsidRPr="0025436D">
        <w:t>wymagania</w:t>
      </w:r>
      <w:r w:rsidRPr="0025436D">
        <w:rPr>
          <w:spacing w:val="6"/>
        </w:rPr>
        <w:t xml:space="preserve"> </w:t>
      </w:r>
      <w:r w:rsidRPr="0025436D">
        <w:t>jakościowe</w:t>
      </w:r>
      <w:r w:rsidRPr="0025436D">
        <w:rPr>
          <w:spacing w:val="10"/>
        </w:rPr>
        <w:t xml:space="preserve"> </w:t>
      </w:r>
      <w:r w:rsidRPr="0025436D">
        <w:t>określone</w:t>
      </w:r>
      <w:r w:rsidRPr="0025436D">
        <w:rPr>
          <w:spacing w:val="13"/>
        </w:rPr>
        <w:t xml:space="preserve"> </w:t>
      </w:r>
      <w:r w:rsidRPr="0025436D">
        <w:t>Polskimi</w:t>
      </w:r>
      <w:r w:rsidRPr="0025436D">
        <w:rPr>
          <w:spacing w:val="8"/>
        </w:rPr>
        <w:t xml:space="preserve"> </w:t>
      </w:r>
      <w:r w:rsidRPr="0025436D">
        <w:t>Normami,</w:t>
      </w:r>
      <w:r w:rsidRPr="0025436D">
        <w:rPr>
          <w:spacing w:val="10"/>
        </w:rPr>
        <w:t xml:space="preserve"> </w:t>
      </w:r>
      <w:r w:rsidRPr="0025436D">
        <w:t>aprobatami technicznymi,</w:t>
      </w:r>
      <w:r w:rsidRPr="0025436D">
        <w:rPr>
          <w:spacing w:val="-7"/>
        </w:rPr>
        <w:t xml:space="preserve"> </w:t>
      </w:r>
      <w:r w:rsidRPr="0025436D">
        <w:t>o</w:t>
      </w:r>
      <w:r w:rsidRPr="0025436D">
        <w:rPr>
          <w:spacing w:val="-8"/>
        </w:rPr>
        <w:t xml:space="preserve"> </w:t>
      </w:r>
      <w:r w:rsidRPr="0025436D">
        <w:t>których</w:t>
      </w:r>
      <w:r w:rsidRPr="0025436D">
        <w:rPr>
          <w:spacing w:val="-7"/>
        </w:rPr>
        <w:t xml:space="preserve"> </w:t>
      </w:r>
      <w:r w:rsidRPr="0025436D">
        <w:t>mowa</w:t>
      </w:r>
      <w:r w:rsidRPr="0025436D">
        <w:rPr>
          <w:spacing w:val="-8"/>
        </w:rPr>
        <w:t xml:space="preserve"> </w:t>
      </w:r>
      <w:r w:rsidRPr="0025436D">
        <w:t>w</w:t>
      </w:r>
      <w:r w:rsidRPr="0025436D">
        <w:rPr>
          <w:spacing w:val="-8"/>
        </w:rPr>
        <w:t xml:space="preserve"> </w:t>
      </w:r>
      <w:r w:rsidRPr="0025436D">
        <w:t>Specyfikacjach</w:t>
      </w:r>
      <w:r w:rsidRPr="0025436D">
        <w:rPr>
          <w:spacing w:val="-10"/>
        </w:rPr>
        <w:t xml:space="preserve"> </w:t>
      </w:r>
      <w:r w:rsidRPr="0025436D">
        <w:t>Technicznych</w:t>
      </w:r>
      <w:r w:rsidRPr="0025436D">
        <w:rPr>
          <w:spacing w:val="-6"/>
        </w:rPr>
        <w:t xml:space="preserve"> </w:t>
      </w:r>
      <w:r w:rsidRPr="0025436D">
        <w:t>(ST).</w:t>
      </w:r>
    </w:p>
    <w:p w14:paraId="66E66393" w14:textId="77777777" w:rsidR="00846590" w:rsidRPr="0025436D" w:rsidRDefault="00846590" w:rsidP="00846590">
      <w:pPr>
        <w:pStyle w:val="Nagwek2"/>
        <w:jc w:val="left"/>
      </w:pPr>
      <w:r w:rsidRPr="0025436D">
        <w:t>Pozyskiwanie masowych materiałów pochodzenia miejscowego</w:t>
      </w:r>
    </w:p>
    <w:p w14:paraId="2F86FA56" w14:textId="77777777" w:rsidR="00846590" w:rsidRPr="0025436D" w:rsidRDefault="00846590" w:rsidP="00846590">
      <w:r w:rsidRPr="0025436D">
        <w:t>Wykonawca</w:t>
      </w:r>
      <w:r w:rsidRPr="0025436D">
        <w:rPr>
          <w:spacing w:val="2"/>
        </w:rPr>
        <w:t xml:space="preserve"> </w:t>
      </w:r>
      <w:r w:rsidRPr="0025436D">
        <w:t>ponosi</w:t>
      </w:r>
      <w:r w:rsidRPr="0025436D">
        <w:rPr>
          <w:spacing w:val="8"/>
        </w:rPr>
        <w:t xml:space="preserve"> </w:t>
      </w:r>
      <w:r w:rsidRPr="0025436D">
        <w:t>odpowiedzialność</w:t>
      </w:r>
      <w:r w:rsidRPr="0025436D">
        <w:rPr>
          <w:spacing w:val="7"/>
        </w:rPr>
        <w:t xml:space="preserve"> </w:t>
      </w:r>
      <w:r w:rsidRPr="0025436D">
        <w:t>za</w:t>
      </w:r>
      <w:r w:rsidRPr="0025436D">
        <w:rPr>
          <w:spacing w:val="7"/>
        </w:rPr>
        <w:t xml:space="preserve"> </w:t>
      </w:r>
      <w:r w:rsidRPr="0025436D">
        <w:t>spełnienie</w:t>
      </w:r>
      <w:r w:rsidRPr="0025436D">
        <w:rPr>
          <w:spacing w:val="10"/>
        </w:rPr>
        <w:t xml:space="preserve"> </w:t>
      </w:r>
      <w:r w:rsidRPr="0025436D">
        <w:t>wymagań</w:t>
      </w:r>
      <w:r w:rsidRPr="0025436D">
        <w:rPr>
          <w:spacing w:val="5"/>
        </w:rPr>
        <w:t xml:space="preserve"> </w:t>
      </w:r>
      <w:r w:rsidRPr="0025436D">
        <w:t>ilościowych</w:t>
      </w:r>
      <w:r w:rsidRPr="0025436D">
        <w:rPr>
          <w:spacing w:val="7"/>
        </w:rPr>
        <w:t xml:space="preserve"> </w:t>
      </w:r>
      <w:r w:rsidRPr="0025436D">
        <w:t>i</w:t>
      </w:r>
      <w:r w:rsidRPr="0025436D">
        <w:rPr>
          <w:spacing w:val="6"/>
        </w:rPr>
        <w:t xml:space="preserve"> </w:t>
      </w:r>
      <w:r w:rsidRPr="0025436D">
        <w:t>jakościowych</w:t>
      </w:r>
      <w:r w:rsidRPr="0025436D">
        <w:rPr>
          <w:spacing w:val="7"/>
        </w:rPr>
        <w:t xml:space="preserve"> </w:t>
      </w:r>
      <w:r w:rsidRPr="0025436D">
        <w:t>materiałów</w:t>
      </w:r>
      <w:r w:rsidRPr="0025436D">
        <w:rPr>
          <w:spacing w:val="7"/>
        </w:rPr>
        <w:t xml:space="preserve"> </w:t>
      </w:r>
      <w:r w:rsidRPr="0025436D">
        <w:t>z jakiegokolwiek</w:t>
      </w:r>
      <w:r w:rsidRPr="0025436D">
        <w:rPr>
          <w:spacing w:val="-8"/>
        </w:rPr>
        <w:t xml:space="preserve"> </w:t>
      </w:r>
      <w:r w:rsidRPr="0025436D">
        <w:t>złoża.</w:t>
      </w:r>
    </w:p>
    <w:p w14:paraId="683E795A" w14:textId="77777777" w:rsidR="00846590" w:rsidRPr="0025436D" w:rsidRDefault="00846590" w:rsidP="00846590">
      <w:r w:rsidRPr="0025436D">
        <w:lastRenderedPageBreak/>
        <w:t>Wykonawca</w:t>
      </w:r>
      <w:r w:rsidRPr="0025436D">
        <w:rPr>
          <w:spacing w:val="35"/>
        </w:rPr>
        <w:t xml:space="preserve"> </w:t>
      </w:r>
      <w:r w:rsidRPr="0025436D">
        <w:t>poniesie</w:t>
      </w:r>
      <w:r w:rsidRPr="0025436D">
        <w:rPr>
          <w:spacing w:val="41"/>
        </w:rPr>
        <w:t xml:space="preserve"> </w:t>
      </w:r>
      <w:r w:rsidRPr="0025436D">
        <w:t>wszystkie</w:t>
      </w:r>
      <w:r w:rsidRPr="0025436D">
        <w:rPr>
          <w:spacing w:val="42"/>
        </w:rPr>
        <w:t xml:space="preserve"> </w:t>
      </w:r>
      <w:r w:rsidRPr="0025436D">
        <w:t>koszty,</w:t>
      </w:r>
      <w:r w:rsidRPr="0025436D">
        <w:rPr>
          <w:spacing w:val="41"/>
        </w:rPr>
        <w:t xml:space="preserve"> </w:t>
      </w:r>
      <w:r w:rsidRPr="0025436D">
        <w:t>a</w:t>
      </w:r>
      <w:r w:rsidRPr="0025436D">
        <w:rPr>
          <w:spacing w:val="38"/>
        </w:rPr>
        <w:t xml:space="preserve"> </w:t>
      </w:r>
      <w:r w:rsidRPr="0025436D">
        <w:t>w</w:t>
      </w:r>
      <w:r w:rsidRPr="0025436D">
        <w:rPr>
          <w:spacing w:val="40"/>
        </w:rPr>
        <w:t xml:space="preserve"> </w:t>
      </w:r>
      <w:r w:rsidRPr="0025436D">
        <w:t>tym:</w:t>
      </w:r>
      <w:r w:rsidRPr="0025436D">
        <w:rPr>
          <w:spacing w:val="38"/>
        </w:rPr>
        <w:t xml:space="preserve"> </w:t>
      </w:r>
      <w:r w:rsidRPr="0025436D">
        <w:t>opłaty,</w:t>
      </w:r>
      <w:r w:rsidRPr="0025436D">
        <w:rPr>
          <w:spacing w:val="39"/>
        </w:rPr>
        <w:t xml:space="preserve"> </w:t>
      </w:r>
      <w:r w:rsidRPr="0025436D">
        <w:t>wynagrodzenia</w:t>
      </w:r>
      <w:r w:rsidRPr="0025436D">
        <w:rPr>
          <w:spacing w:val="40"/>
        </w:rPr>
        <w:t xml:space="preserve"> </w:t>
      </w:r>
      <w:r w:rsidRPr="0025436D">
        <w:t>i</w:t>
      </w:r>
      <w:r w:rsidRPr="0025436D">
        <w:rPr>
          <w:spacing w:val="38"/>
        </w:rPr>
        <w:t xml:space="preserve"> </w:t>
      </w:r>
      <w:r w:rsidRPr="0025436D">
        <w:t>jakiekolwiek</w:t>
      </w:r>
      <w:r w:rsidRPr="0025436D">
        <w:rPr>
          <w:spacing w:val="41"/>
        </w:rPr>
        <w:t xml:space="preserve"> </w:t>
      </w:r>
      <w:r w:rsidRPr="0025436D">
        <w:t>inne</w:t>
      </w:r>
      <w:r w:rsidRPr="0025436D">
        <w:rPr>
          <w:spacing w:val="41"/>
        </w:rPr>
        <w:t xml:space="preserve"> </w:t>
      </w:r>
      <w:r w:rsidRPr="0025436D">
        <w:t>koszty</w:t>
      </w:r>
      <w:r w:rsidRPr="0025436D">
        <w:rPr>
          <w:spacing w:val="40"/>
        </w:rPr>
        <w:t xml:space="preserve"> </w:t>
      </w:r>
      <w:r w:rsidRPr="0025436D">
        <w:t>związane</w:t>
      </w:r>
      <w:r w:rsidRPr="0025436D">
        <w:rPr>
          <w:spacing w:val="41"/>
        </w:rPr>
        <w:t xml:space="preserve"> </w:t>
      </w:r>
      <w:r w:rsidRPr="0025436D">
        <w:t>z dostarczeniem</w:t>
      </w:r>
      <w:r w:rsidRPr="0025436D">
        <w:rPr>
          <w:spacing w:val="34"/>
        </w:rPr>
        <w:t xml:space="preserve"> </w:t>
      </w:r>
      <w:r w:rsidRPr="0025436D">
        <w:t>materiałów</w:t>
      </w:r>
      <w:r w:rsidRPr="0025436D">
        <w:rPr>
          <w:spacing w:val="32"/>
        </w:rPr>
        <w:t xml:space="preserve"> </w:t>
      </w:r>
      <w:r w:rsidRPr="0025436D">
        <w:t>do</w:t>
      </w:r>
      <w:r w:rsidRPr="0025436D">
        <w:rPr>
          <w:spacing w:val="32"/>
        </w:rPr>
        <w:t xml:space="preserve"> </w:t>
      </w:r>
      <w:r w:rsidRPr="0025436D">
        <w:t>robót,</w:t>
      </w:r>
      <w:r w:rsidRPr="0025436D">
        <w:rPr>
          <w:spacing w:val="35"/>
        </w:rPr>
        <w:t xml:space="preserve"> </w:t>
      </w:r>
      <w:r w:rsidRPr="0025436D">
        <w:t>chyba</w:t>
      </w:r>
      <w:r w:rsidRPr="0025436D">
        <w:rPr>
          <w:spacing w:val="31"/>
        </w:rPr>
        <w:t xml:space="preserve"> </w:t>
      </w:r>
      <w:r w:rsidRPr="0025436D">
        <w:t>że</w:t>
      </w:r>
      <w:r w:rsidRPr="0025436D">
        <w:rPr>
          <w:spacing w:val="36"/>
        </w:rPr>
        <w:t xml:space="preserve"> </w:t>
      </w:r>
      <w:r w:rsidRPr="0025436D">
        <w:t>postanowienia</w:t>
      </w:r>
      <w:r w:rsidRPr="0025436D">
        <w:rPr>
          <w:spacing w:val="39"/>
        </w:rPr>
        <w:t xml:space="preserve"> </w:t>
      </w:r>
      <w:r w:rsidRPr="0025436D">
        <w:t>ogólne</w:t>
      </w:r>
      <w:r w:rsidRPr="0025436D">
        <w:rPr>
          <w:spacing w:val="35"/>
        </w:rPr>
        <w:t xml:space="preserve"> </w:t>
      </w:r>
      <w:r w:rsidRPr="0025436D">
        <w:t>lub</w:t>
      </w:r>
      <w:r w:rsidRPr="0025436D">
        <w:rPr>
          <w:spacing w:val="37"/>
        </w:rPr>
        <w:t xml:space="preserve"> </w:t>
      </w:r>
      <w:r w:rsidRPr="0025436D">
        <w:t>szczegółowe</w:t>
      </w:r>
      <w:r w:rsidRPr="0025436D">
        <w:rPr>
          <w:spacing w:val="37"/>
        </w:rPr>
        <w:t xml:space="preserve"> </w:t>
      </w:r>
      <w:r w:rsidRPr="0025436D">
        <w:t>warunków</w:t>
      </w:r>
      <w:r w:rsidRPr="0025436D">
        <w:rPr>
          <w:spacing w:val="39"/>
        </w:rPr>
        <w:t xml:space="preserve"> </w:t>
      </w:r>
      <w:r w:rsidRPr="0025436D">
        <w:t>umowy</w:t>
      </w:r>
      <w:r w:rsidRPr="0025436D">
        <w:rPr>
          <w:spacing w:val="37"/>
        </w:rPr>
        <w:t xml:space="preserve"> </w:t>
      </w:r>
      <w:r w:rsidRPr="0025436D">
        <w:t>stanowią inaczej.</w:t>
      </w:r>
    </w:p>
    <w:p w14:paraId="3FC24FCE" w14:textId="77777777" w:rsidR="00846590" w:rsidRPr="0025436D" w:rsidRDefault="00846590" w:rsidP="00846590">
      <w:r w:rsidRPr="0025436D">
        <w:t>Humus</w:t>
      </w:r>
      <w:r w:rsidRPr="0025436D">
        <w:rPr>
          <w:spacing w:val="17"/>
        </w:rPr>
        <w:t xml:space="preserve"> </w:t>
      </w:r>
      <w:r w:rsidRPr="0025436D">
        <w:t>i</w:t>
      </w:r>
      <w:r w:rsidRPr="0025436D">
        <w:rPr>
          <w:spacing w:val="16"/>
        </w:rPr>
        <w:t xml:space="preserve"> </w:t>
      </w:r>
      <w:r w:rsidRPr="0025436D">
        <w:t>nadkład</w:t>
      </w:r>
      <w:r w:rsidRPr="0025436D">
        <w:rPr>
          <w:spacing w:val="13"/>
        </w:rPr>
        <w:t xml:space="preserve"> </w:t>
      </w:r>
      <w:r w:rsidRPr="0025436D">
        <w:t>czasowo</w:t>
      </w:r>
      <w:r w:rsidRPr="0025436D">
        <w:rPr>
          <w:spacing w:val="18"/>
        </w:rPr>
        <w:t xml:space="preserve"> </w:t>
      </w:r>
      <w:r w:rsidRPr="0025436D">
        <w:t>zdjęte</w:t>
      </w:r>
      <w:r w:rsidRPr="0025436D">
        <w:rPr>
          <w:spacing w:val="18"/>
        </w:rPr>
        <w:t xml:space="preserve"> </w:t>
      </w:r>
      <w:r w:rsidRPr="0025436D">
        <w:t>z</w:t>
      </w:r>
      <w:r w:rsidRPr="0025436D">
        <w:rPr>
          <w:spacing w:val="16"/>
        </w:rPr>
        <w:t xml:space="preserve"> </w:t>
      </w:r>
      <w:r w:rsidRPr="0025436D">
        <w:t>terenu</w:t>
      </w:r>
      <w:r w:rsidRPr="0025436D">
        <w:rPr>
          <w:spacing w:val="21"/>
        </w:rPr>
        <w:t xml:space="preserve"> </w:t>
      </w:r>
      <w:r w:rsidRPr="0025436D">
        <w:t>wykopów,</w:t>
      </w:r>
      <w:r w:rsidRPr="0025436D">
        <w:rPr>
          <w:spacing w:val="20"/>
        </w:rPr>
        <w:t xml:space="preserve"> </w:t>
      </w:r>
      <w:r w:rsidRPr="0025436D">
        <w:t>ukopów</w:t>
      </w:r>
      <w:r w:rsidRPr="0025436D">
        <w:rPr>
          <w:spacing w:val="20"/>
        </w:rPr>
        <w:t xml:space="preserve"> </w:t>
      </w:r>
      <w:r w:rsidRPr="0025436D">
        <w:t>i</w:t>
      </w:r>
      <w:r w:rsidRPr="0025436D">
        <w:rPr>
          <w:spacing w:val="16"/>
        </w:rPr>
        <w:t xml:space="preserve"> </w:t>
      </w:r>
      <w:r w:rsidRPr="0025436D">
        <w:t>miejsc</w:t>
      </w:r>
      <w:r w:rsidRPr="0025436D">
        <w:rPr>
          <w:spacing w:val="16"/>
        </w:rPr>
        <w:t xml:space="preserve"> </w:t>
      </w:r>
      <w:r w:rsidRPr="0025436D">
        <w:t>pozyskania</w:t>
      </w:r>
      <w:r w:rsidRPr="0025436D">
        <w:rPr>
          <w:spacing w:val="17"/>
        </w:rPr>
        <w:t xml:space="preserve"> </w:t>
      </w:r>
      <w:r w:rsidRPr="0025436D">
        <w:t>piasku</w:t>
      </w:r>
      <w:r w:rsidRPr="0025436D">
        <w:rPr>
          <w:spacing w:val="18"/>
        </w:rPr>
        <w:t xml:space="preserve"> </w:t>
      </w:r>
      <w:r w:rsidRPr="0025436D">
        <w:t>i</w:t>
      </w:r>
      <w:r w:rsidRPr="0025436D">
        <w:rPr>
          <w:spacing w:val="15"/>
        </w:rPr>
        <w:t xml:space="preserve"> </w:t>
      </w:r>
      <w:r w:rsidRPr="0025436D">
        <w:t>żwiru</w:t>
      </w:r>
      <w:r w:rsidRPr="0025436D">
        <w:rPr>
          <w:spacing w:val="19"/>
        </w:rPr>
        <w:t xml:space="preserve"> </w:t>
      </w:r>
      <w:r w:rsidRPr="0025436D">
        <w:t>będą</w:t>
      </w:r>
      <w:r w:rsidRPr="0025436D">
        <w:rPr>
          <w:spacing w:val="17"/>
        </w:rPr>
        <w:t xml:space="preserve"> </w:t>
      </w:r>
      <w:r w:rsidRPr="0025436D">
        <w:t>formowane w</w:t>
      </w:r>
      <w:r w:rsidRPr="0025436D">
        <w:rPr>
          <w:spacing w:val="12"/>
        </w:rPr>
        <w:t xml:space="preserve"> </w:t>
      </w:r>
      <w:r w:rsidRPr="0025436D">
        <w:t>hałdy</w:t>
      </w:r>
      <w:r w:rsidRPr="0025436D">
        <w:rPr>
          <w:spacing w:val="10"/>
        </w:rPr>
        <w:t xml:space="preserve"> </w:t>
      </w:r>
      <w:r w:rsidRPr="0025436D">
        <w:t>i</w:t>
      </w:r>
      <w:r w:rsidRPr="0025436D">
        <w:rPr>
          <w:spacing w:val="12"/>
        </w:rPr>
        <w:t xml:space="preserve"> </w:t>
      </w:r>
      <w:r w:rsidRPr="0025436D">
        <w:t>wykorzystywane</w:t>
      </w:r>
      <w:r w:rsidRPr="0025436D">
        <w:rPr>
          <w:spacing w:val="17"/>
        </w:rPr>
        <w:t xml:space="preserve"> </w:t>
      </w:r>
      <w:r w:rsidRPr="0025436D">
        <w:t>przy</w:t>
      </w:r>
      <w:r w:rsidRPr="0025436D">
        <w:rPr>
          <w:spacing w:val="14"/>
        </w:rPr>
        <w:t xml:space="preserve"> </w:t>
      </w:r>
      <w:r w:rsidRPr="0025436D">
        <w:t>zasypce</w:t>
      </w:r>
      <w:r w:rsidRPr="0025436D">
        <w:rPr>
          <w:spacing w:val="13"/>
        </w:rPr>
        <w:t xml:space="preserve"> </w:t>
      </w:r>
      <w:r w:rsidRPr="0025436D">
        <w:t>i</w:t>
      </w:r>
      <w:r w:rsidRPr="0025436D">
        <w:rPr>
          <w:spacing w:val="11"/>
        </w:rPr>
        <w:t xml:space="preserve"> </w:t>
      </w:r>
      <w:r w:rsidRPr="0025436D">
        <w:t>rekultywacji</w:t>
      </w:r>
      <w:r w:rsidRPr="0025436D">
        <w:rPr>
          <w:spacing w:val="13"/>
        </w:rPr>
        <w:t xml:space="preserve"> </w:t>
      </w:r>
      <w:r w:rsidRPr="0025436D">
        <w:t>terenu</w:t>
      </w:r>
      <w:r w:rsidRPr="0025436D">
        <w:rPr>
          <w:spacing w:val="18"/>
        </w:rPr>
        <w:t xml:space="preserve"> </w:t>
      </w:r>
      <w:r w:rsidRPr="0025436D">
        <w:t>po</w:t>
      </w:r>
      <w:r w:rsidRPr="0025436D">
        <w:rPr>
          <w:spacing w:val="15"/>
        </w:rPr>
        <w:t xml:space="preserve"> </w:t>
      </w:r>
      <w:r w:rsidRPr="0025436D">
        <w:t>ukończeniu</w:t>
      </w:r>
      <w:r w:rsidRPr="0025436D">
        <w:rPr>
          <w:spacing w:val="19"/>
        </w:rPr>
        <w:t xml:space="preserve"> </w:t>
      </w:r>
      <w:r w:rsidRPr="0025436D">
        <w:t>robót.</w:t>
      </w:r>
    </w:p>
    <w:p w14:paraId="1C7C7113" w14:textId="77777777" w:rsidR="00846590" w:rsidRPr="0025436D" w:rsidRDefault="00846590" w:rsidP="00846590">
      <w:r w:rsidRPr="0025436D">
        <w:t>Wszystkie</w:t>
      </w:r>
      <w:r w:rsidRPr="0025436D">
        <w:rPr>
          <w:spacing w:val="30"/>
        </w:rPr>
        <w:t xml:space="preserve"> </w:t>
      </w:r>
      <w:r w:rsidRPr="0025436D">
        <w:t>odpowiednie</w:t>
      </w:r>
      <w:r w:rsidRPr="0025436D">
        <w:rPr>
          <w:spacing w:val="32"/>
        </w:rPr>
        <w:t xml:space="preserve"> </w:t>
      </w:r>
      <w:r w:rsidRPr="0025436D">
        <w:t>materiały</w:t>
      </w:r>
      <w:r w:rsidRPr="0025436D">
        <w:rPr>
          <w:spacing w:val="27"/>
        </w:rPr>
        <w:t xml:space="preserve"> </w:t>
      </w:r>
      <w:r w:rsidRPr="0025436D">
        <w:t>pozyskane</w:t>
      </w:r>
      <w:r w:rsidRPr="0025436D">
        <w:rPr>
          <w:spacing w:val="33"/>
        </w:rPr>
        <w:t xml:space="preserve"> </w:t>
      </w:r>
      <w:r w:rsidRPr="0025436D">
        <w:t>z</w:t>
      </w:r>
      <w:r w:rsidRPr="0025436D">
        <w:rPr>
          <w:spacing w:val="31"/>
        </w:rPr>
        <w:t xml:space="preserve"> </w:t>
      </w:r>
      <w:r w:rsidRPr="0025436D">
        <w:t>wykopów</w:t>
      </w:r>
      <w:r w:rsidRPr="0025436D">
        <w:rPr>
          <w:spacing w:val="33"/>
        </w:rPr>
        <w:t xml:space="preserve"> </w:t>
      </w:r>
      <w:r w:rsidRPr="0025436D">
        <w:t>na</w:t>
      </w:r>
      <w:r w:rsidRPr="0025436D">
        <w:rPr>
          <w:spacing w:val="29"/>
        </w:rPr>
        <w:t xml:space="preserve"> </w:t>
      </w:r>
      <w:r w:rsidRPr="0025436D">
        <w:t>terenie</w:t>
      </w:r>
      <w:r w:rsidRPr="0025436D">
        <w:rPr>
          <w:spacing w:val="33"/>
        </w:rPr>
        <w:t xml:space="preserve"> </w:t>
      </w:r>
      <w:r w:rsidRPr="0025436D">
        <w:t>budowy</w:t>
      </w:r>
      <w:r w:rsidRPr="0025436D">
        <w:rPr>
          <w:spacing w:val="32"/>
        </w:rPr>
        <w:t xml:space="preserve"> </w:t>
      </w:r>
      <w:r w:rsidRPr="0025436D">
        <w:t>lub</w:t>
      </w:r>
      <w:r w:rsidRPr="0025436D">
        <w:rPr>
          <w:spacing w:val="31"/>
        </w:rPr>
        <w:t xml:space="preserve"> </w:t>
      </w:r>
      <w:r w:rsidRPr="0025436D">
        <w:t>z</w:t>
      </w:r>
      <w:r w:rsidRPr="0025436D">
        <w:rPr>
          <w:spacing w:val="32"/>
        </w:rPr>
        <w:t xml:space="preserve"> </w:t>
      </w:r>
      <w:r w:rsidRPr="0025436D">
        <w:t>innych</w:t>
      </w:r>
      <w:r w:rsidRPr="0025436D">
        <w:rPr>
          <w:spacing w:val="33"/>
        </w:rPr>
        <w:t xml:space="preserve"> </w:t>
      </w:r>
      <w:r w:rsidRPr="0025436D">
        <w:t>miejsc</w:t>
      </w:r>
      <w:r w:rsidRPr="0025436D">
        <w:rPr>
          <w:spacing w:val="31"/>
        </w:rPr>
        <w:t xml:space="preserve"> </w:t>
      </w:r>
      <w:r w:rsidRPr="0025436D">
        <w:t>wskazanych</w:t>
      </w:r>
      <w:r w:rsidRPr="0025436D">
        <w:rPr>
          <w:spacing w:val="33"/>
        </w:rPr>
        <w:t xml:space="preserve"> </w:t>
      </w:r>
      <w:r w:rsidRPr="0025436D">
        <w:t>w dokumentach</w:t>
      </w:r>
      <w:r w:rsidRPr="0025436D">
        <w:rPr>
          <w:spacing w:val="27"/>
        </w:rPr>
        <w:t xml:space="preserve"> </w:t>
      </w:r>
      <w:r w:rsidRPr="0025436D">
        <w:t>umowy</w:t>
      </w:r>
      <w:r w:rsidRPr="0025436D">
        <w:rPr>
          <w:spacing w:val="25"/>
        </w:rPr>
        <w:t xml:space="preserve"> </w:t>
      </w:r>
      <w:r w:rsidRPr="0025436D">
        <w:t>będą</w:t>
      </w:r>
      <w:r w:rsidRPr="0025436D">
        <w:rPr>
          <w:spacing w:val="23"/>
        </w:rPr>
        <w:t xml:space="preserve"> </w:t>
      </w:r>
      <w:r w:rsidRPr="0025436D">
        <w:t>wykorzystane</w:t>
      </w:r>
      <w:r w:rsidRPr="0025436D">
        <w:rPr>
          <w:spacing w:val="27"/>
        </w:rPr>
        <w:t xml:space="preserve"> </w:t>
      </w:r>
      <w:r w:rsidRPr="0025436D">
        <w:t>do</w:t>
      </w:r>
      <w:r w:rsidRPr="0025436D">
        <w:rPr>
          <w:spacing w:val="23"/>
        </w:rPr>
        <w:t xml:space="preserve"> </w:t>
      </w:r>
      <w:r w:rsidRPr="0025436D">
        <w:t>robót</w:t>
      </w:r>
      <w:r w:rsidRPr="0025436D">
        <w:rPr>
          <w:spacing w:val="27"/>
        </w:rPr>
        <w:t xml:space="preserve"> </w:t>
      </w:r>
      <w:r w:rsidRPr="0025436D">
        <w:t>lub</w:t>
      </w:r>
      <w:r w:rsidRPr="0025436D">
        <w:rPr>
          <w:spacing w:val="25"/>
        </w:rPr>
        <w:t xml:space="preserve"> </w:t>
      </w:r>
      <w:r w:rsidRPr="0025436D">
        <w:t>odwiezione</w:t>
      </w:r>
      <w:r w:rsidRPr="0025436D">
        <w:rPr>
          <w:spacing w:val="27"/>
        </w:rPr>
        <w:t xml:space="preserve"> </w:t>
      </w:r>
      <w:r w:rsidRPr="0025436D">
        <w:t>na</w:t>
      </w:r>
      <w:r w:rsidRPr="0025436D">
        <w:rPr>
          <w:spacing w:val="24"/>
        </w:rPr>
        <w:t xml:space="preserve"> </w:t>
      </w:r>
      <w:r w:rsidRPr="0025436D">
        <w:t>odkład</w:t>
      </w:r>
      <w:r w:rsidRPr="0025436D">
        <w:rPr>
          <w:spacing w:val="21"/>
        </w:rPr>
        <w:t xml:space="preserve"> </w:t>
      </w:r>
      <w:r w:rsidRPr="0025436D">
        <w:t>odpowiednio</w:t>
      </w:r>
      <w:r w:rsidRPr="0025436D">
        <w:rPr>
          <w:spacing w:val="28"/>
        </w:rPr>
        <w:t xml:space="preserve"> </w:t>
      </w:r>
      <w:r w:rsidRPr="0025436D">
        <w:t>do</w:t>
      </w:r>
      <w:r w:rsidRPr="0025436D">
        <w:rPr>
          <w:spacing w:val="22"/>
        </w:rPr>
        <w:t xml:space="preserve"> </w:t>
      </w:r>
      <w:r w:rsidRPr="0025436D">
        <w:t>wymagań</w:t>
      </w:r>
      <w:r w:rsidRPr="0025436D">
        <w:rPr>
          <w:spacing w:val="22"/>
        </w:rPr>
        <w:t xml:space="preserve"> </w:t>
      </w:r>
      <w:r w:rsidRPr="0025436D">
        <w:t>umowy</w:t>
      </w:r>
      <w:r w:rsidRPr="0025436D">
        <w:rPr>
          <w:spacing w:val="25"/>
        </w:rPr>
        <w:t xml:space="preserve"> </w:t>
      </w:r>
      <w:r w:rsidRPr="0025436D">
        <w:t>lub wskazań</w:t>
      </w:r>
      <w:r w:rsidRPr="0025436D">
        <w:rPr>
          <w:spacing w:val="-8"/>
        </w:rPr>
        <w:t xml:space="preserve"> </w:t>
      </w:r>
      <w:r w:rsidRPr="0025436D">
        <w:t>Inspektora</w:t>
      </w:r>
      <w:r w:rsidRPr="0025436D">
        <w:rPr>
          <w:spacing w:val="-5"/>
        </w:rPr>
        <w:t xml:space="preserve"> </w:t>
      </w:r>
      <w:r w:rsidRPr="0025436D">
        <w:t>nadzoru.</w:t>
      </w:r>
    </w:p>
    <w:p w14:paraId="6D0A9435" w14:textId="77777777" w:rsidR="00846590" w:rsidRPr="0025436D" w:rsidRDefault="00846590" w:rsidP="00846590">
      <w:r w:rsidRPr="0025436D">
        <w:t>Eksploatacja</w:t>
      </w:r>
      <w:r w:rsidRPr="0025436D">
        <w:rPr>
          <w:spacing w:val="6"/>
        </w:rPr>
        <w:t xml:space="preserve"> </w:t>
      </w:r>
      <w:r w:rsidRPr="0025436D">
        <w:t>źródeł</w:t>
      </w:r>
      <w:r w:rsidRPr="0025436D">
        <w:rPr>
          <w:spacing w:val="8"/>
        </w:rPr>
        <w:t xml:space="preserve"> </w:t>
      </w:r>
      <w:r w:rsidRPr="0025436D">
        <w:t>materiałów</w:t>
      </w:r>
      <w:r w:rsidRPr="0025436D">
        <w:rPr>
          <w:spacing w:val="7"/>
        </w:rPr>
        <w:t xml:space="preserve"> </w:t>
      </w:r>
      <w:r w:rsidRPr="0025436D">
        <w:t>będzie</w:t>
      </w:r>
      <w:r w:rsidRPr="0025436D">
        <w:rPr>
          <w:spacing w:val="9"/>
        </w:rPr>
        <w:t xml:space="preserve"> </w:t>
      </w:r>
      <w:r w:rsidRPr="0025436D">
        <w:t>zgodna</w:t>
      </w:r>
      <w:r w:rsidRPr="0025436D">
        <w:rPr>
          <w:spacing w:val="7"/>
        </w:rPr>
        <w:t xml:space="preserve"> </w:t>
      </w:r>
      <w:r w:rsidRPr="0025436D">
        <w:t>z</w:t>
      </w:r>
      <w:r w:rsidRPr="0025436D">
        <w:rPr>
          <w:spacing w:val="8"/>
        </w:rPr>
        <w:t xml:space="preserve"> </w:t>
      </w:r>
      <w:r w:rsidRPr="0025436D">
        <w:t>wszelkimi</w:t>
      </w:r>
      <w:r w:rsidRPr="0025436D">
        <w:rPr>
          <w:spacing w:val="9"/>
        </w:rPr>
        <w:t xml:space="preserve"> </w:t>
      </w:r>
      <w:r w:rsidRPr="0025436D">
        <w:t>regulacjami</w:t>
      </w:r>
      <w:r w:rsidRPr="0025436D">
        <w:rPr>
          <w:spacing w:val="4"/>
        </w:rPr>
        <w:t xml:space="preserve"> </w:t>
      </w:r>
      <w:r w:rsidRPr="0025436D">
        <w:t>prawnymi</w:t>
      </w:r>
      <w:r w:rsidRPr="0025436D">
        <w:rPr>
          <w:spacing w:val="8"/>
        </w:rPr>
        <w:t xml:space="preserve"> </w:t>
      </w:r>
      <w:r w:rsidRPr="0025436D">
        <w:t>obowiązującymi</w:t>
      </w:r>
      <w:r w:rsidRPr="0025436D">
        <w:rPr>
          <w:spacing w:val="7"/>
        </w:rPr>
        <w:t xml:space="preserve"> </w:t>
      </w:r>
      <w:r w:rsidRPr="0025436D">
        <w:t>na</w:t>
      </w:r>
      <w:r w:rsidRPr="0025436D">
        <w:rPr>
          <w:spacing w:val="7"/>
        </w:rPr>
        <w:t xml:space="preserve"> </w:t>
      </w:r>
      <w:r w:rsidRPr="0025436D">
        <w:t>danym obszarze.</w:t>
      </w:r>
    </w:p>
    <w:p w14:paraId="49E498D5" w14:textId="77777777" w:rsidR="00846590" w:rsidRPr="0025436D" w:rsidRDefault="00846590" w:rsidP="00846590">
      <w:pPr>
        <w:pStyle w:val="Nagwek2"/>
        <w:jc w:val="left"/>
      </w:pPr>
      <w:r w:rsidRPr="0025436D">
        <w:t>Materiały nie odpowiadające wymaganiom jakościowym</w:t>
      </w:r>
    </w:p>
    <w:p w14:paraId="61C80CA7" w14:textId="77777777" w:rsidR="00846590" w:rsidRPr="0025436D" w:rsidRDefault="00846590" w:rsidP="00846590">
      <w:r w:rsidRPr="0025436D">
        <w:t>Materiały</w:t>
      </w:r>
      <w:r w:rsidRPr="0025436D">
        <w:rPr>
          <w:spacing w:val="33"/>
        </w:rPr>
        <w:t xml:space="preserve"> </w:t>
      </w:r>
      <w:r w:rsidRPr="0025436D">
        <w:t>nie</w:t>
      </w:r>
      <w:r w:rsidRPr="0025436D">
        <w:rPr>
          <w:spacing w:val="39"/>
        </w:rPr>
        <w:t xml:space="preserve"> </w:t>
      </w:r>
      <w:r w:rsidRPr="0025436D">
        <w:t>odpowiadające</w:t>
      </w:r>
      <w:r w:rsidRPr="0025436D">
        <w:rPr>
          <w:spacing w:val="36"/>
        </w:rPr>
        <w:t xml:space="preserve"> </w:t>
      </w:r>
      <w:r w:rsidRPr="0025436D">
        <w:t>wymaganiom</w:t>
      </w:r>
      <w:r w:rsidRPr="0025436D">
        <w:rPr>
          <w:spacing w:val="37"/>
        </w:rPr>
        <w:t xml:space="preserve"> </w:t>
      </w:r>
      <w:r w:rsidRPr="0025436D">
        <w:t>jakościowym</w:t>
      </w:r>
      <w:r w:rsidRPr="0025436D">
        <w:rPr>
          <w:spacing w:val="37"/>
        </w:rPr>
        <w:t xml:space="preserve"> </w:t>
      </w:r>
      <w:r w:rsidRPr="0025436D">
        <w:t>zostaną</w:t>
      </w:r>
      <w:r w:rsidRPr="0025436D">
        <w:rPr>
          <w:spacing w:val="40"/>
        </w:rPr>
        <w:t xml:space="preserve"> </w:t>
      </w:r>
      <w:r w:rsidRPr="0025436D">
        <w:t>przez</w:t>
      </w:r>
      <w:r w:rsidRPr="0025436D">
        <w:rPr>
          <w:spacing w:val="42"/>
        </w:rPr>
        <w:t xml:space="preserve"> </w:t>
      </w:r>
      <w:r w:rsidRPr="0025436D">
        <w:t>Wykonawcę</w:t>
      </w:r>
      <w:r w:rsidRPr="0025436D">
        <w:rPr>
          <w:spacing w:val="38"/>
        </w:rPr>
        <w:t xml:space="preserve"> </w:t>
      </w:r>
      <w:r w:rsidRPr="0025436D">
        <w:t>wywiezione</w:t>
      </w:r>
      <w:r w:rsidRPr="0025436D">
        <w:rPr>
          <w:spacing w:val="42"/>
        </w:rPr>
        <w:t xml:space="preserve"> </w:t>
      </w:r>
      <w:r w:rsidRPr="0025436D">
        <w:t>z</w:t>
      </w:r>
      <w:r w:rsidRPr="0025436D">
        <w:rPr>
          <w:spacing w:val="39"/>
        </w:rPr>
        <w:t xml:space="preserve"> </w:t>
      </w:r>
      <w:r w:rsidRPr="0025436D">
        <w:t>terenu</w:t>
      </w:r>
      <w:r w:rsidRPr="0025436D">
        <w:rPr>
          <w:spacing w:val="43"/>
        </w:rPr>
        <w:t xml:space="preserve"> </w:t>
      </w:r>
      <w:r w:rsidRPr="0025436D">
        <w:t>budowy, bądź</w:t>
      </w:r>
      <w:r w:rsidRPr="0025436D">
        <w:rPr>
          <w:spacing w:val="-4"/>
        </w:rPr>
        <w:t xml:space="preserve"> </w:t>
      </w:r>
      <w:r w:rsidRPr="0025436D">
        <w:t>złożone w</w:t>
      </w:r>
      <w:r w:rsidRPr="0025436D">
        <w:rPr>
          <w:spacing w:val="-2"/>
        </w:rPr>
        <w:t xml:space="preserve"> </w:t>
      </w:r>
      <w:r w:rsidRPr="0025436D">
        <w:t>miejscu</w:t>
      </w:r>
      <w:r w:rsidRPr="0025436D">
        <w:rPr>
          <w:spacing w:val="-3"/>
        </w:rPr>
        <w:t xml:space="preserve"> </w:t>
      </w:r>
      <w:r w:rsidRPr="0025436D">
        <w:t>wskazanym</w:t>
      </w:r>
      <w:r w:rsidRPr="0025436D">
        <w:rPr>
          <w:spacing w:val="-3"/>
        </w:rPr>
        <w:t xml:space="preserve"> </w:t>
      </w:r>
      <w:r w:rsidRPr="0025436D">
        <w:t>przez</w:t>
      </w:r>
      <w:r w:rsidRPr="0025436D">
        <w:rPr>
          <w:spacing w:val="1"/>
        </w:rPr>
        <w:t xml:space="preserve"> </w:t>
      </w:r>
      <w:r w:rsidRPr="0025436D">
        <w:t>Inspektora</w:t>
      </w:r>
      <w:r w:rsidRPr="0025436D">
        <w:rPr>
          <w:spacing w:val="1"/>
        </w:rPr>
        <w:t xml:space="preserve"> </w:t>
      </w:r>
      <w:r w:rsidRPr="0025436D">
        <w:t>nadzoru.</w:t>
      </w:r>
    </w:p>
    <w:p w14:paraId="529A4460" w14:textId="77777777" w:rsidR="00D21ACD" w:rsidRPr="0025436D" w:rsidRDefault="00846590" w:rsidP="00846590">
      <w:r w:rsidRPr="0025436D">
        <w:t>Każdy</w:t>
      </w:r>
      <w:r w:rsidRPr="0025436D">
        <w:rPr>
          <w:spacing w:val="17"/>
        </w:rPr>
        <w:t xml:space="preserve"> </w:t>
      </w:r>
      <w:r w:rsidRPr="0025436D">
        <w:t>rodzaj</w:t>
      </w:r>
      <w:r w:rsidRPr="0025436D">
        <w:rPr>
          <w:spacing w:val="19"/>
        </w:rPr>
        <w:t xml:space="preserve"> </w:t>
      </w:r>
      <w:r w:rsidRPr="0025436D">
        <w:t>robót,</w:t>
      </w:r>
      <w:r w:rsidRPr="0025436D">
        <w:rPr>
          <w:spacing w:val="22"/>
        </w:rPr>
        <w:t xml:space="preserve"> </w:t>
      </w:r>
      <w:r w:rsidRPr="0025436D">
        <w:t>w</w:t>
      </w:r>
      <w:r w:rsidRPr="0025436D">
        <w:rPr>
          <w:spacing w:val="20"/>
        </w:rPr>
        <w:t xml:space="preserve"> </w:t>
      </w:r>
      <w:r w:rsidRPr="0025436D">
        <w:t>którym</w:t>
      </w:r>
      <w:r w:rsidRPr="0025436D">
        <w:rPr>
          <w:spacing w:val="21"/>
        </w:rPr>
        <w:t xml:space="preserve"> </w:t>
      </w:r>
      <w:r w:rsidRPr="0025436D">
        <w:t>znajdują</w:t>
      </w:r>
      <w:r w:rsidRPr="0025436D">
        <w:rPr>
          <w:spacing w:val="19"/>
        </w:rPr>
        <w:t xml:space="preserve"> </w:t>
      </w:r>
      <w:r w:rsidRPr="0025436D">
        <w:t>się</w:t>
      </w:r>
      <w:r w:rsidRPr="0025436D">
        <w:rPr>
          <w:spacing w:val="20"/>
        </w:rPr>
        <w:t xml:space="preserve"> </w:t>
      </w:r>
      <w:r w:rsidRPr="0025436D">
        <w:t>nie</w:t>
      </w:r>
      <w:r w:rsidRPr="0025436D">
        <w:rPr>
          <w:spacing w:val="21"/>
        </w:rPr>
        <w:t xml:space="preserve"> </w:t>
      </w:r>
      <w:r w:rsidRPr="0025436D">
        <w:t>zbadane</w:t>
      </w:r>
      <w:r w:rsidRPr="0025436D">
        <w:rPr>
          <w:spacing w:val="21"/>
        </w:rPr>
        <w:t xml:space="preserve"> </w:t>
      </w:r>
      <w:r w:rsidRPr="0025436D">
        <w:t>i</w:t>
      </w:r>
      <w:r w:rsidRPr="0025436D">
        <w:rPr>
          <w:spacing w:val="19"/>
        </w:rPr>
        <w:t xml:space="preserve"> </w:t>
      </w:r>
      <w:r w:rsidRPr="0025436D">
        <w:t>nie</w:t>
      </w:r>
      <w:r w:rsidRPr="0025436D">
        <w:rPr>
          <w:spacing w:val="21"/>
        </w:rPr>
        <w:t xml:space="preserve"> </w:t>
      </w:r>
      <w:r w:rsidRPr="0025436D">
        <w:t>zaakceptowane</w:t>
      </w:r>
      <w:r w:rsidRPr="0025436D">
        <w:rPr>
          <w:spacing w:val="23"/>
        </w:rPr>
        <w:t xml:space="preserve"> </w:t>
      </w:r>
      <w:r w:rsidRPr="0025436D">
        <w:t>materiały,</w:t>
      </w:r>
      <w:r w:rsidRPr="0025436D">
        <w:rPr>
          <w:spacing w:val="17"/>
        </w:rPr>
        <w:t xml:space="preserve"> </w:t>
      </w:r>
      <w:r w:rsidRPr="0025436D">
        <w:t>Wykonawca</w:t>
      </w:r>
      <w:r w:rsidRPr="0025436D">
        <w:rPr>
          <w:spacing w:val="18"/>
        </w:rPr>
        <w:t xml:space="preserve"> </w:t>
      </w:r>
      <w:r w:rsidRPr="0025436D">
        <w:t>wykonuje</w:t>
      </w:r>
      <w:r w:rsidRPr="0025436D">
        <w:rPr>
          <w:spacing w:val="25"/>
        </w:rPr>
        <w:t xml:space="preserve"> </w:t>
      </w:r>
      <w:r w:rsidRPr="0025436D">
        <w:t>na własne</w:t>
      </w:r>
      <w:r w:rsidRPr="0025436D">
        <w:rPr>
          <w:spacing w:val="-9"/>
        </w:rPr>
        <w:t xml:space="preserve"> </w:t>
      </w:r>
      <w:r w:rsidRPr="0025436D">
        <w:t>ryzyko,</w:t>
      </w:r>
      <w:r w:rsidRPr="0025436D">
        <w:rPr>
          <w:spacing w:val="-10"/>
        </w:rPr>
        <w:t xml:space="preserve"> </w:t>
      </w:r>
      <w:r w:rsidRPr="0025436D">
        <w:t>licząc</w:t>
      </w:r>
      <w:r w:rsidRPr="0025436D">
        <w:rPr>
          <w:spacing w:val="-11"/>
        </w:rPr>
        <w:t xml:space="preserve"> </w:t>
      </w:r>
      <w:r w:rsidRPr="0025436D">
        <w:t>się</w:t>
      </w:r>
      <w:r w:rsidRPr="0025436D">
        <w:rPr>
          <w:spacing w:val="-10"/>
        </w:rPr>
        <w:t xml:space="preserve"> </w:t>
      </w:r>
      <w:r w:rsidRPr="0025436D">
        <w:t>z</w:t>
      </w:r>
      <w:r w:rsidRPr="0025436D">
        <w:rPr>
          <w:spacing w:val="-8"/>
        </w:rPr>
        <w:t xml:space="preserve"> </w:t>
      </w:r>
      <w:r w:rsidRPr="0025436D">
        <w:t>jego</w:t>
      </w:r>
      <w:r w:rsidRPr="0025436D">
        <w:rPr>
          <w:spacing w:val="-10"/>
        </w:rPr>
        <w:t xml:space="preserve"> </w:t>
      </w:r>
      <w:r w:rsidRPr="0025436D">
        <w:t>nieprzyjęciem</w:t>
      </w:r>
      <w:r w:rsidRPr="0025436D">
        <w:rPr>
          <w:spacing w:val="-7"/>
        </w:rPr>
        <w:t xml:space="preserve"> </w:t>
      </w:r>
      <w:r w:rsidRPr="0025436D">
        <w:t>i</w:t>
      </w:r>
      <w:r w:rsidRPr="0025436D">
        <w:rPr>
          <w:spacing w:val="-10"/>
        </w:rPr>
        <w:t xml:space="preserve"> </w:t>
      </w:r>
      <w:r w:rsidRPr="0025436D">
        <w:t>niezapłaceniem.</w:t>
      </w:r>
    </w:p>
    <w:p w14:paraId="033DEB53" w14:textId="77777777" w:rsidR="00846590" w:rsidRPr="0025436D" w:rsidRDefault="00846590" w:rsidP="00846590">
      <w:pPr>
        <w:pStyle w:val="Nagwek2"/>
        <w:jc w:val="left"/>
      </w:pPr>
      <w:r w:rsidRPr="0025436D">
        <w:t>Przechowywanie i składowanie materiałów</w:t>
      </w:r>
    </w:p>
    <w:p w14:paraId="79797776" w14:textId="77777777" w:rsidR="00846590" w:rsidRPr="0025436D" w:rsidRDefault="00846590" w:rsidP="00846590">
      <w:r w:rsidRPr="0025436D">
        <w:t>Wykonawca</w:t>
      </w:r>
      <w:r w:rsidRPr="0025436D">
        <w:rPr>
          <w:spacing w:val="42"/>
        </w:rPr>
        <w:t xml:space="preserve"> </w:t>
      </w:r>
      <w:r w:rsidRPr="0025436D">
        <w:t>zapewni,</w:t>
      </w:r>
      <w:r w:rsidRPr="0025436D">
        <w:rPr>
          <w:spacing w:val="48"/>
        </w:rPr>
        <w:t xml:space="preserve"> </w:t>
      </w:r>
      <w:r w:rsidRPr="0025436D">
        <w:t>aby</w:t>
      </w:r>
      <w:r w:rsidRPr="0025436D">
        <w:rPr>
          <w:spacing w:val="43"/>
        </w:rPr>
        <w:t xml:space="preserve"> </w:t>
      </w:r>
      <w:r w:rsidRPr="0025436D">
        <w:t>tymczasowo</w:t>
      </w:r>
      <w:r w:rsidRPr="0025436D">
        <w:rPr>
          <w:spacing w:val="46"/>
        </w:rPr>
        <w:t xml:space="preserve"> </w:t>
      </w:r>
      <w:r w:rsidRPr="0025436D">
        <w:t>składowane</w:t>
      </w:r>
      <w:r w:rsidRPr="0025436D">
        <w:rPr>
          <w:spacing w:val="45"/>
        </w:rPr>
        <w:t xml:space="preserve"> </w:t>
      </w:r>
      <w:r w:rsidRPr="0025436D">
        <w:t>materiały,</w:t>
      </w:r>
      <w:r w:rsidRPr="0025436D">
        <w:rPr>
          <w:spacing w:val="42"/>
        </w:rPr>
        <w:t xml:space="preserve"> </w:t>
      </w:r>
      <w:r w:rsidRPr="0025436D">
        <w:t>do</w:t>
      </w:r>
      <w:r w:rsidRPr="0025436D">
        <w:rPr>
          <w:spacing w:val="44"/>
        </w:rPr>
        <w:t xml:space="preserve"> </w:t>
      </w:r>
      <w:r w:rsidRPr="0025436D">
        <w:t>czasu</w:t>
      </w:r>
      <w:r w:rsidRPr="0025436D">
        <w:rPr>
          <w:spacing w:val="44"/>
        </w:rPr>
        <w:t xml:space="preserve"> </w:t>
      </w:r>
      <w:r w:rsidRPr="0025436D">
        <w:t>gdy</w:t>
      </w:r>
      <w:r w:rsidRPr="0025436D">
        <w:rPr>
          <w:spacing w:val="42"/>
        </w:rPr>
        <w:t xml:space="preserve"> </w:t>
      </w:r>
      <w:r w:rsidRPr="0025436D">
        <w:t>będą</w:t>
      </w:r>
      <w:r w:rsidRPr="0025436D">
        <w:rPr>
          <w:spacing w:val="44"/>
        </w:rPr>
        <w:t xml:space="preserve"> </w:t>
      </w:r>
      <w:r w:rsidRPr="0025436D">
        <w:t>one</w:t>
      </w:r>
      <w:r w:rsidRPr="0025436D">
        <w:rPr>
          <w:spacing w:val="47"/>
        </w:rPr>
        <w:t xml:space="preserve"> </w:t>
      </w:r>
      <w:r w:rsidRPr="0025436D">
        <w:t>potrzebne</w:t>
      </w:r>
      <w:r w:rsidRPr="0025436D">
        <w:rPr>
          <w:spacing w:val="4"/>
        </w:rPr>
        <w:t xml:space="preserve"> </w:t>
      </w:r>
      <w:r w:rsidRPr="0025436D">
        <w:t>do</w:t>
      </w:r>
      <w:r w:rsidRPr="0025436D">
        <w:rPr>
          <w:spacing w:val="47"/>
        </w:rPr>
        <w:t xml:space="preserve"> </w:t>
      </w:r>
      <w:r w:rsidRPr="0025436D">
        <w:t>robót,</w:t>
      </w:r>
      <w:r w:rsidRPr="0025436D">
        <w:rPr>
          <w:spacing w:val="49"/>
        </w:rPr>
        <w:t xml:space="preserve"> </w:t>
      </w:r>
      <w:r w:rsidRPr="0025436D">
        <w:t>były zabezpieczone</w:t>
      </w:r>
      <w:r w:rsidRPr="0025436D">
        <w:rPr>
          <w:spacing w:val="22"/>
        </w:rPr>
        <w:t xml:space="preserve"> </w:t>
      </w:r>
      <w:r w:rsidRPr="0025436D">
        <w:t>przed</w:t>
      </w:r>
      <w:r w:rsidRPr="0025436D">
        <w:rPr>
          <w:spacing w:val="19"/>
        </w:rPr>
        <w:t xml:space="preserve"> </w:t>
      </w:r>
      <w:r w:rsidRPr="0025436D">
        <w:t>zanieczyszczeniem,</w:t>
      </w:r>
      <w:r w:rsidRPr="0025436D">
        <w:rPr>
          <w:spacing w:val="20"/>
        </w:rPr>
        <w:t xml:space="preserve"> </w:t>
      </w:r>
      <w:r w:rsidRPr="0025436D">
        <w:t>zachowały</w:t>
      </w:r>
      <w:r w:rsidRPr="0025436D">
        <w:rPr>
          <w:spacing w:val="15"/>
        </w:rPr>
        <w:t xml:space="preserve"> </w:t>
      </w:r>
      <w:r w:rsidRPr="0025436D">
        <w:t>swoją</w:t>
      </w:r>
      <w:r w:rsidRPr="0025436D">
        <w:rPr>
          <w:spacing w:val="16"/>
        </w:rPr>
        <w:t xml:space="preserve"> </w:t>
      </w:r>
      <w:r w:rsidRPr="0025436D">
        <w:t>jakość</w:t>
      </w:r>
      <w:r w:rsidRPr="0025436D">
        <w:rPr>
          <w:spacing w:val="15"/>
        </w:rPr>
        <w:t xml:space="preserve"> </w:t>
      </w:r>
      <w:r w:rsidRPr="0025436D">
        <w:t>i</w:t>
      </w:r>
      <w:r w:rsidRPr="0025436D">
        <w:rPr>
          <w:spacing w:val="16"/>
        </w:rPr>
        <w:t xml:space="preserve"> </w:t>
      </w:r>
      <w:r w:rsidRPr="0025436D">
        <w:t>właściwość</w:t>
      </w:r>
      <w:r w:rsidRPr="0025436D">
        <w:rPr>
          <w:spacing w:val="18"/>
        </w:rPr>
        <w:t xml:space="preserve"> </w:t>
      </w:r>
      <w:r w:rsidRPr="0025436D">
        <w:t>do</w:t>
      </w:r>
      <w:r w:rsidRPr="0025436D">
        <w:rPr>
          <w:spacing w:val="18"/>
        </w:rPr>
        <w:t xml:space="preserve"> </w:t>
      </w:r>
      <w:r w:rsidRPr="0025436D">
        <w:t>robót</w:t>
      </w:r>
      <w:r w:rsidRPr="0025436D">
        <w:rPr>
          <w:spacing w:val="21"/>
        </w:rPr>
        <w:t xml:space="preserve"> </w:t>
      </w:r>
      <w:r w:rsidRPr="0025436D">
        <w:t>i</w:t>
      </w:r>
      <w:r w:rsidRPr="0025436D">
        <w:rPr>
          <w:spacing w:val="18"/>
        </w:rPr>
        <w:t xml:space="preserve"> </w:t>
      </w:r>
      <w:r w:rsidRPr="0025436D">
        <w:t>były</w:t>
      </w:r>
      <w:r w:rsidRPr="0025436D">
        <w:rPr>
          <w:spacing w:val="18"/>
        </w:rPr>
        <w:t xml:space="preserve"> </w:t>
      </w:r>
      <w:r w:rsidRPr="0025436D">
        <w:t>dostępne</w:t>
      </w:r>
      <w:r w:rsidRPr="0025436D">
        <w:rPr>
          <w:spacing w:val="23"/>
        </w:rPr>
        <w:t xml:space="preserve"> </w:t>
      </w:r>
      <w:r w:rsidRPr="0025436D">
        <w:t>do</w:t>
      </w:r>
      <w:r w:rsidRPr="0025436D">
        <w:rPr>
          <w:spacing w:val="17"/>
        </w:rPr>
        <w:t xml:space="preserve"> </w:t>
      </w:r>
      <w:r w:rsidRPr="0025436D">
        <w:t>kontroli przez</w:t>
      </w:r>
      <w:r w:rsidRPr="0025436D">
        <w:rPr>
          <w:spacing w:val="11"/>
        </w:rPr>
        <w:t xml:space="preserve"> </w:t>
      </w:r>
      <w:r w:rsidRPr="0025436D">
        <w:t>Inspektora</w:t>
      </w:r>
      <w:r w:rsidRPr="0025436D">
        <w:rPr>
          <w:spacing w:val="12"/>
        </w:rPr>
        <w:t xml:space="preserve"> </w:t>
      </w:r>
      <w:r w:rsidRPr="0025436D">
        <w:t>nadzoru.</w:t>
      </w:r>
    </w:p>
    <w:p w14:paraId="43E8DF6F" w14:textId="77777777" w:rsidR="00846590" w:rsidRPr="0025436D" w:rsidRDefault="00846590" w:rsidP="00846590">
      <w:r w:rsidRPr="0025436D">
        <w:t>Miejsca</w:t>
      </w:r>
      <w:r w:rsidRPr="0025436D">
        <w:rPr>
          <w:spacing w:val="35"/>
        </w:rPr>
        <w:t xml:space="preserve"> </w:t>
      </w:r>
      <w:r w:rsidRPr="0025436D">
        <w:t>czasowego</w:t>
      </w:r>
      <w:r w:rsidRPr="0025436D">
        <w:rPr>
          <w:spacing w:val="38"/>
        </w:rPr>
        <w:t xml:space="preserve"> </w:t>
      </w:r>
      <w:r w:rsidRPr="0025436D">
        <w:t>składowania</w:t>
      </w:r>
      <w:r w:rsidRPr="0025436D">
        <w:rPr>
          <w:spacing w:val="39"/>
        </w:rPr>
        <w:t xml:space="preserve"> </w:t>
      </w:r>
      <w:r w:rsidRPr="0025436D">
        <w:t>materiałów</w:t>
      </w:r>
      <w:r w:rsidRPr="0025436D">
        <w:rPr>
          <w:spacing w:val="39"/>
        </w:rPr>
        <w:t xml:space="preserve"> </w:t>
      </w:r>
      <w:r w:rsidRPr="0025436D">
        <w:t>będą</w:t>
      </w:r>
      <w:r w:rsidRPr="0025436D">
        <w:rPr>
          <w:spacing w:val="40"/>
        </w:rPr>
        <w:t xml:space="preserve"> </w:t>
      </w:r>
      <w:r w:rsidRPr="0025436D">
        <w:t>zlokalizowane</w:t>
      </w:r>
      <w:r w:rsidRPr="0025436D">
        <w:rPr>
          <w:spacing w:val="43"/>
        </w:rPr>
        <w:t xml:space="preserve"> </w:t>
      </w:r>
      <w:r w:rsidRPr="0025436D">
        <w:t>w</w:t>
      </w:r>
      <w:r w:rsidRPr="0025436D">
        <w:rPr>
          <w:spacing w:val="39"/>
        </w:rPr>
        <w:t xml:space="preserve"> </w:t>
      </w:r>
      <w:r w:rsidRPr="0025436D">
        <w:t>obrębie</w:t>
      </w:r>
      <w:r w:rsidRPr="0025436D">
        <w:rPr>
          <w:spacing w:val="44"/>
        </w:rPr>
        <w:t xml:space="preserve"> </w:t>
      </w:r>
      <w:r w:rsidRPr="0025436D">
        <w:t>terenu</w:t>
      </w:r>
      <w:r w:rsidRPr="0025436D">
        <w:rPr>
          <w:spacing w:val="44"/>
        </w:rPr>
        <w:t xml:space="preserve"> </w:t>
      </w:r>
      <w:r w:rsidRPr="0025436D">
        <w:t>budowy</w:t>
      </w:r>
      <w:r w:rsidRPr="0025436D">
        <w:rPr>
          <w:spacing w:val="42"/>
        </w:rPr>
        <w:t xml:space="preserve"> </w:t>
      </w:r>
      <w:r w:rsidRPr="0025436D">
        <w:t>w</w:t>
      </w:r>
      <w:r w:rsidRPr="0025436D">
        <w:rPr>
          <w:spacing w:val="40"/>
        </w:rPr>
        <w:t xml:space="preserve"> </w:t>
      </w:r>
      <w:r w:rsidRPr="0025436D">
        <w:t>miejscach uzgodnionych</w:t>
      </w:r>
      <w:r w:rsidRPr="0025436D">
        <w:rPr>
          <w:spacing w:val="8"/>
        </w:rPr>
        <w:t xml:space="preserve"> </w:t>
      </w:r>
      <w:r w:rsidRPr="0025436D">
        <w:t>z</w:t>
      </w:r>
      <w:r w:rsidRPr="0025436D">
        <w:rPr>
          <w:spacing w:val="7"/>
        </w:rPr>
        <w:t xml:space="preserve"> </w:t>
      </w:r>
      <w:r w:rsidRPr="0025436D">
        <w:t>Inspektorem</w:t>
      </w:r>
      <w:r w:rsidRPr="0025436D">
        <w:rPr>
          <w:spacing w:val="13"/>
        </w:rPr>
        <w:t xml:space="preserve"> </w:t>
      </w:r>
      <w:r w:rsidRPr="0025436D">
        <w:t>nadzoru.</w:t>
      </w:r>
    </w:p>
    <w:p w14:paraId="57D06F94" w14:textId="77777777" w:rsidR="00846590" w:rsidRPr="0025436D" w:rsidRDefault="00846590" w:rsidP="00846590">
      <w:pPr>
        <w:pStyle w:val="Nagwek2"/>
        <w:jc w:val="left"/>
      </w:pPr>
      <w:r w:rsidRPr="0025436D">
        <w:t>Wariantowe stosowanie materiałów</w:t>
      </w:r>
    </w:p>
    <w:p w14:paraId="72555AD4" w14:textId="788864E4" w:rsidR="00846590" w:rsidRDefault="00846590" w:rsidP="00846590">
      <w:r w:rsidRPr="0025436D">
        <w:t>Jeśli</w:t>
      </w:r>
      <w:r w:rsidRPr="0025436D">
        <w:rPr>
          <w:spacing w:val="16"/>
        </w:rPr>
        <w:t xml:space="preserve"> </w:t>
      </w:r>
      <w:r w:rsidRPr="0025436D">
        <w:t>dokumentacja</w:t>
      </w:r>
      <w:r w:rsidRPr="0025436D">
        <w:rPr>
          <w:spacing w:val="18"/>
        </w:rPr>
        <w:t xml:space="preserve"> </w:t>
      </w:r>
      <w:r w:rsidRPr="0025436D">
        <w:t>projektowa</w:t>
      </w:r>
      <w:r w:rsidRPr="0025436D">
        <w:rPr>
          <w:spacing w:val="23"/>
        </w:rPr>
        <w:t xml:space="preserve"> </w:t>
      </w:r>
      <w:r w:rsidRPr="0025436D">
        <w:t>lub</w:t>
      </w:r>
      <w:r w:rsidRPr="0025436D">
        <w:rPr>
          <w:spacing w:val="21"/>
        </w:rPr>
        <w:t xml:space="preserve"> </w:t>
      </w:r>
      <w:r w:rsidRPr="0025436D">
        <w:t>ST</w:t>
      </w:r>
      <w:r w:rsidRPr="0025436D">
        <w:rPr>
          <w:spacing w:val="19"/>
        </w:rPr>
        <w:t xml:space="preserve"> </w:t>
      </w:r>
      <w:r w:rsidRPr="0025436D">
        <w:t>przewidują</w:t>
      </w:r>
      <w:r w:rsidRPr="0025436D">
        <w:rPr>
          <w:spacing w:val="22"/>
        </w:rPr>
        <w:t xml:space="preserve"> </w:t>
      </w:r>
      <w:r w:rsidRPr="0025436D">
        <w:t>możliwość</w:t>
      </w:r>
      <w:r w:rsidRPr="0025436D">
        <w:rPr>
          <w:spacing w:val="21"/>
        </w:rPr>
        <w:t xml:space="preserve"> </w:t>
      </w:r>
      <w:r w:rsidRPr="0025436D">
        <w:t>zastosowania</w:t>
      </w:r>
      <w:r w:rsidRPr="0025436D">
        <w:rPr>
          <w:spacing w:val="21"/>
        </w:rPr>
        <w:t xml:space="preserve"> </w:t>
      </w:r>
      <w:r w:rsidRPr="0025436D">
        <w:t>różnych</w:t>
      </w:r>
      <w:r w:rsidRPr="0025436D">
        <w:rPr>
          <w:spacing w:val="22"/>
        </w:rPr>
        <w:t xml:space="preserve"> </w:t>
      </w:r>
      <w:r w:rsidRPr="0025436D">
        <w:t>rodzajów</w:t>
      </w:r>
      <w:r w:rsidRPr="0025436D">
        <w:rPr>
          <w:spacing w:val="20"/>
        </w:rPr>
        <w:t xml:space="preserve"> </w:t>
      </w:r>
      <w:r w:rsidRPr="0025436D">
        <w:t>materiałów</w:t>
      </w:r>
      <w:r w:rsidRPr="0025436D">
        <w:rPr>
          <w:spacing w:val="20"/>
        </w:rPr>
        <w:t xml:space="preserve"> </w:t>
      </w:r>
      <w:r w:rsidRPr="0025436D">
        <w:t>do wykonywania</w:t>
      </w:r>
      <w:r w:rsidRPr="0025436D">
        <w:rPr>
          <w:spacing w:val="34"/>
        </w:rPr>
        <w:t xml:space="preserve"> </w:t>
      </w:r>
      <w:r w:rsidRPr="0025436D">
        <w:t>poszczególnych</w:t>
      </w:r>
      <w:r w:rsidRPr="0025436D">
        <w:rPr>
          <w:spacing w:val="38"/>
        </w:rPr>
        <w:t xml:space="preserve"> </w:t>
      </w:r>
      <w:r w:rsidRPr="0025436D">
        <w:t>elementów</w:t>
      </w:r>
      <w:r w:rsidRPr="0025436D">
        <w:rPr>
          <w:spacing w:val="38"/>
        </w:rPr>
        <w:t xml:space="preserve"> </w:t>
      </w:r>
      <w:r w:rsidRPr="0025436D">
        <w:t>robót</w:t>
      </w:r>
      <w:r w:rsidRPr="0025436D">
        <w:rPr>
          <w:spacing w:val="37"/>
        </w:rPr>
        <w:t xml:space="preserve"> </w:t>
      </w:r>
      <w:r w:rsidRPr="0025436D">
        <w:t>Wykonawca</w:t>
      </w:r>
      <w:r w:rsidRPr="0025436D">
        <w:rPr>
          <w:spacing w:val="31"/>
        </w:rPr>
        <w:t xml:space="preserve"> </w:t>
      </w:r>
      <w:r w:rsidRPr="0025436D">
        <w:t>powiadomi</w:t>
      </w:r>
      <w:r w:rsidRPr="0025436D">
        <w:rPr>
          <w:spacing w:val="34"/>
        </w:rPr>
        <w:t xml:space="preserve"> </w:t>
      </w:r>
      <w:r w:rsidRPr="0025436D">
        <w:t>Inspektora</w:t>
      </w:r>
      <w:r w:rsidRPr="0025436D">
        <w:rPr>
          <w:spacing w:val="38"/>
        </w:rPr>
        <w:t xml:space="preserve"> </w:t>
      </w:r>
      <w:r w:rsidRPr="0025436D">
        <w:t>nadzoru</w:t>
      </w:r>
      <w:r w:rsidRPr="0025436D">
        <w:rPr>
          <w:spacing w:val="37"/>
        </w:rPr>
        <w:t xml:space="preserve"> </w:t>
      </w:r>
      <w:r w:rsidRPr="0025436D">
        <w:t>o</w:t>
      </w:r>
      <w:r w:rsidRPr="0025436D">
        <w:rPr>
          <w:spacing w:val="36"/>
        </w:rPr>
        <w:t xml:space="preserve"> </w:t>
      </w:r>
      <w:r w:rsidRPr="0025436D">
        <w:t>zamiarze zastosowania</w:t>
      </w:r>
      <w:r w:rsidRPr="0025436D">
        <w:rPr>
          <w:spacing w:val="3"/>
        </w:rPr>
        <w:t xml:space="preserve"> </w:t>
      </w:r>
      <w:r w:rsidRPr="0025436D">
        <w:t>konkretnego</w:t>
      </w:r>
      <w:r w:rsidRPr="0025436D">
        <w:rPr>
          <w:spacing w:val="9"/>
        </w:rPr>
        <w:t xml:space="preserve"> </w:t>
      </w:r>
      <w:r w:rsidRPr="0025436D">
        <w:t>rodzaju</w:t>
      </w:r>
      <w:r w:rsidRPr="0025436D">
        <w:rPr>
          <w:spacing w:val="2"/>
        </w:rPr>
        <w:t xml:space="preserve"> </w:t>
      </w:r>
      <w:r w:rsidRPr="0025436D">
        <w:t>materiału.</w:t>
      </w:r>
      <w:r w:rsidRPr="0025436D">
        <w:rPr>
          <w:spacing w:val="2"/>
        </w:rPr>
        <w:t xml:space="preserve"> </w:t>
      </w:r>
      <w:r w:rsidRPr="0025436D">
        <w:t>Wybrany</w:t>
      </w:r>
      <w:r w:rsidRPr="0025436D">
        <w:rPr>
          <w:spacing w:val="1"/>
        </w:rPr>
        <w:t xml:space="preserve"> </w:t>
      </w:r>
      <w:r w:rsidRPr="0025436D">
        <w:t>i</w:t>
      </w:r>
      <w:r w:rsidRPr="0025436D">
        <w:rPr>
          <w:spacing w:val="2"/>
        </w:rPr>
        <w:t xml:space="preserve"> </w:t>
      </w:r>
      <w:r w:rsidRPr="0025436D">
        <w:t>zaakceptowany</w:t>
      </w:r>
      <w:r w:rsidRPr="0025436D">
        <w:rPr>
          <w:spacing w:val="5"/>
        </w:rPr>
        <w:t xml:space="preserve"> </w:t>
      </w:r>
      <w:r w:rsidRPr="0025436D">
        <w:t>rodzaj</w:t>
      </w:r>
      <w:r w:rsidRPr="0025436D">
        <w:rPr>
          <w:spacing w:val="1"/>
        </w:rPr>
        <w:t xml:space="preserve"> </w:t>
      </w:r>
      <w:r w:rsidRPr="0025436D">
        <w:t>materiału</w:t>
      </w:r>
      <w:r w:rsidRPr="0025436D">
        <w:rPr>
          <w:spacing w:val="3"/>
        </w:rPr>
        <w:t xml:space="preserve"> </w:t>
      </w:r>
      <w:r w:rsidRPr="0025436D">
        <w:t>nie</w:t>
      </w:r>
      <w:r w:rsidRPr="0025436D">
        <w:rPr>
          <w:spacing w:val="3"/>
        </w:rPr>
        <w:t xml:space="preserve"> </w:t>
      </w:r>
      <w:r w:rsidRPr="0025436D">
        <w:t>może</w:t>
      </w:r>
      <w:r w:rsidRPr="0025436D">
        <w:rPr>
          <w:spacing w:val="7"/>
        </w:rPr>
        <w:t xml:space="preserve"> </w:t>
      </w:r>
      <w:r w:rsidRPr="0025436D">
        <w:t>być</w:t>
      </w:r>
      <w:r w:rsidRPr="0025436D">
        <w:rPr>
          <w:spacing w:val="4"/>
        </w:rPr>
        <w:t xml:space="preserve"> </w:t>
      </w:r>
      <w:r w:rsidRPr="0025436D">
        <w:t>później zamieniany</w:t>
      </w:r>
      <w:r w:rsidRPr="0025436D">
        <w:rPr>
          <w:spacing w:val="-10"/>
        </w:rPr>
        <w:t xml:space="preserve"> </w:t>
      </w:r>
      <w:r w:rsidRPr="0025436D">
        <w:t>bez</w:t>
      </w:r>
      <w:r w:rsidRPr="0025436D">
        <w:rPr>
          <w:spacing w:val="-7"/>
        </w:rPr>
        <w:t xml:space="preserve"> </w:t>
      </w:r>
      <w:r w:rsidRPr="0025436D">
        <w:t>zgody</w:t>
      </w:r>
      <w:r w:rsidRPr="0025436D">
        <w:rPr>
          <w:spacing w:val="-11"/>
        </w:rPr>
        <w:t xml:space="preserve"> </w:t>
      </w:r>
      <w:r w:rsidRPr="0025436D">
        <w:t>Inspektora</w:t>
      </w:r>
      <w:r w:rsidRPr="0025436D">
        <w:rPr>
          <w:spacing w:val="-6"/>
        </w:rPr>
        <w:t xml:space="preserve"> </w:t>
      </w:r>
      <w:r w:rsidRPr="0025436D">
        <w:t>nadzoru.</w:t>
      </w:r>
    </w:p>
    <w:p w14:paraId="2393839A" w14:textId="77777777" w:rsidR="00CC3F27" w:rsidRPr="0025436D" w:rsidRDefault="00CC3F27" w:rsidP="00846590"/>
    <w:p w14:paraId="4F8A5D98" w14:textId="77777777" w:rsidR="00846590" w:rsidRPr="0025436D" w:rsidRDefault="00846590" w:rsidP="00D21ACD">
      <w:pPr>
        <w:pStyle w:val="Nagwek1"/>
      </w:pPr>
      <w:bookmarkStart w:id="30" w:name="_Toc454199523"/>
      <w:bookmarkStart w:id="31" w:name="_Toc454199637"/>
      <w:bookmarkStart w:id="32" w:name="_Toc454199733"/>
      <w:bookmarkStart w:id="33" w:name="_Toc454199878"/>
      <w:bookmarkStart w:id="34" w:name="_Toc454200629"/>
      <w:bookmarkStart w:id="35" w:name="_Toc499304458"/>
      <w:bookmarkStart w:id="36" w:name="_Toc499312157"/>
      <w:bookmarkStart w:id="37" w:name="_Toc499312383"/>
      <w:bookmarkStart w:id="38" w:name="_Toc499744805"/>
      <w:bookmarkStart w:id="39" w:name="_Toc499744872"/>
      <w:bookmarkStart w:id="40" w:name="_Toc499749693"/>
      <w:bookmarkStart w:id="41" w:name="_Toc499749770"/>
      <w:bookmarkStart w:id="42" w:name="_Toc499749847"/>
      <w:bookmarkStart w:id="43" w:name="_Toc499750001"/>
      <w:r w:rsidRPr="0025436D">
        <w:t>SPRZĘT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0A355D53" w14:textId="77777777" w:rsidR="00846590" w:rsidRPr="0025436D" w:rsidRDefault="00846590" w:rsidP="00846590">
      <w:r w:rsidRPr="0025436D">
        <w:t>Wykonawca</w:t>
      </w:r>
      <w:r w:rsidRPr="0025436D">
        <w:rPr>
          <w:spacing w:val="16"/>
        </w:rPr>
        <w:t xml:space="preserve"> </w:t>
      </w:r>
      <w:r w:rsidRPr="0025436D">
        <w:t>jest</w:t>
      </w:r>
      <w:r w:rsidRPr="0025436D">
        <w:rPr>
          <w:spacing w:val="19"/>
        </w:rPr>
        <w:t xml:space="preserve"> </w:t>
      </w:r>
      <w:r w:rsidRPr="0025436D">
        <w:t>zobowiązany</w:t>
      </w:r>
      <w:r w:rsidRPr="0025436D">
        <w:rPr>
          <w:spacing w:val="24"/>
        </w:rPr>
        <w:t xml:space="preserve"> </w:t>
      </w:r>
      <w:r w:rsidRPr="0025436D">
        <w:t>do</w:t>
      </w:r>
      <w:r w:rsidRPr="0025436D">
        <w:rPr>
          <w:spacing w:val="21"/>
        </w:rPr>
        <w:t xml:space="preserve"> </w:t>
      </w:r>
      <w:r w:rsidRPr="0025436D">
        <w:t>używania</w:t>
      </w:r>
      <w:r w:rsidRPr="0025436D">
        <w:rPr>
          <w:spacing w:val="21"/>
        </w:rPr>
        <w:t xml:space="preserve"> </w:t>
      </w:r>
      <w:r w:rsidRPr="0025436D">
        <w:t>jedynie</w:t>
      </w:r>
      <w:r w:rsidRPr="0025436D">
        <w:rPr>
          <w:spacing w:val="21"/>
        </w:rPr>
        <w:t xml:space="preserve"> </w:t>
      </w:r>
      <w:r w:rsidRPr="0025436D">
        <w:t>takiego</w:t>
      </w:r>
      <w:r w:rsidRPr="0025436D">
        <w:rPr>
          <w:spacing w:val="20"/>
        </w:rPr>
        <w:t xml:space="preserve"> </w:t>
      </w:r>
      <w:r w:rsidRPr="0025436D">
        <w:t>sprzętu,</w:t>
      </w:r>
      <w:r w:rsidRPr="0025436D">
        <w:rPr>
          <w:spacing w:val="26"/>
        </w:rPr>
        <w:t xml:space="preserve"> </w:t>
      </w:r>
      <w:r w:rsidRPr="0025436D">
        <w:t>który</w:t>
      </w:r>
      <w:r w:rsidRPr="0025436D">
        <w:rPr>
          <w:spacing w:val="22"/>
        </w:rPr>
        <w:t xml:space="preserve"> </w:t>
      </w:r>
      <w:r w:rsidRPr="0025436D">
        <w:t>nie</w:t>
      </w:r>
      <w:r w:rsidRPr="0025436D">
        <w:rPr>
          <w:spacing w:val="21"/>
        </w:rPr>
        <w:t xml:space="preserve"> </w:t>
      </w:r>
      <w:r w:rsidRPr="0025436D">
        <w:t>spowoduje</w:t>
      </w:r>
      <w:r w:rsidRPr="0025436D">
        <w:rPr>
          <w:spacing w:val="25"/>
        </w:rPr>
        <w:t xml:space="preserve"> </w:t>
      </w:r>
      <w:r w:rsidRPr="0025436D">
        <w:t>niekorzystnego</w:t>
      </w:r>
      <w:r w:rsidRPr="0025436D">
        <w:rPr>
          <w:spacing w:val="27"/>
        </w:rPr>
        <w:t xml:space="preserve"> </w:t>
      </w:r>
      <w:r w:rsidRPr="0025436D">
        <w:t>wpływu</w:t>
      </w:r>
      <w:r w:rsidRPr="0025436D">
        <w:rPr>
          <w:spacing w:val="24"/>
        </w:rPr>
        <w:t xml:space="preserve"> </w:t>
      </w:r>
      <w:r w:rsidRPr="0025436D">
        <w:t>na jakość</w:t>
      </w:r>
      <w:r w:rsidRPr="0025436D">
        <w:rPr>
          <w:spacing w:val="11"/>
        </w:rPr>
        <w:t xml:space="preserve"> </w:t>
      </w:r>
      <w:r w:rsidRPr="0025436D">
        <w:t>wykonywanych</w:t>
      </w:r>
      <w:r w:rsidRPr="0025436D">
        <w:rPr>
          <w:spacing w:val="14"/>
        </w:rPr>
        <w:t xml:space="preserve"> </w:t>
      </w:r>
      <w:r w:rsidRPr="0025436D">
        <w:t>robót.</w:t>
      </w:r>
      <w:r w:rsidRPr="0025436D">
        <w:rPr>
          <w:spacing w:val="16"/>
        </w:rPr>
        <w:t xml:space="preserve"> </w:t>
      </w:r>
      <w:r w:rsidRPr="0025436D">
        <w:t>Sprzęt</w:t>
      </w:r>
      <w:r w:rsidRPr="0025436D">
        <w:rPr>
          <w:spacing w:val="16"/>
        </w:rPr>
        <w:t xml:space="preserve"> </w:t>
      </w:r>
      <w:r w:rsidRPr="0025436D">
        <w:t>używany</w:t>
      </w:r>
      <w:r w:rsidRPr="0025436D">
        <w:rPr>
          <w:spacing w:val="14"/>
        </w:rPr>
        <w:t xml:space="preserve"> </w:t>
      </w:r>
      <w:r w:rsidRPr="0025436D">
        <w:t>do</w:t>
      </w:r>
      <w:r w:rsidRPr="0025436D">
        <w:rPr>
          <w:spacing w:val="12"/>
        </w:rPr>
        <w:t xml:space="preserve"> </w:t>
      </w:r>
      <w:r w:rsidRPr="0025436D">
        <w:t>robót</w:t>
      </w:r>
      <w:r w:rsidRPr="0025436D">
        <w:rPr>
          <w:spacing w:val="16"/>
        </w:rPr>
        <w:t xml:space="preserve"> </w:t>
      </w:r>
      <w:r w:rsidRPr="0025436D">
        <w:t>powinien</w:t>
      </w:r>
      <w:r w:rsidRPr="0025436D">
        <w:rPr>
          <w:spacing w:val="20"/>
        </w:rPr>
        <w:t xml:space="preserve"> </w:t>
      </w:r>
      <w:r w:rsidRPr="0025436D">
        <w:t>być</w:t>
      </w:r>
      <w:r w:rsidRPr="0025436D">
        <w:rPr>
          <w:spacing w:val="14"/>
        </w:rPr>
        <w:t xml:space="preserve"> </w:t>
      </w:r>
      <w:r w:rsidRPr="0025436D">
        <w:t>zgodny</w:t>
      </w:r>
      <w:r w:rsidRPr="0025436D">
        <w:rPr>
          <w:spacing w:val="15"/>
        </w:rPr>
        <w:t xml:space="preserve"> </w:t>
      </w:r>
      <w:r w:rsidRPr="0025436D">
        <w:t>z</w:t>
      </w:r>
      <w:r w:rsidRPr="0025436D">
        <w:rPr>
          <w:spacing w:val="15"/>
        </w:rPr>
        <w:t xml:space="preserve"> </w:t>
      </w:r>
      <w:r w:rsidRPr="0025436D">
        <w:t>ofertą</w:t>
      </w:r>
      <w:r w:rsidRPr="0025436D">
        <w:rPr>
          <w:spacing w:val="17"/>
        </w:rPr>
        <w:t xml:space="preserve"> </w:t>
      </w:r>
      <w:r w:rsidRPr="0025436D">
        <w:t>Wykonawcy</w:t>
      </w:r>
      <w:r w:rsidRPr="0025436D">
        <w:rPr>
          <w:spacing w:val="13"/>
        </w:rPr>
        <w:t xml:space="preserve"> </w:t>
      </w:r>
      <w:r w:rsidRPr="0025436D">
        <w:t>i</w:t>
      </w:r>
      <w:r w:rsidRPr="0025436D">
        <w:rPr>
          <w:spacing w:val="15"/>
        </w:rPr>
        <w:t xml:space="preserve"> </w:t>
      </w:r>
      <w:r w:rsidRPr="0025436D">
        <w:t>powinien odpowiadać</w:t>
      </w:r>
      <w:r w:rsidRPr="0025436D">
        <w:rPr>
          <w:spacing w:val="9"/>
        </w:rPr>
        <w:t xml:space="preserve"> </w:t>
      </w:r>
      <w:r w:rsidRPr="0025436D">
        <w:t>pod</w:t>
      </w:r>
      <w:r w:rsidRPr="0025436D">
        <w:rPr>
          <w:spacing w:val="10"/>
        </w:rPr>
        <w:t xml:space="preserve"> </w:t>
      </w:r>
      <w:r w:rsidRPr="0025436D">
        <w:t>względem</w:t>
      </w:r>
      <w:r w:rsidRPr="0025436D">
        <w:rPr>
          <w:spacing w:val="11"/>
        </w:rPr>
        <w:t xml:space="preserve"> </w:t>
      </w:r>
      <w:r w:rsidRPr="0025436D">
        <w:t>typów</w:t>
      </w:r>
      <w:r w:rsidRPr="0025436D">
        <w:rPr>
          <w:spacing w:val="13"/>
        </w:rPr>
        <w:t xml:space="preserve"> </w:t>
      </w:r>
      <w:r w:rsidRPr="0025436D">
        <w:t>i</w:t>
      </w:r>
      <w:r w:rsidRPr="0025436D">
        <w:rPr>
          <w:spacing w:val="9"/>
        </w:rPr>
        <w:t xml:space="preserve"> </w:t>
      </w:r>
      <w:r w:rsidRPr="0025436D">
        <w:t>ilości</w:t>
      </w:r>
      <w:r w:rsidRPr="0025436D">
        <w:rPr>
          <w:spacing w:val="9"/>
        </w:rPr>
        <w:t xml:space="preserve"> </w:t>
      </w:r>
      <w:r w:rsidRPr="0025436D">
        <w:t>wskazaniom</w:t>
      </w:r>
      <w:r w:rsidRPr="0025436D">
        <w:rPr>
          <w:spacing w:val="12"/>
        </w:rPr>
        <w:t xml:space="preserve"> </w:t>
      </w:r>
      <w:r w:rsidRPr="0025436D">
        <w:t>zawartym</w:t>
      </w:r>
      <w:r w:rsidRPr="0025436D">
        <w:rPr>
          <w:spacing w:val="10"/>
        </w:rPr>
        <w:t xml:space="preserve"> </w:t>
      </w:r>
      <w:r w:rsidRPr="0025436D">
        <w:t>w</w:t>
      </w:r>
      <w:r w:rsidRPr="0025436D">
        <w:rPr>
          <w:spacing w:val="13"/>
        </w:rPr>
        <w:t xml:space="preserve"> </w:t>
      </w:r>
      <w:r w:rsidRPr="0025436D">
        <w:t>ST,</w:t>
      </w:r>
      <w:r w:rsidRPr="0025436D">
        <w:rPr>
          <w:spacing w:val="12"/>
        </w:rPr>
        <w:t xml:space="preserve"> </w:t>
      </w:r>
      <w:r w:rsidRPr="0025436D">
        <w:t>programie</w:t>
      </w:r>
      <w:r w:rsidRPr="0025436D">
        <w:rPr>
          <w:spacing w:val="13"/>
        </w:rPr>
        <w:t xml:space="preserve"> </w:t>
      </w:r>
      <w:r w:rsidRPr="0025436D">
        <w:t>zapewnienia</w:t>
      </w:r>
      <w:r w:rsidRPr="0025436D">
        <w:rPr>
          <w:spacing w:val="16"/>
        </w:rPr>
        <w:t xml:space="preserve"> </w:t>
      </w:r>
      <w:r w:rsidRPr="0025436D">
        <w:t>jakości</w:t>
      </w:r>
      <w:r w:rsidRPr="0025436D">
        <w:rPr>
          <w:spacing w:val="11"/>
        </w:rPr>
        <w:t xml:space="preserve"> </w:t>
      </w:r>
      <w:r w:rsidRPr="0025436D">
        <w:t>lub</w:t>
      </w:r>
      <w:r w:rsidRPr="0025436D">
        <w:rPr>
          <w:spacing w:val="13"/>
        </w:rPr>
        <w:t xml:space="preserve"> </w:t>
      </w:r>
      <w:r w:rsidRPr="0025436D">
        <w:t>projekcie organizacji</w:t>
      </w:r>
      <w:r w:rsidRPr="0025436D">
        <w:rPr>
          <w:spacing w:val="3"/>
        </w:rPr>
        <w:t xml:space="preserve"> </w:t>
      </w:r>
      <w:r w:rsidRPr="0025436D">
        <w:t>robót,</w:t>
      </w:r>
      <w:r w:rsidRPr="0025436D">
        <w:rPr>
          <w:spacing w:val="8"/>
        </w:rPr>
        <w:t xml:space="preserve"> </w:t>
      </w:r>
      <w:r w:rsidRPr="0025436D">
        <w:t>zaakceptowanym</w:t>
      </w:r>
      <w:r w:rsidRPr="0025436D">
        <w:rPr>
          <w:spacing w:val="7"/>
        </w:rPr>
        <w:t xml:space="preserve"> </w:t>
      </w:r>
      <w:r w:rsidRPr="0025436D">
        <w:t>przez</w:t>
      </w:r>
      <w:r w:rsidRPr="0025436D">
        <w:rPr>
          <w:spacing w:val="9"/>
        </w:rPr>
        <w:t xml:space="preserve"> </w:t>
      </w:r>
      <w:r w:rsidRPr="0025436D">
        <w:t>Inspektora</w:t>
      </w:r>
      <w:r w:rsidRPr="0025436D">
        <w:rPr>
          <w:spacing w:val="10"/>
        </w:rPr>
        <w:t xml:space="preserve"> </w:t>
      </w:r>
      <w:r w:rsidRPr="0025436D">
        <w:t>nadzoru.</w:t>
      </w:r>
    </w:p>
    <w:p w14:paraId="3C49E91B" w14:textId="77777777" w:rsidR="00846590" w:rsidRPr="0025436D" w:rsidRDefault="00846590" w:rsidP="00846590">
      <w:r w:rsidRPr="0025436D">
        <w:t>Liczba</w:t>
      </w:r>
      <w:r w:rsidRPr="0025436D">
        <w:rPr>
          <w:spacing w:val="2"/>
        </w:rPr>
        <w:t xml:space="preserve"> </w:t>
      </w:r>
      <w:r w:rsidRPr="0025436D">
        <w:t>i wydajność sprzętu</w:t>
      </w:r>
      <w:r w:rsidRPr="0025436D">
        <w:rPr>
          <w:spacing w:val="7"/>
        </w:rPr>
        <w:t xml:space="preserve"> </w:t>
      </w:r>
      <w:r w:rsidRPr="0025436D">
        <w:t>będzie</w:t>
      </w:r>
      <w:r w:rsidRPr="0025436D">
        <w:rPr>
          <w:spacing w:val="3"/>
        </w:rPr>
        <w:t xml:space="preserve"> </w:t>
      </w:r>
      <w:r w:rsidRPr="0025436D">
        <w:t>gwarantować</w:t>
      </w:r>
      <w:r w:rsidRPr="0025436D">
        <w:rPr>
          <w:spacing w:val="3"/>
        </w:rPr>
        <w:t xml:space="preserve"> </w:t>
      </w:r>
      <w:r w:rsidRPr="0025436D">
        <w:t>przeprowadzenie</w:t>
      </w:r>
      <w:r w:rsidRPr="0025436D">
        <w:rPr>
          <w:spacing w:val="11"/>
        </w:rPr>
        <w:t xml:space="preserve"> </w:t>
      </w:r>
      <w:r w:rsidRPr="0025436D">
        <w:t>robót,</w:t>
      </w:r>
      <w:r w:rsidRPr="0025436D">
        <w:rPr>
          <w:spacing w:val="7"/>
        </w:rPr>
        <w:t xml:space="preserve"> </w:t>
      </w:r>
      <w:r w:rsidRPr="0025436D">
        <w:t>zgodnie</w:t>
      </w:r>
      <w:r w:rsidRPr="0025436D">
        <w:rPr>
          <w:spacing w:val="4"/>
        </w:rPr>
        <w:t xml:space="preserve"> </w:t>
      </w:r>
      <w:r w:rsidRPr="0025436D">
        <w:t>z</w:t>
      </w:r>
      <w:r w:rsidRPr="0025436D">
        <w:rPr>
          <w:spacing w:val="4"/>
        </w:rPr>
        <w:t xml:space="preserve"> </w:t>
      </w:r>
      <w:r w:rsidRPr="0025436D">
        <w:t>zasadami</w:t>
      </w:r>
      <w:r w:rsidRPr="0025436D">
        <w:rPr>
          <w:spacing w:val="1"/>
        </w:rPr>
        <w:t xml:space="preserve"> </w:t>
      </w:r>
      <w:r w:rsidRPr="0025436D">
        <w:t>określonymi</w:t>
      </w:r>
      <w:r w:rsidRPr="0025436D">
        <w:rPr>
          <w:spacing w:val="6"/>
        </w:rPr>
        <w:t xml:space="preserve"> </w:t>
      </w:r>
      <w:r w:rsidRPr="0025436D">
        <w:t>w dokumentacji</w:t>
      </w:r>
      <w:r w:rsidRPr="0025436D">
        <w:rPr>
          <w:spacing w:val="9"/>
        </w:rPr>
        <w:t xml:space="preserve"> </w:t>
      </w:r>
      <w:r w:rsidRPr="0025436D">
        <w:t>projektowej,</w:t>
      </w:r>
      <w:r w:rsidRPr="0025436D">
        <w:rPr>
          <w:spacing w:val="13"/>
        </w:rPr>
        <w:t xml:space="preserve"> </w:t>
      </w:r>
      <w:r w:rsidRPr="0025436D">
        <w:t>ST</w:t>
      </w:r>
      <w:r w:rsidRPr="0025436D">
        <w:rPr>
          <w:spacing w:val="8"/>
        </w:rPr>
        <w:t xml:space="preserve"> </w:t>
      </w:r>
      <w:r w:rsidRPr="0025436D">
        <w:t>i</w:t>
      </w:r>
      <w:r w:rsidRPr="0025436D">
        <w:rPr>
          <w:spacing w:val="7"/>
        </w:rPr>
        <w:t xml:space="preserve"> </w:t>
      </w:r>
      <w:r w:rsidRPr="0025436D">
        <w:t>wskazaniach</w:t>
      </w:r>
      <w:r w:rsidRPr="0025436D">
        <w:rPr>
          <w:spacing w:val="9"/>
        </w:rPr>
        <w:t xml:space="preserve"> </w:t>
      </w:r>
      <w:r w:rsidRPr="0025436D">
        <w:t>Inspektora</w:t>
      </w:r>
      <w:r w:rsidRPr="0025436D">
        <w:rPr>
          <w:spacing w:val="13"/>
        </w:rPr>
        <w:t xml:space="preserve"> </w:t>
      </w:r>
      <w:r w:rsidRPr="0025436D">
        <w:t>nadzoru</w:t>
      </w:r>
      <w:r w:rsidRPr="0025436D">
        <w:rPr>
          <w:spacing w:val="11"/>
        </w:rPr>
        <w:t xml:space="preserve"> </w:t>
      </w:r>
      <w:r w:rsidRPr="0025436D">
        <w:t>w</w:t>
      </w:r>
      <w:r w:rsidRPr="0025436D">
        <w:rPr>
          <w:spacing w:val="9"/>
        </w:rPr>
        <w:t xml:space="preserve"> </w:t>
      </w:r>
      <w:r w:rsidRPr="0025436D">
        <w:t>terminie</w:t>
      </w:r>
      <w:r w:rsidRPr="0025436D">
        <w:rPr>
          <w:spacing w:val="11"/>
        </w:rPr>
        <w:t xml:space="preserve"> </w:t>
      </w:r>
      <w:r w:rsidRPr="0025436D">
        <w:t>przewidzianym</w:t>
      </w:r>
      <w:r w:rsidRPr="0025436D">
        <w:rPr>
          <w:spacing w:val="11"/>
        </w:rPr>
        <w:t xml:space="preserve"> </w:t>
      </w:r>
      <w:r w:rsidRPr="0025436D">
        <w:t>umową.</w:t>
      </w:r>
    </w:p>
    <w:p w14:paraId="7A80943C" w14:textId="77777777" w:rsidR="00846590" w:rsidRPr="0025436D" w:rsidRDefault="00846590" w:rsidP="00846590">
      <w:r w:rsidRPr="0025436D">
        <w:t>Sprzęt</w:t>
      </w:r>
      <w:r w:rsidRPr="0025436D">
        <w:rPr>
          <w:spacing w:val="22"/>
        </w:rPr>
        <w:t xml:space="preserve"> </w:t>
      </w:r>
      <w:r w:rsidRPr="0025436D">
        <w:t>będący</w:t>
      </w:r>
      <w:r w:rsidRPr="0025436D">
        <w:rPr>
          <w:spacing w:val="17"/>
        </w:rPr>
        <w:t xml:space="preserve"> </w:t>
      </w:r>
      <w:r w:rsidRPr="0025436D">
        <w:t>własnością</w:t>
      </w:r>
      <w:r w:rsidRPr="0025436D">
        <w:rPr>
          <w:spacing w:val="17"/>
        </w:rPr>
        <w:t xml:space="preserve"> </w:t>
      </w:r>
      <w:r w:rsidRPr="0025436D">
        <w:t>Wykonawcy</w:t>
      </w:r>
      <w:r w:rsidRPr="0025436D">
        <w:rPr>
          <w:spacing w:val="18"/>
        </w:rPr>
        <w:t xml:space="preserve"> </w:t>
      </w:r>
      <w:r w:rsidRPr="0025436D">
        <w:t>lub</w:t>
      </w:r>
      <w:r w:rsidRPr="0025436D">
        <w:rPr>
          <w:spacing w:val="20"/>
        </w:rPr>
        <w:t xml:space="preserve"> </w:t>
      </w:r>
      <w:r w:rsidRPr="0025436D">
        <w:t>wynajęty</w:t>
      </w:r>
      <w:r w:rsidRPr="0025436D">
        <w:rPr>
          <w:spacing w:val="19"/>
        </w:rPr>
        <w:t xml:space="preserve"> </w:t>
      </w:r>
      <w:r w:rsidRPr="0025436D">
        <w:t>do</w:t>
      </w:r>
      <w:r w:rsidRPr="0025436D">
        <w:rPr>
          <w:spacing w:val="19"/>
        </w:rPr>
        <w:t xml:space="preserve"> </w:t>
      </w:r>
      <w:r w:rsidRPr="0025436D">
        <w:t>wykonania</w:t>
      </w:r>
      <w:r w:rsidRPr="0025436D">
        <w:rPr>
          <w:spacing w:val="19"/>
        </w:rPr>
        <w:t xml:space="preserve"> </w:t>
      </w:r>
      <w:r w:rsidRPr="0025436D">
        <w:t>robót</w:t>
      </w:r>
      <w:r w:rsidRPr="0025436D">
        <w:rPr>
          <w:spacing w:val="22"/>
        </w:rPr>
        <w:t xml:space="preserve"> </w:t>
      </w:r>
      <w:r w:rsidRPr="0025436D">
        <w:t>ma</w:t>
      </w:r>
      <w:r w:rsidRPr="0025436D">
        <w:rPr>
          <w:spacing w:val="17"/>
        </w:rPr>
        <w:t xml:space="preserve"> </w:t>
      </w:r>
      <w:r w:rsidRPr="0025436D">
        <w:t>być</w:t>
      </w:r>
      <w:r w:rsidRPr="0025436D">
        <w:rPr>
          <w:spacing w:val="18"/>
        </w:rPr>
        <w:t xml:space="preserve"> </w:t>
      </w:r>
      <w:r w:rsidRPr="0025436D">
        <w:t>utrzymywany</w:t>
      </w:r>
      <w:r w:rsidRPr="0025436D">
        <w:rPr>
          <w:spacing w:val="20"/>
        </w:rPr>
        <w:t xml:space="preserve"> </w:t>
      </w:r>
      <w:r w:rsidRPr="0025436D">
        <w:t>w</w:t>
      </w:r>
      <w:r w:rsidRPr="0025436D">
        <w:rPr>
          <w:spacing w:val="20"/>
        </w:rPr>
        <w:t xml:space="preserve"> </w:t>
      </w:r>
      <w:r w:rsidRPr="0025436D">
        <w:t>dobrym</w:t>
      </w:r>
      <w:r w:rsidRPr="0025436D">
        <w:rPr>
          <w:spacing w:val="20"/>
        </w:rPr>
        <w:t xml:space="preserve"> </w:t>
      </w:r>
      <w:r w:rsidRPr="0025436D">
        <w:t>stanie</w:t>
      </w:r>
      <w:r w:rsidRPr="0025436D">
        <w:rPr>
          <w:spacing w:val="22"/>
        </w:rPr>
        <w:t xml:space="preserve"> </w:t>
      </w:r>
      <w:r w:rsidRPr="0025436D">
        <w:t>i gotowości</w:t>
      </w:r>
      <w:r w:rsidRPr="0025436D">
        <w:rPr>
          <w:spacing w:val="8"/>
        </w:rPr>
        <w:t xml:space="preserve"> </w:t>
      </w:r>
      <w:r w:rsidRPr="0025436D">
        <w:t>do</w:t>
      </w:r>
      <w:r w:rsidRPr="0025436D">
        <w:rPr>
          <w:spacing w:val="8"/>
        </w:rPr>
        <w:t xml:space="preserve"> </w:t>
      </w:r>
      <w:r w:rsidRPr="0025436D">
        <w:t>pracy.</w:t>
      </w:r>
      <w:r w:rsidRPr="0025436D">
        <w:rPr>
          <w:spacing w:val="5"/>
        </w:rPr>
        <w:t xml:space="preserve"> </w:t>
      </w:r>
      <w:r w:rsidRPr="0025436D">
        <w:t>Będzie</w:t>
      </w:r>
      <w:r w:rsidRPr="0025436D">
        <w:rPr>
          <w:spacing w:val="10"/>
        </w:rPr>
        <w:t xml:space="preserve"> </w:t>
      </w:r>
      <w:r w:rsidRPr="0025436D">
        <w:t>spełniał</w:t>
      </w:r>
      <w:r w:rsidRPr="0025436D">
        <w:rPr>
          <w:spacing w:val="8"/>
        </w:rPr>
        <w:t xml:space="preserve"> </w:t>
      </w:r>
      <w:r w:rsidRPr="0025436D">
        <w:t>normy</w:t>
      </w:r>
      <w:r w:rsidRPr="0025436D">
        <w:rPr>
          <w:spacing w:val="9"/>
        </w:rPr>
        <w:t xml:space="preserve"> </w:t>
      </w:r>
      <w:r w:rsidRPr="0025436D">
        <w:t>ochrony</w:t>
      </w:r>
      <w:r w:rsidRPr="0025436D">
        <w:rPr>
          <w:spacing w:val="9"/>
        </w:rPr>
        <w:t xml:space="preserve"> </w:t>
      </w:r>
      <w:r w:rsidRPr="0025436D">
        <w:t>środowiska</w:t>
      </w:r>
      <w:r w:rsidRPr="0025436D">
        <w:rPr>
          <w:spacing w:val="9"/>
        </w:rPr>
        <w:t xml:space="preserve"> </w:t>
      </w:r>
      <w:r w:rsidRPr="0025436D">
        <w:t>i</w:t>
      </w:r>
      <w:r w:rsidRPr="0025436D">
        <w:rPr>
          <w:spacing w:val="6"/>
        </w:rPr>
        <w:t xml:space="preserve"> </w:t>
      </w:r>
      <w:r w:rsidRPr="0025436D">
        <w:t>przepisy</w:t>
      </w:r>
      <w:r w:rsidRPr="0025436D">
        <w:rPr>
          <w:spacing w:val="11"/>
        </w:rPr>
        <w:t xml:space="preserve"> </w:t>
      </w:r>
      <w:r w:rsidRPr="0025436D">
        <w:t>dotyczące</w:t>
      </w:r>
      <w:r w:rsidRPr="0025436D">
        <w:rPr>
          <w:spacing w:val="7"/>
        </w:rPr>
        <w:t xml:space="preserve"> </w:t>
      </w:r>
      <w:r w:rsidRPr="0025436D">
        <w:t>jego</w:t>
      </w:r>
      <w:r w:rsidRPr="0025436D">
        <w:rPr>
          <w:spacing w:val="7"/>
        </w:rPr>
        <w:t xml:space="preserve"> </w:t>
      </w:r>
      <w:r w:rsidRPr="0025436D">
        <w:t>użytkowania.</w:t>
      </w:r>
    </w:p>
    <w:p w14:paraId="31C3C36D" w14:textId="29590CF6" w:rsidR="00B77642" w:rsidRDefault="00846590" w:rsidP="00846590">
      <w:r w:rsidRPr="0025436D">
        <w:t>Wykonawca</w:t>
      </w:r>
      <w:r w:rsidRPr="0025436D">
        <w:rPr>
          <w:spacing w:val="16"/>
        </w:rPr>
        <w:t xml:space="preserve"> </w:t>
      </w:r>
      <w:r w:rsidRPr="0025436D">
        <w:t>dostarczy</w:t>
      </w:r>
      <w:r w:rsidRPr="0025436D">
        <w:rPr>
          <w:spacing w:val="18"/>
        </w:rPr>
        <w:t xml:space="preserve"> </w:t>
      </w:r>
      <w:r w:rsidRPr="0025436D">
        <w:t>Inspektorowi</w:t>
      </w:r>
      <w:r w:rsidRPr="0025436D">
        <w:rPr>
          <w:spacing w:val="27"/>
        </w:rPr>
        <w:t xml:space="preserve"> </w:t>
      </w:r>
      <w:r w:rsidRPr="0025436D">
        <w:t>nadzoru</w:t>
      </w:r>
      <w:r w:rsidRPr="0025436D">
        <w:rPr>
          <w:spacing w:val="22"/>
        </w:rPr>
        <w:t xml:space="preserve"> </w:t>
      </w:r>
      <w:r w:rsidRPr="0025436D">
        <w:t>kopie</w:t>
      </w:r>
      <w:r w:rsidRPr="0025436D">
        <w:rPr>
          <w:spacing w:val="21"/>
        </w:rPr>
        <w:t xml:space="preserve"> </w:t>
      </w:r>
      <w:r w:rsidRPr="0025436D">
        <w:t>dokumentów</w:t>
      </w:r>
      <w:r w:rsidRPr="0025436D">
        <w:rPr>
          <w:spacing w:val="25"/>
        </w:rPr>
        <w:t xml:space="preserve"> </w:t>
      </w:r>
      <w:r w:rsidRPr="0025436D">
        <w:t>potwierdzających</w:t>
      </w:r>
      <w:r w:rsidRPr="0025436D">
        <w:rPr>
          <w:spacing w:val="21"/>
        </w:rPr>
        <w:t xml:space="preserve"> </w:t>
      </w:r>
      <w:r w:rsidRPr="0025436D">
        <w:t>dopuszczenie</w:t>
      </w:r>
      <w:r w:rsidRPr="0025436D">
        <w:rPr>
          <w:spacing w:val="27"/>
        </w:rPr>
        <w:t xml:space="preserve"> </w:t>
      </w:r>
      <w:r w:rsidRPr="0025436D">
        <w:t>sprzętu</w:t>
      </w:r>
      <w:r w:rsidRPr="0025436D">
        <w:rPr>
          <w:spacing w:val="27"/>
        </w:rPr>
        <w:t xml:space="preserve"> </w:t>
      </w:r>
      <w:r w:rsidRPr="0025436D">
        <w:t>do użytkowania,</w:t>
      </w:r>
      <w:r w:rsidRPr="0025436D">
        <w:rPr>
          <w:spacing w:val="-3"/>
        </w:rPr>
        <w:t xml:space="preserve"> </w:t>
      </w:r>
      <w:r w:rsidRPr="0025436D">
        <w:t>tam</w:t>
      </w:r>
      <w:r w:rsidRPr="0025436D">
        <w:rPr>
          <w:spacing w:val="-4"/>
        </w:rPr>
        <w:t xml:space="preserve"> </w:t>
      </w:r>
      <w:r w:rsidRPr="0025436D">
        <w:t>gdzie</w:t>
      </w:r>
      <w:r w:rsidRPr="0025436D">
        <w:rPr>
          <w:spacing w:val="-5"/>
        </w:rPr>
        <w:t xml:space="preserve"> </w:t>
      </w:r>
      <w:r w:rsidRPr="0025436D">
        <w:t>jest</w:t>
      </w:r>
      <w:r w:rsidRPr="0025436D">
        <w:rPr>
          <w:spacing w:val="-3"/>
        </w:rPr>
        <w:t xml:space="preserve"> </w:t>
      </w:r>
      <w:r w:rsidRPr="0025436D">
        <w:t>to</w:t>
      </w:r>
      <w:r w:rsidRPr="0025436D">
        <w:rPr>
          <w:spacing w:val="-3"/>
        </w:rPr>
        <w:t xml:space="preserve"> </w:t>
      </w:r>
      <w:r w:rsidRPr="0025436D">
        <w:t>wymagane</w:t>
      </w:r>
      <w:r w:rsidRPr="0025436D">
        <w:rPr>
          <w:spacing w:val="-5"/>
        </w:rPr>
        <w:t xml:space="preserve"> </w:t>
      </w:r>
      <w:r w:rsidRPr="0025436D">
        <w:t>przepisami.</w:t>
      </w:r>
    </w:p>
    <w:p w14:paraId="37357A71" w14:textId="77777777" w:rsidR="00CC3F27" w:rsidRPr="0025436D" w:rsidRDefault="00CC3F27" w:rsidP="00846590"/>
    <w:p w14:paraId="3E2CE95D" w14:textId="77777777" w:rsidR="00846590" w:rsidRPr="0025436D" w:rsidRDefault="00846590" w:rsidP="00D21ACD">
      <w:pPr>
        <w:pStyle w:val="Nagwek1"/>
      </w:pPr>
      <w:bookmarkStart w:id="44" w:name="_Toc454199524"/>
      <w:bookmarkStart w:id="45" w:name="_Toc454199638"/>
      <w:bookmarkStart w:id="46" w:name="_Toc454199734"/>
      <w:bookmarkStart w:id="47" w:name="_Toc454199879"/>
      <w:bookmarkStart w:id="48" w:name="_Toc454200630"/>
      <w:bookmarkStart w:id="49" w:name="_Toc499304459"/>
      <w:bookmarkStart w:id="50" w:name="_Toc499312158"/>
      <w:bookmarkStart w:id="51" w:name="_Toc499312384"/>
      <w:bookmarkStart w:id="52" w:name="_Toc499744806"/>
      <w:bookmarkStart w:id="53" w:name="_Toc499744873"/>
      <w:bookmarkStart w:id="54" w:name="_Toc499749694"/>
      <w:bookmarkStart w:id="55" w:name="_Toc499749771"/>
      <w:bookmarkStart w:id="56" w:name="_Toc499749848"/>
      <w:bookmarkStart w:id="57" w:name="_Toc499750002"/>
      <w:r w:rsidRPr="0025436D">
        <w:t>TRANSPORT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5C017A89" w14:textId="77777777" w:rsidR="00846590" w:rsidRPr="0025436D" w:rsidRDefault="00846590" w:rsidP="00846590">
      <w:pPr>
        <w:pStyle w:val="Nagwek2"/>
        <w:jc w:val="left"/>
      </w:pPr>
      <w:r w:rsidRPr="0025436D">
        <w:t>Ogólne wymagania dotyczące transportu</w:t>
      </w:r>
    </w:p>
    <w:p w14:paraId="3FC6CD3C" w14:textId="77777777" w:rsidR="00846590" w:rsidRPr="0025436D" w:rsidRDefault="00846590" w:rsidP="00846590">
      <w:r w:rsidRPr="0025436D">
        <w:t>Wykonawca</w:t>
      </w:r>
      <w:r w:rsidRPr="0025436D">
        <w:rPr>
          <w:spacing w:val="26"/>
        </w:rPr>
        <w:t xml:space="preserve"> </w:t>
      </w:r>
      <w:r w:rsidRPr="0025436D">
        <w:t>jest</w:t>
      </w:r>
      <w:r w:rsidRPr="0025436D">
        <w:rPr>
          <w:spacing w:val="29"/>
        </w:rPr>
        <w:t xml:space="preserve"> </w:t>
      </w:r>
      <w:r w:rsidRPr="0025436D">
        <w:t>zobowiązany</w:t>
      </w:r>
      <w:r w:rsidRPr="0025436D">
        <w:rPr>
          <w:spacing w:val="31"/>
        </w:rPr>
        <w:t xml:space="preserve"> </w:t>
      </w:r>
      <w:r w:rsidRPr="0025436D">
        <w:t>do</w:t>
      </w:r>
      <w:r w:rsidRPr="0025436D">
        <w:rPr>
          <w:spacing w:val="27"/>
        </w:rPr>
        <w:t xml:space="preserve"> </w:t>
      </w:r>
      <w:r w:rsidRPr="0025436D">
        <w:t>stosowania</w:t>
      </w:r>
      <w:r w:rsidRPr="0025436D">
        <w:rPr>
          <w:spacing w:val="30"/>
        </w:rPr>
        <w:t xml:space="preserve"> </w:t>
      </w:r>
      <w:r w:rsidRPr="0025436D">
        <w:t>jedynie</w:t>
      </w:r>
      <w:r w:rsidRPr="0025436D">
        <w:rPr>
          <w:spacing w:val="28"/>
        </w:rPr>
        <w:t xml:space="preserve"> </w:t>
      </w:r>
      <w:r w:rsidRPr="0025436D">
        <w:t>takich</w:t>
      </w:r>
      <w:r w:rsidRPr="0025436D">
        <w:rPr>
          <w:spacing w:val="28"/>
        </w:rPr>
        <w:t xml:space="preserve"> </w:t>
      </w:r>
      <w:r w:rsidRPr="0025436D">
        <w:t>środków</w:t>
      </w:r>
      <w:r w:rsidRPr="0025436D">
        <w:rPr>
          <w:spacing w:val="31"/>
        </w:rPr>
        <w:t xml:space="preserve"> </w:t>
      </w:r>
      <w:r w:rsidRPr="0025436D">
        <w:t>transportu,</w:t>
      </w:r>
      <w:r w:rsidRPr="0025436D">
        <w:rPr>
          <w:spacing w:val="35"/>
        </w:rPr>
        <w:t xml:space="preserve"> </w:t>
      </w:r>
      <w:r w:rsidRPr="0025436D">
        <w:t>które</w:t>
      </w:r>
      <w:r w:rsidRPr="0025436D">
        <w:rPr>
          <w:spacing w:val="31"/>
        </w:rPr>
        <w:t xml:space="preserve"> </w:t>
      </w:r>
      <w:r w:rsidRPr="0025436D">
        <w:t>nie</w:t>
      </w:r>
      <w:r w:rsidRPr="0025436D">
        <w:rPr>
          <w:spacing w:val="29"/>
        </w:rPr>
        <w:t xml:space="preserve"> </w:t>
      </w:r>
      <w:r w:rsidRPr="0025436D">
        <w:t>wpłyną</w:t>
      </w:r>
      <w:r w:rsidRPr="0025436D">
        <w:rPr>
          <w:spacing w:val="29"/>
        </w:rPr>
        <w:t xml:space="preserve"> </w:t>
      </w:r>
      <w:r w:rsidRPr="0025436D">
        <w:t>niekorzystnie</w:t>
      </w:r>
      <w:r w:rsidRPr="0025436D">
        <w:rPr>
          <w:spacing w:val="37"/>
        </w:rPr>
        <w:t xml:space="preserve"> </w:t>
      </w:r>
      <w:r w:rsidRPr="0025436D">
        <w:t>na jakość</w:t>
      </w:r>
      <w:r w:rsidRPr="0025436D">
        <w:rPr>
          <w:spacing w:val="17"/>
        </w:rPr>
        <w:t xml:space="preserve"> </w:t>
      </w:r>
      <w:r w:rsidRPr="0025436D">
        <w:t>wykonywanych</w:t>
      </w:r>
      <w:r w:rsidRPr="0025436D">
        <w:rPr>
          <w:spacing w:val="22"/>
        </w:rPr>
        <w:t xml:space="preserve"> </w:t>
      </w:r>
      <w:r w:rsidRPr="0025436D">
        <w:t>robót</w:t>
      </w:r>
      <w:r w:rsidRPr="0025436D">
        <w:rPr>
          <w:spacing w:val="22"/>
        </w:rPr>
        <w:t xml:space="preserve"> </w:t>
      </w:r>
      <w:r w:rsidRPr="0025436D">
        <w:t>i</w:t>
      </w:r>
      <w:r w:rsidRPr="0025436D">
        <w:rPr>
          <w:spacing w:val="18"/>
        </w:rPr>
        <w:t xml:space="preserve"> </w:t>
      </w:r>
      <w:r w:rsidRPr="0025436D">
        <w:t>właściwości</w:t>
      </w:r>
      <w:r w:rsidRPr="0025436D">
        <w:rPr>
          <w:spacing w:val="16"/>
        </w:rPr>
        <w:t xml:space="preserve"> </w:t>
      </w:r>
      <w:r w:rsidRPr="0025436D">
        <w:t>przewożonych</w:t>
      </w:r>
      <w:r w:rsidRPr="0025436D">
        <w:rPr>
          <w:spacing w:val="28"/>
        </w:rPr>
        <w:t xml:space="preserve"> </w:t>
      </w:r>
      <w:r w:rsidRPr="0025436D">
        <w:t>materiałów.</w:t>
      </w:r>
    </w:p>
    <w:p w14:paraId="48BC4D1D" w14:textId="77777777" w:rsidR="00846590" w:rsidRPr="0025436D" w:rsidRDefault="00846590" w:rsidP="00846590">
      <w:r w:rsidRPr="0025436D">
        <w:t>Liczba</w:t>
      </w:r>
      <w:r w:rsidRPr="0025436D">
        <w:rPr>
          <w:spacing w:val="11"/>
        </w:rPr>
        <w:t xml:space="preserve"> </w:t>
      </w:r>
      <w:r w:rsidRPr="0025436D">
        <w:t>środków</w:t>
      </w:r>
      <w:r w:rsidRPr="0025436D">
        <w:rPr>
          <w:spacing w:val="15"/>
        </w:rPr>
        <w:t xml:space="preserve"> </w:t>
      </w:r>
      <w:r w:rsidRPr="0025436D">
        <w:t>transportu</w:t>
      </w:r>
      <w:r w:rsidRPr="0025436D">
        <w:rPr>
          <w:spacing w:val="19"/>
        </w:rPr>
        <w:t xml:space="preserve"> </w:t>
      </w:r>
      <w:r w:rsidRPr="0025436D">
        <w:t>będzie</w:t>
      </w:r>
      <w:r w:rsidRPr="0025436D">
        <w:rPr>
          <w:spacing w:val="16"/>
        </w:rPr>
        <w:t xml:space="preserve"> </w:t>
      </w:r>
      <w:r w:rsidRPr="0025436D">
        <w:t>zapewniać</w:t>
      </w:r>
      <w:r w:rsidRPr="0025436D">
        <w:rPr>
          <w:spacing w:val="14"/>
        </w:rPr>
        <w:t xml:space="preserve"> </w:t>
      </w:r>
      <w:r w:rsidRPr="0025436D">
        <w:t>prowadzenie</w:t>
      </w:r>
      <w:r w:rsidRPr="0025436D">
        <w:rPr>
          <w:spacing w:val="17"/>
        </w:rPr>
        <w:t xml:space="preserve"> </w:t>
      </w:r>
      <w:r w:rsidRPr="0025436D">
        <w:t>robót</w:t>
      </w:r>
      <w:r w:rsidRPr="0025436D">
        <w:rPr>
          <w:spacing w:val="17"/>
        </w:rPr>
        <w:t xml:space="preserve"> </w:t>
      </w:r>
      <w:r w:rsidRPr="0025436D">
        <w:t>zgodnie</w:t>
      </w:r>
      <w:r w:rsidRPr="0025436D">
        <w:rPr>
          <w:spacing w:val="14"/>
        </w:rPr>
        <w:t xml:space="preserve"> </w:t>
      </w:r>
      <w:r w:rsidRPr="0025436D">
        <w:t>z</w:t>
      </w:r>
      <w:r w:rsidRPr="0025436D">
        <w:rPr>
          <w:spacing w:val="14"/>
        </w:rPr>
        <w:t xml:space="preserve"> </w:t>
      </w:r>
      <w:r w:rsidRPr="0025436D">
        <w:t>zasadami</w:t>
      </w:r>
      <w:r w:rsidRPr="0025436D">
        <w:rPr>
          <w:spacing w:val="10"/>
        </w:rPr>
        <w:t xml:space="preserve"> </w:t>
      </w:r>
      <w:r w:rsidRPr="0025436D">
        <w:t>określonymi</w:t>
      </w:r>
      <w:r w:rsidRPr="0025436D">
        <w:rPr>
          <w:spacing w:val="16"/>
        </w:rPr>
        <w:t xml:space="preserve"> </w:t>
      </w:r>
      <w:r w:rsidRPr="0025436D">
        <w:t>w</w:t>
      </w:r>
      <w:r w:rsidRPr="0025436D">
        <w:rPr>
          <w:spacing w:val="13"/>
        </w:rPr>
        <w:t xml:space="preserve"> </w:t>
      </w:r>
      <w:r w:rsidRPr="0025436D">
        <w:t>dokumentacji projektowej,</w:t>
      </w:r>
      <w:r w:rsidRPr="0025436D">
        <w:rPr>
          <w:spacing w:val="14"/>
        </w:rPr>
        <w:t xml:space="preserve"> </w:t>
      </w:r>
      <w:r w:rsidRPr="0025436D">
        <w:t>ST</w:t>
      </w:r>
      <w:r w:rsidRPr="0025436D">
        <w:rPr>
          <w:spacing w:val="10"/>
        </w:rPr>
        <w:t xml:space="preserve"> </w:t>
      </w:r>
      <w:r w:rsidRPr="0025436D">
        <w:t>i</w:t>
      </w:r>
      <w:r w:rsidRPr="0025436D">
        <w:rPr>
          <w:spacing w:val="8"/>
        </w:rPr>
        <w:t xml:space="preserve"> </w:t>
      </w:r>
      <w:r w:rsidRPr="0025436D">
        <w:t>wskazaniach</w:t>
      </w:r>
      <w:r w:rsidRPr="0025436D">
        <w:rPr>
          <w:spacing w:val="10"/>
        </w:rPr>
        <w:t xml:space="preserve"> </w:t>
      </w:r>
      <w:r w:rsidRPr="0025436D">
        <w:t>Inspektora</w:t>
      </w:r>
      <w:r w:rsidRPr="0025436D">
        <w:rPr>
          <w:spacing w:val="15"/>
        </w:rPr>
        <w:t xml:space="preserve"> </w:t>
      </w:r>
      <w:r w:rsidRPr="0025436D">
        <w:t>nadzoru</w:t>
      </w:r>
      <w:r w:rsidRPr="0025436D">
        <w:rPr>
          <w:spacing w:val="13"/>
        </w:rPr>
        <w:t xml:space="preserve"> </w:t>
      </w:r>
      <w:r w:rsidRPr="0025436D">
        <w:t>w</w:t>
      </w:r>
      <w:r w:rsidRPr="0025436D">
        <w:rPr>
          <w:spacing w:val="10"/>
        </w:rPr>
        <w:t xml:space="preserve"> </w:t>
      </w:r>
      <w:r w:rsidRPr="0025436D">
        <w:t>terminie</w:t>
      </w:r>
      <w:r w:rsidRPr="0025436D">
        <w:rPr>
          <w:spacing w:val="13"/>
        </w:rPr>
        <w:t xml:space="preserve"> </w:t>
      </w:r>
      <w:r w:rsidRPr="0025436D">
        <w:t>przewidzianym</w:t>
      </w:r>
      <w:r w:rsidRPr="0025436D">
        <w:rPr>
          <w:spacing w:val="12"/>
        </w:rPr>
        <w:t xml:space="preserve"> </w:t>
      </w:r>
      <w:r w:rsidRPr="0025436D">
        <w:t>w</w:t>
      </w:r>
      <w:r w:rsidRPr="0025436D">
        <w:rPr>
          <w:spacing w:val="11"/>
        </w:rPr>
        <w:t xml:space="preserve"> </w:t>
      </w:r>
      <w:r w:rsidRPr="0025436D">
        <w:t>umowie.</w:t>
      </w:r>
    </w:p>
    <w:p w14:paraId="7AE734F6" w14:textId="77777777" w:rsidR="00846590" w:rsidRPr="0025436D" w:rsidRDefault="00846590" w:rsidP="00846590">
      <w:pPr>
        <w:pStyle w:val="Nagwek2"/>
        <w:jc w:val="left"/>
      </w:pPr>
      <w:r w:rsidRPr="0025436D">
        <w:t>Wymagania dotyczące przewozu po drogach publicznych</w:t>
      </w:r>
    </w:p>
    <w:p w14:paraId="12E7C2FF" w14:textId="77777777" w:rsidR="00846590" w:rsidRPr="0025436D" w:rsidRDefault="00846590" w:rsidP="00846590">
      <w:r w:rsidRPr="0025436D">
        <w:t>Przy</w:t>
      </w:r>
      <w:r w:rsidRPr="0025436D">
        <w:rPr>
          <w:spacing w:val="36"/>
        </w:rPr>
        <w:t xml:space="preserve"> </w:t>
      </w:r>
      <w:r w:rsidRPr="0025436D">
        <w:t>ruchu</w:t>
      </w:r>
      <w:r w:rsidRPr="0025436D">
        <w:rPr>
          <w:spacing w:val="42"/>
        </w:rPr>
        <w:t xml:space="preserve"> </w:t>
      </w:r>
      <w:r w:rsidRPr="0025436D">
        <w:t>na</w:t>
      </w:r>
      <w:r w:rsidRPr="0025436D">
        <w:rPr>
          <w:spacing w:val="39"/>
        </w:rPr>
        <w:t xml:space="preserve"> </w:t>
      </w:r>
      <w:r w:rsidRPr="0025436D">
        <w:t>drogach</w:t>
      </w:r>
      <w:r w:rsidRPr="0025436D">
        <w:rPr>
          <w:spacing w:val="39"/>
        </w:rPr>
        <w:t xml:space="preserve"> </w:t>
      </w:r>
      <w:r w:rsidRPr="0025436D">
        <w:t>publicznych</w:t>
      </w:r>
      <w:r w:rsidRPr="0025436D">
        <w:rPr>
          <w:spacing w:val="43"/>
        </w:rPr>
        <w:t xml:space="preserve"> </w:t>
      </w:r>
      <w:r w:rsidRPr="0025436D">
        <w:t>pojazdy</w:t>
      </w:r>
      <w:r w:rsidRPr="0025436D">
        <w:rPr>
          <w:spacing w:val="39"/>
        </w:rPr>
        <w:t xml:space="preserve"> </w:t>
      </w:r>
      <w:r w:rsidRPr="0025436D">
        <w:t>będą</w:t>
      </w:r>
      <w:r w:rsidRPr="0025436D">
        <w:rPr>
          <w:spacing w:val="39"/>
        </w:rPr>
        <w:t xml:space="preserve"> </w:t>
      </w:r>
      <w:r w:rsidRPr="0025436D">
        <w:t>spełniać</w:t>
      </w:r>
      <w:r w:rsidRPr="0025436D">
        <w:rPr>
          <w:spacing w:val="41"/>
        </w:rPr>
        <w:t xml:space="preserve"> </w:t>
      </w:r>
      <w:r w:rsidRPr="0025436D">
        <w:t>wymagania</w:t>
      </w:r>
      <w:r w:rsidRPr="0025436D">
        <w:rPr>
          <w:spacing w:val="36"/>
        </w:rPr>
        <w:t xml:space="preserve"> </w:t>
      </w:r>
      <w:r w:rsidRPr="0025436D">
        <w:t>dotyczące</w:t>
      </w:r>
      <w:r w:rsidRPr="0025436D">
        <w:rPr>
          <w:spacing w:val="38"/>
        </w:rPr>
        <w:t xml:space="preserve"> </w:t>
      </w:r>
      <w:r w:rsidRPr="0025436D">
        <w:t>przepisów</w:t>
      </w:r>
      <w:r w:rsidRPr="0025436D">
        <w:rPr>
          <w:spacing w:val="45"/>
        </w:rPr>
        <w:t xml:space="preserve"> </w:t>
      </w:r>
      <w:r w:rsidRPr="0025436D">
        <w:t>ruchu</w:t>
      </w:r>
      <w:r w:rsidRPr="0025436D">
        <w:rPr>
          <w:spacing w:val="42"/>
        </w:rPr>
        <w:t xml:space="preserve"> </w:t>
      </w:r>
      <w:r w:rsidRPr="0025436D">
        <w:t>drogowego</w:t>
      </w:r>
      <w:r w:rsidRPr="0025436D">
        <w:rPr>
          <w:spacing w:val="40"/>
        </w:rPr>
        <w:t xml:space="preserve"> </w:t>
      </w:r>
      <w:r w:rsidRPr="0025436D">
        <w:t>w odniesieniu</w:t>
      </w:r>
      <w:r w:rsidRPr="0025436D">
        <w:rPr>
          <w:spacing w:val="38"/>
        </w:rPr>
        <w:t xml:space="preserve"> </w:t>
      </w:r>
      <w:r w:rsidRPr="0025436D">
        <w:t>do</w:t>
      </w:r>
      <w:r w:rsidRPr="0025436D">
        <w:rPr>
          <w:spacing w:val="35"/>
        </w:rPr>
        <w:t xml:space="preserve"> </w:t>
      </w:r>
      <w:r w:rsidRPr="0025436D">
        <w:t>dopuszczalnych</w:t>
      </w:r>
      <w:r w:rsidRPr="0025436D">
        <w:rPr>
          <w:spacing w:val="39"/>
        </w:rPr>
        <w:t xml:space="preserve"> </w:t>
      </w:r>
      <w:r w:rsidRPr="0025436D">
        <w:t>obciążeń</w:t>
      </w:r>
      <w:r w:rsidRPr="0025436D">
        <w:rPr>
          <w:spacing w:val="37"/>
        </w:rPr>
        <w:t xml:space="preserve"> </w:t>
      </w:r>
      <w:r w:rsidRPr="0025436D">
        <w:t>na</w:t>
      </w:r>
      <w:r w:rsidRPr="0025436D">
        <w:rPr>
          <w:spacing w:val="36"/>
        </w:rPr>
        <w:t xml:space="preserve"> </w:t>
      </w:r>
      <w:r w:rsidRPr="0025436D">
        <w:t>osie</w:t>
      </w:r>
      <w:r w:rsidRPr="0025436D">
        <w:rPr>
          <w:spacing w:val="39"/>
        </w:rPr>
        <w:t xml:space="preserve"> </w:t>
      </w:r>
      <w:r w:rsidRPr="0025436D">
        <w:t>i</w:t>
      </w:r>
      <w:r w:rsidRPr="0025436D">
        <w:rPr>
          <w:spacing w:val="37"/>
        </w:rPr>
        <w:t xml:space="preserve"> </w:t>
      </w:r>
      <w:r w:rsidRPr="0025436D">
        <w:t>innych</w:t>
      </w:r>
      <w:r w:rsidRPr="0025436D">
        <w:rPr>
          <w:spacing w:val="38"/>
        </w:rPr>
        <w:t xml:space="preserve"> </w:t>
      </w:r>
      <w:r w:rsidRPr="0025436D">
        <w:t>parametrów</w:t>
      </w:r>
      <w:r w:rsidRPr="0025436D">
        <w:rPr>
          <w:spacing w:val="41"/>
        </w:rPr>
        <w:t xml:space="preserve"> </w:t>
      </w:r>
      <w:r w:rsidRPr="0025436D">
        <w:t>technicznych.</w:t>
      </w:r>
      <w:r w:rsidRPr="0025436D">
        <w:rPr>
          <w:spacing w:val="41"/>
        </w:rPr>
        <w:t xml:space="preserve"> </w:t>
      </w:r>
      <w:r w:rsidRPr="0025436D">
        <w:t>Środki</w:t>
      </w:r>
      <w:r w:rsidRPr="0025436D">
        <w:rPr>
          <w:spacing w:val="37"/>
        </w:rPr>
        <w:t xml:space="preserve"> </w:t>
      </w:r>
      <w:r w:rsidRPr="0025436D">
        <w:t>transportu</w:t>
      </w:r>
      <w:r w:rsidRPr="0025436D">
        <w:rPr>
          <w:spacing w:val="44"/>
        </w:rPr>
        <w:t xml:space="preserve"> </w:t>
      </w:r>
      <w:r w:rsidRPr="0025436D">
        <w:t>nie odpowiadające warunkom</w:t>
      </w:r>
      <w:r w:rsidRPr="0025436D">
        <w:rPr>
          <w:spacing w:val="8"/>
        </w:rPr>
        <w:t xml:space="preserve"> </w:t>
      </w:r>
      <w:r w:rsidRPr="0025436D">
        <w:t>dopuszczalnych</w:t>
      </w:r>
      <w:r w:rsidRPr="0025436D">
        <w:rPr>
          <w:spacing w:val="8"/>
        </w:rPr>
        <w:t xml:space="preserve"> </w:t>
      </w:r>
      <w:r w:rsidRPr="0025436D">
        <w:t>obciążeń</w:t>
      </w:r>
      <w:r w:rsidRPr="0025436D">
        <w:rPr>
          <w:spacing w:val="7"/>
        </w:rPr>
        <w:t xml:space="preserve"> </w:t>
      </w:r>
      <w:r w:rsidRPr="0025436D">
        <w:t>na</w:t>
      </w:r>
      <w:r w:rsidRPr="0025436D">
        <w:rPr>
          <w:spacing w:val="5"/>
        </w:rPr>
        <w:t xml:space="preserve"> </w:t>
      </w:r>
      <w:r w:rsidRPr="0025436D">
        <w:t>osie</w:t>
      </w:r>
      <w:r w:rsidRPr="0025436D">
        <w:rPr>
          <w:spacing w:val="5"/>
        </w:rPr>
        <w:t xml:space="preserve"> </w:t>
      </w:r>
      <w:r w:rsidRPr="0025436D">
        <w:t>mogą</w:t>
      </w:r>
      <w:r w:rsidRPr="0025436D">
        <w:rPr>
          <w:spacing w:val="4"/>
        </w:rPr>
        <w:t xml:space="preserve"> </w:t>
      </w:r>
      <w:r w:rsidRPr="0025436D">
        <w:t>być</w:t>
      </w:r>
      <w:r w:rsidRPr="0025436D">
        <w:rPr>
          <w:spacing w:val="4"/>
        </w:rPr>
        <w:t xml:space="preserve"> </w:t>
      </w:r>
      <w:r w:rsidRPr="0025436D">
        <w:t>dopuszczone</w:t>
      </w:r>
      <w:r w:rsidRPr="0025436D">
        <w:rPr>
          <w:spacing w:val="10"/>
        </w:rPr>
        <w:t xml:space="preserve"> </w:t>
      </w:r>
      <w:r w:rsidRPr="0025436D">
        <w:t>przez</w:t>
      </w:r>
      <w:r w:rsidRPr="0025436D">
        <w:rPr>
          <w:spacing w:val="9"/>
        </w:rPr>
        <w:t xml:space="preserve"> </w:t>
      </w:r>
      <w:r w:rsidRPr="0025436D">
        <w:t>właściwy</w:t>
      </w:r>
      <w:r w:rsidRPr="0025436D">
        <w:rPr>
          <w:spacing w:val="3"/>
        </w:rPr>
        <w:t xml:space="preserve"> </w:t>
      </w:r>
      <w:r w:rsidRPr="0025436D">
        <w:t>zarząd</w:t>
      </w:r>
      <w:r w:rsidRPr="0025436D">
        <w:rPr>
          <w:spacing w:val="5"/>
        </w:rPr>
        <w:t xml:space="preserve"> </w:t>
      </w:r>
      <w:r w:rsidRPr="0025436D">
        <w:t>drogi</w:t>
      </w:r>
      <w:r w:rsidRPr="0025436D">
        <w:rPr>
          <w:spacing w:val="3"/>
        </w:rPr>
        <w:t xml:space="preserve"> </w:t>
      </w:r>
      <w:r w:rsidRPr="0025436D">
        <w:t>pod warunkiem</w:t>
      </w:r>
      <w:r w:rsidRPr="0025436D">
        <w:rPr>
          <w:spacing w:val="23"/>
        </w:rPr>
        <w:t xml:space="preserve"> </w:t>
      </w:r>
      <w:r w:rsidRPr="0025436D">
        <w:t>przywrócenia</w:t>
      </w:r>
      <w:r w:rsidRPr="0025436D">
        <w:rPr>
          <w:spacing w:val="24"/>
        </w:rPr>
        <w:t xml:space="preserve"> </w:t>
      </w:r>
      <w:r w:rsidRPr="0025436D">
        <w:t>stanu</w:t>
      </w:r>
      <w:r w:rsidRPr="0025436D">
        <w:rPr>
          <w:spacing w:val="23"/>
        </w:rPr>
        <w:t xml:space="preserve"> </w:t>
      </w:r>
      <w:r w:rsidRPr="0025436D">
        <w:t>pierwotnego</w:t>
      </w:r>
      <w:r w:rsidRPr="0025436D">
        <w:rPr>
          <w:spacing w:val="27"/>
        </w:rPr>
        <w:t xml:space="preserve"> </w:t>
      </w:r>
      <w:r w:rsidRPr="0025436D">
        <w:t>użytkowanych</w:t>
      </w:r>
      <w:r w:rsidRPr="0025436D">
        <w:rPr>
          <w:spacing w:val="25"/>
        </w:rPr>
        <w:t xml:space="preserve"> </w:t>
      </w:r>
      <w:r w:rsidRPr="0025436D">
        <w:t>odcinków</w:t>
      </w:r>
      <w:r w:rsidRPr="0025436D">
        <w:rPr>
          <w:spacing w:val="23"/>
        </w:rPr>
        <w:t xml:space="preserve"> </w:t>
      </w:r>
      <w:r w:rsidRPr="0025436D">
        <w:t>dróg</w:t>
      </w:r>
      <w:r w:rsidRPr="0025436D">
        <w:rPr>
          <w:spacing w:val="18"/>
        </w:rPr>
        <w:t xml:space="preserve"> </w:t>
      </w:r>
      <w:r w:rsidRPr="0025436D">
        <w:t>na</w:t>
      </w:r>
      <w:r w:rsidRPr="0025436D">
        <w:rPr>
          <w:spacing w:val="21"/>
        </w:rPr>
        <w:t xml:space="preserve"> </w:t>
      </w:r>
      <w:r w:rsidRPr="0025436D">
        <w:t>koszt</w:t>
      </w:r>
      <w:r w:rsidRPr="0025436D">
        <w:rPr>
          <w:spacing w:val="24"/>
        </w:rPr>
        <w:t xml:space="preserve"> </w:t>
      </w:r>
      <w:r w:rsidRPr="0025436D">
        <w:t>Wykonawcy.</w:t>
      </w:r>
    </w:p>
    <w:p w14:paraId="60306D67" w14:textId="77777777" w:rsidR="00D21ACD" w:rsidRPr="0025436D" w:rsidRDefault="00846590" w:rsidP="00846590">
      <w:r w:rsidRPr="0025436D">
        <w:t>Wykonawca</w:t>
      </w:r>
      <w:r w:rsidRPr="0025436D">
        <w:rPr>
          <w:spacing w:val="36"/>
        </w:rPr>
        <w:t xml:space="preserve"> </w:t>
      </w:r>
      <w:r w:rsidRPr="0025436D">
        <w:t>będzie</w:t>
      </w:r>
      <w:r w:rsidRPr="0025436D">
        <w:rPr>
          <w:spacing w:val="42"/>
        </w:rPr>
        <w:t xml:space="preserve"> </w:t>
      </w:r>
      <w:r w:rsidRPr="0025436D">
        <w:t>usuwać</w:t>
      </w:r>
      <w:r w:rsidRPr="0025436D">
        <w:rPr>
          <w:spacing w:val="42"/>
        </w:rPr>
        <w:t xml:space="preserve"> </w:t>
      </w:r>
      <w:r w:rsidRPr="0025436D">
        <w:t>na</w:t>
      </w:r>
      <w:r w:rsidRPr="0025436D">
        <w:rPr>
          <w:spacing w:val="41"/>
        </w:rPr>
        <w:t xml:space="preserve"> </w:t>
      </w:r>
      <w:r w:rsidRPr="0025436D">
        <w:t>bieżąco,</w:t>
      </w:r>
      <w:r w:rsidRPr="0025436D">
        <w:rPr>
          <w:spacing w:val="43"/>
        </w:rPr>
        <w:t xml:space="preserve"> </w:t>
      </w:r>
      <w:r w:rsidRPr="0025436D">
        <w:t>na</w:t>
      </w:r>
      <w:r w:rsidRPr="0025436D">
        <w:rPr>
          <w:spacing w:val="42"/>
        </w:rPr>
        <w:t xml:space="preserve"> </w:t>
      </w:r>
      <w:r w:rsidRPr="0025436D">
        <w:t>własny</w:t>
      </w:r>
      <w:r w:rsidRPr="0025436D">
        <w:rPr>
          <w:spacing w:val="42"/>
        </w:rPr>
        <w:t xml:space="preserve"> </w:t>
      </w:r>
      <w:r w:rsidRPr="0025436D">
        <w:t>koszt,</w:t>
      </w:r>
      <w:r w:rsidRPr="0025436D">
        <w:rPr>
          <w:spacing w:val="45"/>
        </w:rPr>
        <w:t xml:space="preserve"> </w:t>
      </w:r>
      <w:r w:rsidRPr="0025436D">
        <w:t>wszelkie</w:t>
      </w:r>
      <w:r w:rsidRPr="0025436D">
        <w:rPr>
          <w:spacing w:val="46"/>
        </w:rPr>
        <w:t xml:space="preserve"> </w:t>
      </w:r>
      <w:r w:rsidRPr="0025436D">
        <w:t>zanieczyszczenia</w:t>
      </w:r>
      <w:r w:rsidRPr="0025436D">
        <w:rPr>
          <w:spacing w:val="46"/>
        </w:rPr>
        <w:t xml:space="preserve"> </w:t>
      </w:r>
      <w:r w:rsidRPr="0025436D">
        <w:t>spowodowane</w:t>
      </w:r>
      <w:r w:rsidRPr="0025436D">
        <w:rPr>
          <w:spacing w:val="1"/>
        </w:rPr>
        <w:t xml:space="preserve"> </w:t>
      </w:r>
      <w:r w:rsidRPr="0025436D">
        <w:t>jego</w:t>
      </w:r>
      <w:r w:rsidRPr="0025436D">
        <w:rPr>
          <w:spacing w:val="41"/>
        </w:rPr>
        <w:t xml:space="preserve"> </w:t>
      </w:r>
      <w:r w:rsidRPr="0025436D">
        <w:t>pojazdami na</w:t>
      </w:r>
      <w:r w:rsidRPr="0025436D">
        <w:rPr>
          <w:spacing w:val="37"/>
        </w:rPr>
        <w:t xml:space="preserve"> </w:t>
      </w:r>
      <w:r w:rsidRPr="0025436D">
        <w:t>drogach</w:t>
      </w:r>
      <w:r w:rsidRPr="0025436D">
        <w:rPr>
          <w:spacing w:val="36"/>
        </w:rPr>
        <w:t xml:space="preserve"> </w:t>
      </w:r>
      <w:r w:rsidRPr="0025436D">
        <w:t>publicznych</w:t>
      </w:r>
      <w:r w:rsidRPr="0025436D">
        <w:rPr>
          <w:spacing w:val="44"/>
        </w:rPr>
        <w:t xml:space="preserve"> </w:t>
      </w:r>
      <w:r w:rsidRPr="0025436D">
        <w:t>oraz</w:t>
      </w:r>
      <w:r w:rsidRPr="0025436D">
        <w:rPr>
          <w:spacing w:val="39"/>
        </w:rPr>
        <w:t xml:space="preserve"> </w:t>
      </w:r>
      <w:r w:rsidRPr="0025436D">
        <w:t>dojazdach</w:t>
      </w:r>
      <w:r w:rsidRPr="0025436D">
        <w:rPr>
          <w:spacing w:val="35"/>
        </w:rPr>
        <w:t xml:space="preserve"> </w:t>
      </w:r>
      <w:r w:rsidRPr="0025436D">
        <w:t>do</w:t>
      </w:r>
      <w:r w:rsidRPr="0025436D">
        <w:rPr>
          <w:spacing w:val="37"/>
        </w:rPr>
        <w:t xml:space="preserve"> </w:t>
      </w:r>
      <w:r w:rsidRPr="0025436D">
        <w:t>terenu</w:t>
      </w:r>
      <w:r w:rsidRPr="0025436D">
        <w:rPr>
          <w:spacing w:val="46"/>
        </w:rPr>
        <w:t xml:space="preserve"> </w:t>
      </w:r>
      <w:r w:rsidRPr="0025436D">
        <w:t>budowy.</w:t>
      </w:r>
    </w:p>
    <w:p w14:paraId="3CE1EE2C" w14:textId="77777777" w:rsidR="00846590" w:rsidRPr="0025436D" w:rsidRDefault="00846590" w:rsidP="00D21ACD">
      <w:pPr>
        <w:pStyle w:val="Nagwek1"/>
      </w:pPr>
      <w:bookmarkStart w:id="58" w:name="_Toc454199525"/>
      <w:bookmarkStart w:id="59" w:name="_Toc454199639"/>
      <w:bookmarkStart w:id="60" w:name="_Toc454199735"/>
      <w:bookmarkStart w:id="61" w:name="_Toc454199880"/>
      <w:bookmarkStart w:id="62" w:name="_Toc454200631"/>
      <w:bookmarkStart w:id="63" w:name="_Toc499304460"/>
      <w:bookmarkStart w:id="64" w:name="_Toc499312159"/>
      <w:bookmarkStart w:id="65" w:name="_Toc499312385"/>
      <w:bookmarkStart w:id="66" w:name="_Toc499744807"/>
      <w:bookmarkStart w:id="67" w:name="_Toc499744874"/>
      <w:bookmarkStart w:id="68" w:name="_Toc499749695"/>
      <w:bookmarkStart w:id="69" w:name="_Toc499749772"/>
      <w:bookmarkStart w:id="70" w:name="_Toc499749849"/>
      <w:bookmarkStart w:id="71" w:name="_Toc499750003"/>
      <w:r w:rsidRPr="0025436D">
        <w:t>WYKONANIE ROBÓT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427ADB16" w14:textId="77777777" w:rsidR="00846590" w:rsidRPr="0025436D" w:rsidRDefault="00846590" w:rsidP="00D21ACD">
      <w:r w:rsidRPr="0025436D">
        <w:t>Przed</w:t>
      </w:r>
      <w:r w:rsidRPr="0025436D">
        <w:rPr>
          <w:spacing w:val="-1"/>
        </w:rPr>
        <w:t xml:space="preserve"> </w:t>
      </w:r>
      <w:r w:rsidRPr="0025436D">
        <w:t>rozpoczęciem</w:t>
      </w:r>
      <w:r w:rsidRPr="0025436D">
        <w:rPr>
          <w:spacing w:val="5"/>
        </w:rPr>
        <w:t xml:space="preserve"> </w:t>
      </w:r>
      <w:r w:rsidRPr="0025436D">
        <w:t>robót</w:t>
      </w:r>
      <w:r w:rsidRPr="0025436D">
        <w:rPr>
          <w:spacing w:val="1"/>
        </w:rPr>
        <w:t xml:space="preserve"> </w:t>
      </w:r>
      <w:r w:rsidRPr="0025436D">
        <w:t>wykonawca opracuje:</w:t>
      </w:r>
    </w:p>
    <w:p w14:paraId="7E33B14E" w14:textId="77777777" w:rsidR="00846590" w:rsidRPr="0025436D" w:rsidRDefault="00846590" w:rsidP="00D21ACD">
      <w:pPr>
        <w:pStyle w:val="Akapitzlist"/>
        <w:numPr>
          <w:ilvl w:val="0"/>
          <w:numId w:val="16"/>
        </w:numPr>
      </w:pPr>
      <w:r w:rsidRPr="0025436D">
        <w:t>projekt</w:t>
      </w:r>
      <w:r w:rsidRPr="0025436D">
        <w:rPr>
          <w:spacing w:val="7"/>
        </w:rPr>
        <w:t xml:space="preserve"> </w:t>
      </w:r>
      <w:r w:rsidRPr="0025436D">
        <w:t>zagospodarowania</w:t>
      </w:r>
      <w:r w:rsidRPr="0025436D">
        <w:rPr>
          <w:spacing w:val="3"/>
        </w:rPr>
        <w:t xml:space="preserve"> </w:t>
      </w:r>
      <w:r w:rsidRPr="0025436D">
        <w:t>placu</w:t>
      </w:r>
      <w:r w:rsidRPr="0025436D">
        <w:rPr>
          <w:spacing w:val="3"/>
        </w:rPr>
        <w:t xml:space="preserve"> </w:t>
      </w:r>
      <w:r w:rsidRPr="0025436D">
        <w:t>budowy,</w:t>
      </w:r>
      <w:r w:rsidRPr="0025436D">
        <w:rPr>
          <w:spacing w:val="5"/>
        </w:rPr>
        <w:t xml:space="preserve"> </w:t>
      </w:r>
      <w:r w:rsidRPr="0025436D">
        <w:t>który</w:t>
      </w:r>
      <w:r w:rsidRPr="0025436D">
        <w:rPr>
          <w:spacing w:val="4"/>
        </w:rPr>
        <w:t xml:space="preserve"> </w:t>
      </w:r>
      <w:r w:rsidRPr="0025436D">
        <w:t>powinien</w:t>
      </w:r>
      <w:r w:rsidRPr="0025436D">
        <w:rPr>
          <w:spacing w:val="8"/>
        </w:rPr>
        <w:t xml:space="preserve"> </w:t>
      </w:r>
      <w:r w:rsidRPr="0025436D">
        <w:t>składać się</w:t>
      </w:r>
      <w:r w:rsidRPr="0025436D">
        <w:rPr>
          <w:spacing w:val="3"/>
        </w:rPr>
        <w:t xml:space="preserve"> </w:t>
      </w:r>
      <w:r w:rsidRPr="0025436D">
        <w:t>z</w:t>
      </w:r>
      <w:r w:rsidRPr="0025436D">
        <w:rPr>
          <w:spacing w:val="4"/>
        </w:rPr>
        <w:t xml:space="preserve"> </w:t>
      </w:r>
      <w:r w:rsidRPr="0025436D">
        <w:t>części</w:t>
      </w:r>
      <w:r w:rsidRPr="0025436D">
        <w:rPr>
          <w:spacing w:val="3"/>
        </w:rPr>
        <w:t xml:space="preserve"> </w:t>
      </w:r>
      <w:r w:rsidRPr="0025436D">
        <w:t>opisowej i</w:t>
      </w:r>
      <w:r w:rsidRPr="0025436D">
        <w:rPr>
          <w:spacing w:val="2"/>
        </w:rPr>
        <w:t xml:space="preserve"> </w:t>
      </w:r>
      <w:r w:rsidRPr="0025436D">
        <w:t>graficznej,</w:t>
      </w:r>
    </w:p>
    <w:p w14:paraId="20260722" w14:textId="77777777" w:rsidR="00846590" w:rsidRPr="0025436D" w:rsidRDefault="00846590" w:rsidP="00D21ACD">
      <w:pPr>
        <w:pStyle w:val="Akapitzlist"/>
        <w:numPr>
          <w:ilvl w:val="0"/>
          <w:numId w:val="16"/>
        </w:numPr>
      </w:pPr>
      <w:r w:rsidRPr="0025436D">
        <w:t>plan</w:t>
      </w:r>
      <w:r w:rsidRPr="0025436D">
        <w:rPr>
          <w:spacing w:val="6"/>
        </w:rPr>
        <w:t xml:space="preserve"> </w:t>
      </w:r>
      <w:r w:rsidRPr="0025436D">
        <w:t>bezpieczeństwa</w:t>
      </w:r>
      <w:r w:rsidRPr="0025436D">
        <w:rPr>
          <w:spacing w:val="13"/>
        </w:rPr>
        <w:t xml:space="preserve"> </w:t>
      </w:r>
      <w:r w:rsidRPr="0025436D">
        <w:t>i</w:t>
      </w:r>
      <w:r w:rsidRPr="0025436D">
        <w:rPr>
          <w:spacing w:val="4"/>
        </w:rPr>
        <w:t xml:space="preserve"> </w:t>
      </w:r>
      <w:r w:rsidRPr="0025436D">
        <w:t>ochrony</w:t>
      </w:r>
      <w:r w:rsidRPr="0025436D">
        <w:rPr>
          <w:spacing w:val="8"/>
        </w:rPr>
        <w:t xml:space="preserve"> </w:t>
      </w:r>
      <w:r w:rsidRPr="0025436D">
        <w:t>zdrowia</w:t>
      </w:r>
      <w:r w:rsidRPr="0025436D">
        <w:rPr>
          <w:spacing w:val="5"/>
        </w:rPr>
        <w:t xml:space="preserve"> </w:t>
      </w:r>
      <w:r w:rsidRPr="0025436D">
        <w:t>(plan</w:t>
      </w:r>
      <w:r w:rsidRPr="0025436D">
        <w:rPr>
          <w:spacing w:val="7"/>
        </w:rPr>
        <w:t xml:space="preserve"> </w:t>
      </w:r>
      <w:r w:rsidRPr="0025436D">
        <w:t>bioz),</w:t>
      </w:r>
    </w:p>
    <w:p w14:paraId="6DEC5853" w14:textId="77777777" w:rsidR="00846590" w:rsidRPr="0025436D" w:rsidRDefault="00846590" w:rsidP="00D21ACD">
      <w:pPr>
        <w:pStyle w:val="Akapitzlist"/>
        <w:numPr>
          <w:ilvl w:val="0"/>
          <w:numId w:val="16"/>
        </w:numPr>
      </w:pPr>
      <w:r w:rsidRPr="0025436D">
        <w:t>projekt</w:t>
      </w:r>
      <w:r w:rsidRPr="0025436D">
        <w:rPr>
          <w:spacing w:val="23"/>
        </w:rPr>
        <w:t xml:space="preserve"> </w:t>
      </w:r>
      <w:r w:rsidRPr="0025436D">
        <w:t>organizacji</w:t>
      </w:r>
      <w:r w:rsidRPr="0025436D">
        <w:rPr>
          <w:spacing w:val="16"/>
        </w:rPr>
        <w:t xml:space="preserve"> </w:t>
      </w:r>
      <w:r w:rsidRPr="0025436D">
        <w:t>budowy,</w:t>
      </w:r>
    </w:p>
    <w:p w14:paraId="1F05521A" w14:textId="77777777" w:rsidR="00846590" w:rsidRPr="0025436D" w:rsidRDefault="00846590" w:rsidP="00D21ACD">
      <w:pPr>
        <w:pStyle w:val="Akapitzlist"/>
        <w:numPr>
          <w:ilvl w:val="0"/>
          <w:numId w:val="16"/>
        </w:numPr>
      </w:pPr>
      <w:r w:rsidRPr="0025436D">
        <w:t xml:space="preserve">projekt </w:t>
      </w:r>
      <w:r w:rsidRPr="0025436D">
        <w:rPr>
          <w:spacing w:val="19"/>
        </w:rPr>
        <w:t xml:space="preserve"> </w:t>
      </w:r>
      <w:r w:rsidRPr="0025436D">
        <w:t xml:space="preserve">technologii </w:t>
      </w:r>
      <w:r w:rsidRPr="0025436D">
        <w:rPr>
          <w:spacing w:val="17"/>
        </w:rPr>
        <w:t xml:space="preserve"> </w:t>
      </w:r>
      <w:r w:rsidRPr="0025436D">
        <w:t xml:space="preserve">i </w:t>
      </w:r>
      <w:r w:rsidRPr="0025436D">
        <w:rPr>
          <w:spacing w:val="14"/>
        </w:rPr>
        <w:t xml:space="preserve"> </w:t>
      </w:r>
      <w:r w:rsidRPr="0025436D">
        <w:t xml:space="preserve">organizacji </w:t>
      </w:r>
      <w:r w:rsidRPr="0025436D">
        <w:rPr>
          <w:spacing w:val="12"/>
        </w:rPr>
        <w:t xml:space="preserve"> </w:t>
      </w:r>
      <w:r w:rsidRPr="0025436D">
        <w:t xml:space="preserve">montażu </w:t>
      </w:r>
      <w:r w:rsidRPr="0025436D">
        <w:rPr>
          <w:spacing w:val="19"/>
        </w:rPr>
        <w:t xml:space="preserve"> </w:t>
      </w:r>
      <w:r w:rsidRPr="0025436D">
        <w:t xml:space="preserve">(dla </w:t>
      </w:r>
      <w:r w:rsidRPr="0025436D">
        <w:rPr>
          <w:spacing w:val="14"/>
        </w:rPr>
        <w:t xml:space="preserve"> </w:t>
      </w:r>
      <w:r w:rsidRPr="0025436D">
        <w:t xml:space="preserve">obiektów </w:t>
      </w:r>
      <w:r w:rsidRPr="0025436D">
        <w:rPr>
          <w:spacing w:val="20"/>
        </w:rPr>
        <w:t xml:space="preserve"> </w:t>
      </w:r>
      <w:r w:rsidRPr="0025436D">
        <w:t xml:space="preserve">prefabrykowanych </w:t>
      </w:r>
      <w:r w:rsidRPr="0025436D">
        <w:rPr>
          <w:spacing w:val="20"/>
        </w:rPr>
        <w:t xml:space="preserve"> </w:t>
      </w:r>
      <w:r w:rsidRPr="0025436D">
        <w:t xml:space="preserve">lub </w:t>
      </w:r>
      <w:r w:rsidRPr="0025436D">
        <w:rPr>
          <w:spacing w:val="17"/>
        </w:rPr>
        <w:t xml:space="preserve"> </w:t>
      </w:r>
      <w:r w:rsidRPr="0025436D">
        <w:t xml:space="preserve">elementów </w:t>
      </w:r>
      <w:r w:rsidRPr="0025436D">
        <w:rPr>
          <w:spacing w:val="20"/>
        </w:rPr>
        <w:t xml:space="preserve"> </w:t>
      </w:r>
      <w:r w:rsidRPr="0025436D">
        <w:t xml:space="preserve">konstrukcyjnych </w:t>
      </w:r>
      <w:r w:rsidRPr="0025436D">
        <w:rPr>
          <w:spacing w:val="22"/>
        </w:rPr>
        <w:t xml:space="preserve"> </w:t>
      </w:r>
      <w:r w:rsidRPr="0025436D">
        <w:t>o większych</w:t>
      </w:r>
      <w:r w:rsidRPr="0025436D">
        <w:rPr>
          <w:spacing w:val="-21"/>
        </w:rPr>
        <w:t xml:space="preserve"> </w:t>
      </w:r>
      <w:r w:rsidRPr="0025436D">
        <w:t>gabarytach</w:t>
      </w:r>
      <w:r w:rsidRPr="0025436D">
        <w:rPr>
          <w:spacing w:val="-23"/>
        </w:rPr>
        <w:t xml:space="preserve"> </w:t>
      </w:r>
      <w:r w:rsidRPr="0025436D">
        <w:t>lub</w:t>
      </w:r>
      <w:r w:rsidRPr="0025436D">
        <w:rPr>
          <w:spacing w:val="-21"/>
        </w:rPr>
        <w:t xml:space="preserve"> </w:t>
      </w:r>
      <w:r w:rsidRPr="0025436D">
        <w:t>masie).</w:t>
      </w:r>
    </w:p>
    <w:p w14:paraId="2A2B834B" w14:textId="77777777" w:rsidR="00846590" w:rsidRPr="0025436D" w:rsidRDefault="00846590" w:rsidP="00846590">
      <w:r w:rsidRPr="0025436D">
        <w:t>Wykonawca</w:t>
      </w:r>
      <w:r w:rsidRPr="0025436D">
        <w:rPr>
          <w:spacing w:val="14"/>
        </w:rPr>
        <w:t xml:space="preserve"> </w:t>
      </w:r>
      <w:r w:rsidRPr="0025436D">
        <w:t>jest</w:t>
      </w:r>
      <w:r w:rsidRPr="0025436D">
        <w:rPr>
          <w:spacing w:val="18"/>
        </w:rPr>
        <w:t xml:space="preserve"> </w:t>
      </w:r>
      <w:r w:rsidRPr="0025436D">
        <w:t>odpowiedzialny</w:t>
      </w:r>
      <w:r w:rsidRPr="0025436D">
        <w:rPr>
          <w:spacing w:val="14"/>
        </w:rPr>
        <w:t xml:space="preserve"> </w:t>
      </w:r>
      <w:r w:rsidRPr="0025436D">
        <w:t>za</w:t>
      </w:r>
      <w:r w:rsidRPr="0025436D">
        <w:rPr>
          <w:spacing w:val="16"/>
        </w:rPr>
        <w:t xml:space="preserve"> </w:t>
      </w:r>
      <w:r w:rsidRPr="0025436D">
        <w:t>prowadzenie</w:t>
      </w:r>
      <w:r w:rsidRPr="0025436D">
        <w:rPr>
          <w:spacing w:val="14"/>
        </w:rPr>
        <w:t xml:space="preserve"> </w:t>
      </w:r>
      <w:r w:rsidRPr="0025436D">
        <w:t>robót</w:t>
      </w:r>
      <w:r w:rsidRPr="0025436D">
        <w:rPr>
          <w:spacing w:val="14"/>
        </w:rPr>
        <w:t xml:space="preserve"> </w:t>
      </w:r>
      <w:r w:rsidRPr="0025436D">
        <w:t>zgodnie</w:t>
      </w:r>
      <w:r w:rsidRPr="0025436D">
        <w:rPr>
          <w:spacing w:val="16"/>
        </w:rPr>
        <w:t xml:space="preserve"> </w:t>
      </w:r>
      <w:r w:rsidRPr="0025436D">
        <w:t>z</w:t>
      </w:r>
      <w:r w:rsidRPr="0025436D">
        <w:rPr>
          <w:spacing w:val="16"/>
        </w:rPr>
        <w:t xml:space="preserve"> </w:t>
      </w:r>
      <w:r w:rsidRPr="0025436D">
        <w:t>umową</w:t>
      </w:r>
      <w:r w:rsidRPr="0025436D">
        <w:rPr>
          <w:spacing w:val="16"/>
        </w:rPr>
        <w:t xml:space="preserve"> </w:t>
      </w:r>
      <w:r w:rsidRPr="0025436D">
        <w:t>lub</w:t>
      </w:r>
      <w:r w:rsidRPr="0025436D">
        <w:rPr>
          <w:spacing w:val="16"/>
        </w:rPr>
        <w:t xml:space="preserve"> </w:t>
      </w:r>
      <w:r w:rsidRPr="0025436D">
        <w:t>kontraktem</w:t>
      </w:r>
      <w:r w:rsidRPr="0025436D">
        <w:rPr>
          <w:spacing w:val="19"/>
        </w:rPr>
        <w:t xml:space="preserve"> </w:t>
      </w:r>
      <w:r w:rsidRPr="0025436D">
        <w:t>oraz</w:t>
      </w:r>
      <w:r w:rsidRPr="0025436D">
        <w:rPr>
          <w:spacing w:val="14"/>
        </w:rPr>
        <w:t xml:space="preserve"> </w:t>
      </w:r>
      <w:r w:rsidRPr="0025436D">
        <w:t>za jakość</w:t>
      </w:r>
      <w:r w:rsidRPr="0025436D">
        <w:rPr>
          <w:spacing w:val="12"/>
        </w:rPr>
        <w:t xml:space="preserve"> </w:t>
      </w:r>
      <w:r w:rsidRPr="0025436D">
        <w:t>zastosowanych</w:t>
      </w:r>
      <w:r w:rsidRPr="0025436D">
        <w:rPr>
          <w:spacing w:val="8"/>
        </w:rPr>
        <w:t xml:space="preserve"> </w:t>
      </w:r>
      <w:r w:rsidRPr="0025436D">
        <w:t>materiałów</w:t>
      </w:r>
      <w:r w:rsidRPr="0025436D">
        <w:rPr>
          <w:spacing w:val="16"/>
        </w:rPr>
        <w:t xml:space="preserve"> </w:t>
      </w:r>
      <w:r w:rsidRPr="0025436D">
        <w:t>i</w:t>
      </w:r>
      <w:r w:rsidRPr="0025436D">
        <w:rPr>
          <w:spacing w:val="13"/>
        </w:rPr>
        <w:t xml:space="preserve"> </w:t>
      </w:r>
      <w:r w:rsidRPr="0025436D">
        <w:t>wykonywanych</w:t>
      </w:r>
      <w:r w:rsidRPr="0025436D">
        <w:rPr>
          <w:spacing w:val="9"/>
        </w:rPr>
        <w:t xml:space="preserve"> </w:t>
      </w:r>
      <w:r w:rsidRPr="0025436D">
        <w:t>robót,</w:t>
      </w:r>
      <w:r w:rsidRPr="0025436D">
        <w:rPr>
          <w:spacing w:val="11"/>
        </w:rPr>
        <w:t xml:space="preserve"> </w:t>
      </w:r>
      <w:r w:rsidRPr="0025436D">
        <w:t>za</w:t>
      </w:r>
      <w:r w:rsidRPr="0025436D">
        <w:rPr>
          <w:spacing w:val="14"/>
        </w:rPr>
        <w:t xml:space="preserve"> </w:t>
      </w:r>
      <w:r w:rsidRPr="0025436D">
        <w:t>ich</w:t>
      </w:r>
      <w:r w:rsidRPr="0025436D">
        <w:rPr>
          <w:spacing w:val="16"/>
        </w:rPr>
        <w:t xml:space="preserve"> </w:t>
      </w:r>
      <w:r w:rsidRPr="0025436D">
        <w:t>zgodność</w:t>
      </w:r>
      <w:r w:rsidRPr="0025436D">
        <w:rPr>
          <w:spacing w:val="11"/>
        </w:rPr>
        <w:t xml:space="preserve"> </w:t>
      </w:r>
      <w:r w:rsidRPr="0025436D">
        <w:t>z</w:t>
      </w:r>
      <w:r w:rsidRPr="0025436D">
        <w:rPr>
          <w:spacing w:val="14"/>
        </w:rPr>
        <w:t xml:space="preserve"> </w:t>
      </w:r>
      <w:r w:rsidRPr="0025436D">
        <w:t>dokumentacją projektową,</w:t>
      </w:r>
      <w:r w:rsidRPr="0025436D">
        <w:rPr>
          <w:spacing w:val="9"/>
        </w:rPr>
        <w:t xml:space="preserve"> </w:t>
      </w:r>
      <w:r w:rsidRPr="0025436D">
        <w:t>wymaganiami</w:t>
      </w:r>
      <w:r w:rsidRPr="0025436D">
        <w:rPr>
          <w:spacing w:val="10"/>
        </w:rPr>
        <w:t xml:space="preserve"> </w:t>
      </w:r>
      <w:r w:rsidRPr="0025436D">
        <w:t>ST,</w:t>
      </w:r>
      <w:r w:rsidRPr="0025436D">
        <w:rPr>
          <w:spacing w:val="8"/>
        </w:rPr>
        <w:t xml:space="preserve"> </w:t>
      </w:r>
      <w:r w:rsidRPr="0025436D">
        <w:t>projektem</w:t>
      </w:r>
      <w:r w:rsidRPr="0025436D">
        <w:rPr>
          <w:spacing w:val="9"/>
        </w:rPr>
        <w:t xml:space="preserve"> </w:t>
      </w:r>
      <w:r w:rsidRPr="0025436D">
        <w:t>organizacji</w:t>
      </w:r>
      <w:r w:rsidRPr="0025436D">
        <w:rPr>
          <w:spacing w:val="9"/>
        </w:rPr>
        <w:t xml:space="preserve"> </w:t>
      </w:r>
      <w:r w:rsidRPr="0025436D">
        <w:t>robót</w:t>
      </w:r>
      <w:r w:rsidRPr="0025436D">
        <w:rPr>
          <w:spacing w:val="7"/>
        </w:rPr>
        <w:t xml:space="preserve"> </w:t>
      </w:r>
      <w:r w:rsidRPr="0025436D">
        <w:t>oraz</w:t>
      </w:r>
      <w:r w:rsidRPr="0025436D">
        <w:rPr>
          <w:spacing w:val="7"/>
        </w:rPr>
        <w:t xml:space="preserve"> </w:t>
      </w:r>
      <w:r w:rsidRPr="0025436D">
        <w:t>poleceniami Inspektora</w:t>
      </w:r>
      <w:r w:rsidRPr="0025436D">
        <w:rPr>
          <w:spacing w:val="4"/>
        </w:rPr>
        <w:t xml:space="preserve"> </w:t>
      </w:r>
      <w:r w:rsidRPr="0025436D">
        <w:t>nadzoru.</w:t>
      </w:r>
    </w:p>
    <w:p w14:paraId="62589189" w14:textId="77777777" w:rsidR="00846590" w:rsidRPr="0025436D" w:rsidRDefault="00846590" w:rsidP="00846590"/>
    <w:p w14:paraId="7AD424EF" w14:textId="77777777" w:rsidR="00846590" w:rsidRPr="0025436D" w:rsidRDefault="00846590" w:rsidP="00846590">
      <w:r w:rsidRPr="0025436D">
        <w:t>Wykonawca</w:t>
      </w:r>
      <w:r w:rsidRPr="0025436D">
        <w:rPr>
          <w:spacing w:val="21"/>
        </w:rPr>
        <w:t xml:space="preserve"> </w:t>
      </w:r>
      <w:r w:rsidRPr="0025436D">
        <w:t>ponosi</w:t>
      </w:r>
      <w:r w:rsidRPr="0025436D">
        <w:rPr>
          <w:spacing w:val="26"/>
        </w:rPr>
        <w:t xml:space="preserve"> </w:t>
      </w:r>
      <w:r w:rsidRPr="0025436D">
        <w:t>odpowiedzialność</w:t>
      </w:r>
      <w:r w:rsidRPr="0025436D">
        <w:rPr>
          <w:spacing w:val="25"/>
        </w:rPr>
        <w:t xml:space="preserve"> </w:t>
      </w:r>
      <w:r w:rsidRPr="0025436D">
        <w:t>za</w:t>
      </w:r>
      <w:r w:rsidRPr="0025436D">
        <w:rPr>
          <w:spacing w:val="22"/>
        </w:rPr>
        <w:t xml:space="preserve"> </w:t>
      </w:r>
      <w:r w:rsidRPr="0025436D">
        <w:t>pełną</w:t>
      </w:r>
      <w:r w:rsidRPr="0025436D">
        <w:rPr>
          <w:spacing w:val="24"/>
        </w:rPr>
        <w:t xml:space="preserve"> </w:t>
      </w:r>
      <w:r w:rsidRPr="0025436D">
        <w:t>obsługę</w:t>
      </w:r>
      <w:r w:rsidRPr="0025436D">
        <w:rPr>
          <w:spacing w:val="26"/>
        </w:rPr>
        <w:t xml:space="preserve"> </w:t>
      </w:r>
      <w:r w:rsidRPr="0025436D">
        <w:t>geodezyjną</w:t>
      </w:r>
      <w:r w:rsidRPr="0025436D">
        <w:rPr>
          <w:spacing w:val="23"/>
        </w:rPr>
        <w:t xml:space="preserve"> </w:t>
      </w:r>
      <w:r w:rsidRPr="0025436D">
        <w:t>przy</w:t>
      </w:r>
      <w:r w:rsidRPr="0025436D">
        <w:rPr>
          <w:spacing w:val="27"/>
        </w:rPr>
        <w:t xml:space="preserve"> </w:t>
      </w:r>
      <w:r w:rsidRPr="0025436D">
        <w:t>wykonywaniu</w:t>
      </w:r>
      <w:r w:rsidRPr="0025436D">
        <w:rPr>
          <w:spacing w:val="28"/>
        </w:rPr>
        <w:t xml:space="preserve"> </w:t>
      </w:r>
      <w:r w:rsidRPr="0025436D">
        <w:t>wszystkich</w:t>
      </w:r>
      <w:r w:rsidRPr="0025436D">
        <w:rPr>
          <w:spacing w:val="28"/>
        </w:rPr>
        <w:t xml:space="preserve"> </w:t>
      </w:r>
      <w:r w:rsidRPr="0025436D">
        <w:t>elementów robót</w:t>
      </w:r>
      <w:r w:rsidRPr="0025436D">
        <w:rPr>
          <w:spacing w:val="16"/>
        </w:rPr>
        <w:t xml:space="preserve"> </w:t>
      </w:r>
      <w:r w:rsidRPr="0025436D">
        <w:t>określonych</w:t>
      </w:r>
      <w:r w:rsidRPr="0025436D">
        <w:rPr>
          <w:spacing w:val="17"/>
        </w:rPr>
        <w:t xml:space="preserve"> </w:t>
      </w:r>
      <w:r w:rsidRPr="0025436D">
        <w:t>w</w:t>
      </w:r>
      <w:r w:rsidRPr="0025436D">
        <w:rPr>
          <w:spacing w:val="14"/>
        </w:rPr>
        <w:t xml:space="preserve"> </w:t>
      </w:r>
      <w:r w:rsidRPr="0025436D">
        <w:t>dokumentacji</w:t>
      </w:r>
      <w:r w:rsidRPr="0025436D">
        <w:rPr>
          <w:spacing w:val="16"/>
        </w:rPr>
        <w:t xml:space="preserve"> </w:t>
      </w:r>
      <w:r w:rsidRPr="0025436D">
        <w:t>projektowej</w:t>
      </w:r>
      <w:r w:rsidRPr="0025436D">
        <w:rPr>
          <w:spacing w:val="19"/>
        </w:rPr>
        <w:t xml:space="preserve"> </w:t>
      </w:r>
      <w:r w:rsidRPr="0025436D">
        <w:t>lub</w:t>
      </w:r>
      <w:r w:rsidRPr="0025436D">
        <w:rPr>
          <w:spacing w:val="15"/>
        </w:rPr>
        <w:t xml:space="preserve"> </w:t>
      </w:r>
      <w:r w:rsidRPr="0025436D">
        <w:t>przekazanych</w:t>
      </w:r>
      <w:r w:rsidRPr="0025436D">
        <w:rPr>
          <w:spacing w:val="18"/>
        </w:rPr>
        <w:t xml:space="preserve"> </w:t>
      </w:r>
      <w:r w:rsidRPr="0025436D">
        <w:t>na</w:t>
      </w:r>
      <w:r w:rsidRPr="0025436D">
        <w:rPr>
          <w:spacing w:val="13"/>
        </w:rPr>
        <w:t xml:space="preserve"> </w:t>
      </w:r>
      <w:r w:rsidRPr="0025436D">
        <w:t>piśmie</w:t>
      </w:r>
      <w:r w:rsidRPr="0025436D">
        <w:rPr>
          <w:spacing w:val="14"/>
        </w:rPr>
        <w:t xml:space="preserve"> </w:t>
      </w:r>
      <w:r w:rsidRPr="0025436D">
        <w:t>przez</w:t>
      </w:r>
      <w:r w:rsidRPr="0025436D">
        <w:rPr>
          <w:spacing w:val="18"/>
        </w:rPr>
        <w:t xml:space="preserve"> </w:t>
      </w:r>
      <w:r w:rsidRPr="0025436D">
        <w:t>Inspektora</w:t>
      </w:r>
      <w:r w:rsidRPr="0025436D">
        <w:rPr>
          <w:spacing w:val="19"/>
        </w:rPr>
        <w:t xml:space="preserve"> </w:t>
      </w:r>
      <w:r w:rsidRPr="0025436D">
        <w:t>nadzoru.</w:t>
      </w:r>
    </w:p>
    <w:p w14:paraId="3799E1CE" w14:textId="77777777" w:rsidR="00846590" w:rsidRPr="0025436D" w:rsidRDefault="00846590" w:rsidP="00846590"/>
    <w:p w14:paraId="257874C7" w14:textId="77777777" w:rsidR="00846590" w:rsidRPr="0025436D" w:rsidRDefault="00846590" w:rsidP="00846590">
      <w:r w:rsidRPr="0025436D">
        <w:t>Następstwa</w:t>
      </w:r>
      <w:r w:rsidRPr="0025436D">
        <w:rPr>
          <w:spacing w:val="12"/>
        </w:rPr>
        <w:t xml:space="preserve"> </w:t>
      </w:r>
      <w:r w:rsidRPr="0025436D">
        <w:t>jakiegokolwiek</w:t>
      </w:r>
      <w:r w:rsidRPr="0025436D">
        <w:rPr>
          <w:spacing w:val="10"/>
        </w:rPr>
        <w:t xml:space="preserve"> </w:t>
      </w:r>
      <w:r w:rsidRPr="0025436D">
        <w:t>błędu</w:t>
      </w:r>
      <w:r w:rsidRPr="0025436D">
        <w:rPr>
          <w:spacing w:val="11"/>
        </w:rPr>
        <w:t xml:space="preserve"> </w:t>
      </w:r>
      <w:r w:rsidRPr="0025436D">
        <w:t>spowodowanego</w:t>
      </w:r>
      <w:r w:rsidRPr="0025436D">
        <w:rPr>
          <w:spacing w:val="13"/>
        </w:rPr>
        <w:t xml:space="preserve"> </w:t>
      </w:r>
      <w:r w:rsidRPr="0025436D">
        <w:t>przez</w:t>
      </w:r>
      <w:r w:rsidRPr="0025436D">
        <w:rPr>
          <w:spacing w:val="13"/>
        </w:rPr>
        <w:t xml:space="preserve"> </w:t>
      </w:r>
      <w:r w:rsidRPr="0025436D">
        <w:t>Wykonawcę</w:t>
      </w:r>
      <w:r w:rsidRPr="0025436D">
        <w:rPr>
          <w:spacing w:val="9"/>
        </w:rPr>
        <w:t xml:space="preserve"> </w:t>
      </w:r>
      <w:r w:rsidRPr="0025436D">
        <w:t>w</w:t>
      </w:r>
      <w:r w:rsidRPr="0025436D">
        <w:rPr>
          <w:spacing w:val="6"/>
        </w:rPr>
        <w:t xml:space="preserve"> </w:t>
      </w:r>
      <w:r w:rsidRPr="0025436D">
        <w:t>wytyczeniu</w:t>
      </w:r>
    </w:p>
    <w:p w14:paraId="1924C113" w14:textId="77777777" w:rsidR="00846590" w:rsidRPr="0025436D" w:rsidRDefault="00846590" w:rsidP="00846590">
      <w:r w:rsidRPr="0025436D">
        <w:t>i</w:t>
      </w:r>
      <w:r w:rsidRPr="0025436D">
        <w:rPr>
          <w:spacing w:val="46"/>
        </w:rPr>
        <w:t xml:space="preserve"> </w:t>
      </w:r>
      <w:r w:rsidRPr="0025436D">
        <w:t xml:space="preserve">wykonywaniu </w:t>
      </w:r>
      <w:r w:rsidRPr="0025436D">
        <w:rPr>
          <w:spacing w:val="1"/>
        </w:rPr>
        <w:t xml:space="preserve"> </w:t>
      </w:r>
      <w:r w:rsidRPr="0025436D">
        <w:t xml:space="preserve">robót </w:t>
      </w:r>
      <w:r w:rsidRPr="0025436D">
        <w:rPr>
          <w:spacing w:val="1"/>
        </w:rPr>
        <w:t xml:space="preserve"> </w:t>
      </w:r>
      <w:r w:rsidRPr="0025436D">
        <w:t>zostaną,</w:t>
      </w:r>
      <w:r w:rsidRPr="0025436D">
        <w:rPr>
          <w:spacing w:val="49"/>
        </w:rPr>
        <w:t xml:space="preserve"> </w:t>
      </w:r>
      <w:r w:rsidRPr="0025436D">
        <w:t>jeśli</w:t>
      </w:r>
      <w:r w:rsidRPr="0025436D">
        <w:rPr>
          <w:spacing w:val="47"/>
        </w:rPr>
        <w:t xml:space="preserve"> </w:t>
      </w:r>
      <w:r w:rsidRPr="0025436D">
        <w:t>wymagać</w:t>
      </w:r>
      <w:r w:rsidRPr="0025436D">
        <w:rPr>
          <w:spacing w:val="44"/>
        </w:rPr>
        <w:t xml:space="preserve"> </w:t>
      </w:r>
      <w:r w:rsidRPr="0025436D">
        <w:t>tego</w:t>
      </w:r>
      <w:r w:rsidRPr="0025436D">
        <w:rPr>
          <w:spacing w:val="49"/>
        </w:rPr>
        <w:t xml:space="preserve"> </w:t>
      </w:r>
      <w:r w:rsidRPr="0025436D">
        <w:t xml:space="preserve">będzie </w:t>
      </w:r>
      <w:r w:rsidRPr="0025436D">
        <w:rPr>
          <w:spacing w:val="2"/>
        </w:rPr>
        <w:t xml:space="preserve"> </w:t>
      </w:r>
      <w:r w:rsidRPr="0025436D">
        <w:t xml:space="preserve">Inspektor </w:t>
      </w:r>
      <w:r w:rsidRPr="0025436D">
        <w:rPr>
          <w:spacing w:val="6"/>
        </w:rPr>
        <w:t xml:space="preserve"> </w:t>
      </w:r>
      <w:r w:rsidRPr="0025436D">
        <w:t xml:space="preserve">nadzoru, </w:t>
      </w:r>
      <w:r w:rsidRPr="0025436D">
        <w:rPr>
          <w:spacing w:val="2"/>
        </w:rPr>
        <w:t xml:space="preserve"> </w:t>
      </w:r>
      <w:r w:rsidRPr="0025436D">
        <w:t xml:space="preserve">poprawione </w:t>
      </w:r>
      <w:r w:rsidRPr="0025436D">
        <w:rPr>
          <w:spacing w:val="5"/>
        </w:rPr>
        <w:t xml:space="preserve"> </w:t>
      </w:r>
      <w:r w:rsidRPr="0025436D">
        <w:t xml:space="preserve">przez </w:t>
      </w:r>
      <w:r w:rsidRPr="0025436D">
        <w:rPr>
          <w:spacing w:val="4"/>
        </w:rPr>
        <w:t xml:space="preserve"> </w:t>
      </w:r>
      <w:r w:rsidRPr="0025436D">
        <w:t>Wykonawcę  na własny</w:t>
      </w:r>
      <w:r w:rsidRPr="0025436D">
        <w:rPr>
          <w:spacing w:val="-14"/>
        </w:rPr>
        <w:t xml:space="preserve"> </w:t>
      </w:r>
      <w:r w:rsidRPr="0025436D">
        <w:t>koszt.</w:t>
      </w:r>
    </w:p>
    <w:p w14:paraId="320FB405" w14:textId="77777777" w:rsidR="00846590" w:rsidRPr="0025436D" w:rsidRDefault="00846590" w:rsidP="00846590"/>
    <w:p w14:paraId="1F79ED8C" w14:textId="77777777" w:rsidR="00846590" w:rsidRPr="0025436D" w:rsidRDefault="00846590" w:rsidP="00846590">
      <w:r w:rsidRPr="0025436D">
        <w:t>Decyzje</w:t>
      </w:r>
      <w:r w:rsidRPr="0025436D">
        <w:rPr>
          <w:spacing w:val="28"/>
        </w:rPr>
        <w:t xml:space="preserve"> </w:t>
      </w:r>
      <w:r w:rsidRPr="0025436D">
        <w:t>Inspektora</w:t>
      </w:r>
      <w:r w:rsidRPr="0025436D">
        <w:rPr>
          <w:spacing w:val="35"/>
        </w:rPr>
        <w:t xml:space="preserve"> </w:t>
      </w:r>
      <w:r w:rsidRPr="0025436D">
        <w:t>nadzoru</w:t>
      </w:r>
      <w:r w:rsidRPr="0025436D">
        <w:rPr>
          <w:spacing w:val="31"/>
        </w:rPr>
        <w:t xml:space="preserve"> </w:t>
      </w:r>
      <w:r w:rsidRPr="0025436D">
        <w:t>dotyczące</w:t>
      </w:r>
      <w:r w:rsidRPr="0025436D">
        <w:rPr>
          <w:spacing w:val="29"/>
        </w:rPr>
        <w:t xml:space="preserve"> </w:t>
      </w:r>
      <w:r w:rsidRPr="0025436D">
        <w:t>akceptacji</w:t>
      </w:r>
      <w:r w:rsidRPr="0025436D">
        <w:rPr>
          <w:spacing w:val="28"/>
        </w:rPr>
        <w:t xml:space="preserve"> </w:t>
      </w:r>
      <w:r w:rsidRPr="0025436D">
        <w:t>lub</w:t>
      </w:r>
      <w:r w:rsidRPr="0025436D">
        <w:rPr>
          <w:spacing w:val="31"/>
        </w:rPr>
        <w:t xml:space="preserve"> </w:t>
      </w:r>
      <w:r w:rsidRPr="0025436D">
        <w:t>odrzucenia</w:t>
      </w:r>
      <w:r w:rsidRPr="0025436D">
        <w:rPr>
          <w:spacing w:val="32"/>
        </w:rPr>
        <w:t xml:space="preserve"> </w:t>
      </w:r>
      <w:r w:rsidRPr="0025436D">
        <w:t>materiałów</w:t>
      </w:r>
      <w:r w:rsidRPr="0025436D">
        <w:rPr>
          <w:spacing w:val="29"/>
        </w:rPr>
        <w:t xml:space="preserve"> </w:t>
      </w:r>
      <w:r w:rsidRPr="0025436D">
        <w:t>i</w:t>
      </w:r>
      <w:r w:rsidRPr="0025436D">
        <w:rPr>
          <w:spacing w:val="29"/>
        </w:rPr>
        <w:t xml:space="preserve"> </w:t>
      </w:r>
      <w:r w:rsidRPr="0025436D">
        <w:t>elementów</w:t>
      </w:r>
      <w:r w:rsidRPr="0025436D">
        <w:rPr>
          <w:spacing w:val="34"/>
        </w:rPr>
        <w:t xml:space="preserve"> </w:t>
      </w:r>
      <w:r w:rsidRPr="0025436D">
        <w:t>robót</w:t>
      </w:r>
      <w:r w:rsidRPr="0025436D">
        <w:rPr>
          <w:spacing w:val="36"/>
        </w:rPr>
        <w:t xml:space="preserve"> </w:t>
      </w:r>
      <w:r w:rsidRPr="0025436D">
        <w:t>będą</w:t>
      </w:r>
      <w:r w:rsidRPr="0025436D">
        <w:rPr>
          <w:spacing w:val="32"/>
        </w:rPr>
        <w:t xml:space="preserve"> </w:t>
      </w:r>
      <w:r w:rsidRPr="0025436D">
        <w:t>oparte na</w:t>
      </w:r>
      <w:r w:rsidRPr="0025436D">
        <w:rPr>
          <w:spacing w:val="16"/>
        </w:rPr>
        <w:t xml:space="preserve"> </w:t>
      </w:r>
      <w:r w:rsidRPr="0025436D">
        <w:t>wymaganiach</w:t>
      </w:r>
      <w:r w:rsidRPr="0025436D">
        <w:rPr>
          <w:spacing w:val="13"/>
        </w:rPr>
        <w:t xml:space="preserve"> </w:t>
      </w:r>
      <w:r w:rsidRPr="0025436D">
        <w:t>sformułowanych</w:t>
      </w:r>
      <w:r w:rsidRPr="0025436D">
        <w:rPr>
          <w:spacing w:val="19"/>
        </w:rPr>
        <w:t xml:space="preserve"> </w:t>
      </w:r>
      <w:r w:rsidRPr="0025436D">
        <w:t>w</w:t>
      </w:r>
      <w:r w:rsidRPr="0025436D">
        <w:rPr>
          <w:spacing w:val="16"/>
        </w:rPr>
        <w:t xml:space="preserve"> </w:t>
      </w:r>
      <w:r w:rsidRPr="0025436D">
        <w:t>dokumentach</w:t>
      </w:r>
      <w:r w:rsidRPr="0025436D">
        <w:rPr>
          <w:spacing w:val="20"/>
        </w:rPr>
        <w:t xml:space="preserve"> </w:t>
      </w:r>
      <w:r w:rsidRPr="0025436D">
        <w:t>umowy,</w:t>
      </w:r>
      <w:r w:rsidRPr="0025436D">
        <w:rPr>
          <w:spacing w:val="17"/>
        </w:rPr>
        <w:t xml:space="preserve"> </w:t>
      </w:r>
      <w:r w:rsidRPr="0025436D">
        <w:t>dokumentacji</w:t>
      </w:r>
      <w:r w:rsidRPr="0025436D">
        <w:rPr>
          <w:spacing w:val="18"/>
        </w:rPr>
        <w:t xml:space="preserve"> </w:t>
      </w:r>
      <w:r w:rsidRPr="0025436D">
        <w:t>projektowej</w:t>
      </w:r>
      <w:r w:rsidRPr="0025436D">
        <w:rPr>
          <w:spacing w:val="23"/>
        </w:rPr>
        <w:t xml:space="preserve"> </w:t>
      </w:r>
      <w:r w:rsidRPr="0025436D">
        <w:t>i</w:t>
      </w:r>
      <w:r w:rsidRPr="0025436D">
        <w:rPr>
          <w:spacing w:val="17"/>
        </w:rPr>
        <w:t xml:space="preserve"> </w:t>
      </w:r>
      <w:r w:rsidRPr="0025436D">
        <w:t>w</w:t>
      </w:r>
      <w:r w:rsidRPr="0025436D">
        <w:rPr>
          <w:spacing w:val="19"/>
        </w:rPr>
        <w:t xml:space="preserve"> </w:t>
      </w:r>
      <w:r w:rsidRPr="0025436D">
        <w:t>ST,</w:t>
      </w:r>
      <w:r w:rsidRPr="0025436D">
        <w:rPr>
          <w:spacing w:val="17"/>
        </w:rPr>
        <w:t xml:space="preserve"> </w:t>
      </w:r>
      <w:r w:rsidRPr="0025436D">
        <w:t>a</w:t>
      </w:r>
      <w:r w:rsidRPr="0025436D">
        <w:rPr>
          <w:spacing w:val="17"/>
        </w:rPr>
        <w:t xml:space="preserve"> </w:t>
      </w:r>
      <w:r w:rsidRPr="0025436D">
        <w:t>także</w:t>
      </w:r>
      <w:r w:rsidRPr="0025436D">
        <w:rPr>
          <w:spacing w:val="20"/>
        </w:rPr>
        <w:t xml:space="preserve"> </w:t>
      </w:r>
      <w:r w:rsidRPr="0025436D">
        <w:t>w</w:t>
      </w:r>
      <w:r w:rsidRPr="0025436D">
        <w:rPr>
          <w:spacing w:val="19"/>
        </w:rPr>
        <w:t xml:space="preserve"> </w:t>
      </w:r>
      <w:r w:rsidRPr="0025436D">
        <w:t>normach</w:t>
      </w:r>
      <w:r w:rsidRPr="0025436D">
        <w:rPr>
          <w:spacing w:val="21"/>
        </w:rPr>
        <w:t xml:space="preserve"> </w:t>
      </w:r>
      <w:r w:rsidRPr="0025436D">
        <w:t>i wytycznych.</w:t>
      </w:r>
    </w:p>
    <w:p w14:paraId="239AE383" w14:textId="77777777" w:rsidR="00846590" w:rsidRPr="0025436D" w:rsidRDefault="00846590" w:rsidP="00846590"/>
    <w:p w14:paraId="0816CF4B" w14:textId="77777777" w:rsidR="00846590" w:rsidRPr="0025436D" w:rsidRDefault="00846590" w:rsidP="00846590">
      <w:r w:rsidRPr="0025436D">
        <w:t>Polecenia</w:t>
      </w:r>
      <w:r w:rsidRPr="0025436D">
        <w:rPr>
          <w:spacing w:val="16"/>
        </w:rPr>
        <w:t xml:space="preserve"> </w:t>
      </w:r>
      <w:r w:rsidRPr="0025436D">
        <w:t>Inspektora</w:t>
      </w:r>
      <w:r w:rsidRPr="0025436D">
        <w:rPr>
          <w:spacing w:val="23"/>
        </w:rPr>
        <w:t xml:space="preserve"> </w:t>
      </w:r>
      <w:r w:rsidRPr="0025436D">
        <w:t>nadzoru</w:t>
      </w:r>
      <w:r w:rsidRPr="0025436D">
        <w:rPr>
          <w:spacing w:val="21"/>
        </w:rPr>
        <w:t xml:space="preserve"> </w:t>
      </w:r>
      <w:r w:rsidRPr="0025436D">
        <w:t>dotyczące</w:t>
      </w:r>
      <w:r w:rsidRPr="0025436D">
        <w:rPr>
          <w:spacing w:val="17"/>
        </w:rPr>
        <w:t xml:space="preserve"> </w:t>
      </w:r>
      <w:r w:rsidRPr="0025436D">
        <w:t>realizacji</w:t>
      </w:r>
      <w:r w:rsidRPr="0025436D">
        <w:rPr>
          <w:spacing w:val="14"/>
        </w:rPr>
        <w:t xml:space="preserve"> </w:t>
      </w:r>
      <w:r w:rsidRPr="0025436D">
        <w:t>robót</w:t>
      </w:r>
      <w:r w:rsidRPr="0025436D">
        <w:rPr>
          <w:spacing w:val="24"/>
        </w:rPr>
        <w:t xml:space="preserve"> </w:t>
      </w:r>
      <w:r w:rsidRPr="0025436D">
        <w:t>będą</w:t>
      </w:r>
      <w:r w:rsidRPr="0025436D">
        <w:rPr>
          <w:spacing w:val="20"/>
        </w:rPr>
        <w:t xml:space="preserve"> </w:t>
      </w:r>
      <w:r w:rsidRPr="0025436D">
        <w:t>wykonywane</w:t>
      </w:r>
      <w:r w:rsidRPr="0025436D">
        <w:rPr>
          <w:spacing w:val="24"/>
        </w:rPr>
        <w:t xml:space="preserve"> </w:t>
      </w:r>
      <w:r w:rsidRPr="0025436D">
        <w:t>przez</w:t>
      </w:r>
      <w:r w:rsidRPr="0025436D">
        <w:rPr>
          <w:spacing w:val="24"/>
        </w:rPr>
        <w:t xml:space="preserve"> </w:t>
      </w:r>
      <w:r w:rsidRPr="0025436D">
        <w:t>Wykonawcę</w:t>
      </w:r>
      <w:r w:rsidRPr="0025436D">
        <w:rPr>
          <w:spacing w:val="20"/>
        </w:rPr>
        <w:t xml:space="preserve"> </w:t>
      </w:r>
      <w:r w:rsidRPr="0025436D">
        <w:t>nie</w:t>
      </w:r>
      <w:r w:rsidRPr="0025436D">
        <w:rPr>
          <w:spacing w:val="22"/>
        </w:rPr>
        <w:t xml:space="preserve"> </w:t>
      </w:r>
      <w:r w:rsidRPr="0025436D">
        <w:t>później</w:t>
      </w:r>
      <w:r w:rsidRPr="0025436D">
        <w:rPr>
          <w:spacing w:val="24"/>
        </w:rPr>
        <w:t xml:space="preserve"> </w:t>
      </w:r>
      <w:r w:rsidRPr="0025436D">
        <w:t>niż w</w:t>
      </w:r>
      <w:r w:rsidRPr="0025436D">
        <w:rPr>
          <w:spacing w:val="20"/>
        </w:rPr>
        <w:t xml:space="preserve"> </w:t>
      </w:r>
      <w:r w:rsidRPr="0025436D">
        <w:t>czasie</w:t>
      </w:r>
      <w:r w:rsidRPr="0025436D">
        <w:rPr>
          <w:spacing w:val="19"/>
        </w:rPr>
        <w:t xml:space="preserve"> </w:t>
      </w:r>
      <w:r w:rsidRPr="0025436D">
        <w:t>przez</w:t>
      </w:r>
      <w:r w:rsidRPr="0025436D">
        <w:rPr>
          <w:spacing w:val="24"/>
        </w:rPr>
        <w:t xml:space="preserve"> </w:t>
      </w:r>
      <w:r w:rsidRPr="0025436D">
        <w:t>niego</w:t>
      </w:r>
      <w:r w:rsidRPr="0025436D">
        <w:rPr>
          <w:spacing w:val="21"/>
        </w:rPr>
        <w:t xml:space="preserve"> </w:t>
      </w:r>
      <w:r w:rsidRPr="0025436D">
        <w:t>wyznaczonym,</w:t>
      </w:r>
      <w:r w:rsidRPr="0025436D">
        <w:rPr>
          <w:spacing w:val="23"/>
        </w:rPr>
        <w:t xml:space="preserve"> </w:t>
      </w:r>
      <w:r w:rsidRPr="0025436D">
        <w:t>pod</w:t>
      </w:r>
      <w:r w:rsidRPr="0025436D">
        <w:rPr>
          <w:spacing w:val="21"/>
        </w:rPr>
        <w:t xml:space="preserve"> </w:t>
      </w:r>
      <w:r w:rsidRPr="0025436D">
        <w:t>groźbą</w:t>
      </w:r>
      <w:r w:rsidRPr="0025436D">
        <w:rPr>
          <w:spacing w:val="21"/>
        </w:rPr>
        <w:t xml:space="preserve"> </w:t>
      </w:r>
      <w:r w:rsidRPr="0025436D">
        <w:t>wstrzymania</w:t>
      </w:r>
      <w:r w:rsidRPr="0025436D">
        <w:rPr>
          <w:spacing w:val="21"/>
        </w:rPr>
        <w:t xml:space="preserve"> </w:t>
      </w:r>
      <w:r w:rsidRPr="0025436D">
        <w:t>robót.</w:t>
      </w:r>
      <w:r w:rsidRPr="0025436D">
        <w:rPr>
          <w:spacing w:val="24"/>
        </w:rPr>
        <w:t xml:space="preserve"> </w:t>
      </w:r>
      <w:r w:rsidRPr="0025436D">
        <w:t>Skutki</w:t>
      </w:r>
      <w:r w:rsidRPr="0025436D">
        <w:rPr>
          <w:spacing w:val="25"/>
        </w:rPr>
        <w:t xml:space="preserve"> </w:t>
      </w:r>
      <w:r w:rsidRPr="0025436D">
        <w:t>finansowe</w:t>
      </w:r>
      <w:r w:rsidRPr="0025436D">
        <w:rPr>
          <w:spacing w:val="26"/>
        </w:rPr>
        <w:t xml:space="preserve"> </w:t>
      </w:r>
      <w:r w:rsidRPr="0025436D">
        <w:t>z</w:t>
      </w:r>
      <w:r w:rsidRPr="0025436D">
        <w:rPr>
          <w:spacing w:val="24"/>
        </w:rPr>
        <w:t xml:space="preserve"> </w:t>
      </w:r>
      <w:r w:rsidRPr="0025436D">
        <w:t>tytułu</w:t>
      </w:r>
      <w:r w:rsidRPr="0025436D">
        <w:rPr>
          <w:spacing w:val="25"/>
        </w:rPr>
        <w:t xml:space="preserve"> </w:t>
      </w:r>
      <w:r w:rsidRPr="0025436D">
        <w:t>wstrzymania</w:t>
      </w:r>
      <w:r w:rsidRPr="0025436D">
        <w:rPr>
          <w:spacing w:val="24"/>
        </w:rPr>
        <w:t xml:space="preserve"> </w:t>
      </w:r>
      <w:r w:rsidRPr="0025436D">
        <w:t>robót</w:t>
      </w:r>
      <w:r w:rsidRPr="0025436D">
        <w:rPr>
          <w:spacing w:val="27"/>
        </w:rPr>
        <w:t xml:space="preserve"> </w:t>
      </w:r>
      <w:r w:rsidRPr="0025436D">
        <w:t>w takiej</w:t>
      </w:r>
      <w:r w:rsidRPr="0025436D">
        <w:rPr>
          <w:spacing w:val="11"/>
        </w:rPr>
        <w:t xml:space="preserve"> </w:t>
      </w:r>
      <w:r w:rsidRPr="0025436D">
        <w:t>sytuacji</w:t>
      </w:r>
      <w:r w:rsidRPr="0025436D">
        <w:rPr>
          <w:spacing w:val="10"/>
        </w:rPr>
        <w:t xml:space="preserve"> </w:t>
      </w:r>
      <w:r w:rsidRPr="0025436D">
        <w:t>ponosi</w:t>
      </w:r>
      <w:r w:rsidRPr="0025436D">
        <w:rPr>
          <w:spacing w:val="15"/>
        </w:rPr>
        <w:t xml:space="preserve"> </w:t>
      </w:r>
      <w:r w:rsidRPr="0025436D">
        <w:t>Wykonawca.</w:t>
      </w:r>
    </w:p>
    <w:p w14:paraId="6E1B1449" w14:textId="77777777" w:rsidR="00846590" w:rsidRPr="0025436D" w:rsidRDefault="00846590" w:rsidP="00D21ACD">
      <w:pPr>
        <w:pStyle w:val="Nagwek1"/>
      </w:pPr>
      <w:bookmarkStart w:id="72" w:name="_Toc454199526"/>
      <w:bookmarkStart w:id="73" w:name="_Toc454199640"/>
      <w:bookmarkStart w:id="74" w:name="_Toc454199736"/>
      <w:bookmarkStart w:id="75" w:name="_Toc454199881"/>
      <w:bookmarkStart w:id="76" w:name="_Toc454200632"/>
      <w:bookmarkStart w:id="77" w:name="_Toc499304461"/>
      <w:bookmarkStart w:id="78" w:name="_Toc499312160"/>
      <w:bookmarkStart w:id="79" w:name="_Toc499312386"/>
      <w:bookmarkStart w:id="80" w:name="_Toc499744808"/>
      <w:bookmarkStart w:id="81" w:name="_Toc499744875"/>
      <w:bookmarkStart w:id="82" w:name="_Toc499749696"/>
      <w:bookmarkStart w:id="83" w:name="_Toc499749773"/>
      <w:bookmarkStart w:id="84" w:name="_Toc499749850"/>
      <w:bookmarkStart w:id="85" w:name="_Toc499750004"/>
      <w:r w:rsidRPr="0025436D">
        <w:t>KONTROLA JAKOŚCI ROBÓT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1FE61C86" w14:textId="77777777" w:rsidR="00846590" w:rsidRPr="0025436D" w:rsidRDefault="00846590" w:rsidP="00846590">
      <w:pPr>
        <w:pStyle w:val="Nagwek2"/>
        <w:jc w:val="left"/>
      </w:pPr>
      <w:r w:rsidRPr="0025436D">
        <w:t>Program zapewnienia jakości</w:t>
      </w:r>
    </w:p>
    <w:p w14:paraId="59E0F8A6" w14:textId="77777777" w:rsidR="00846590" w:rsidRPr="0025436D" w:rsidRDefault="00846590" w:rsidP="00846590">
      <w:r w:rsidRPr="0025436D">
        <w:t>Do</w:t>
      </w:r>
      <w:r w:rsidRPr="0025436D">
        <w:rPr>
          <w:spacing w:val="43"/>
        </w:rPr>
        <w:t xml:space="preserve"> </w:t>
      </w:r>
      <w:r w:rsidRPr="0025436D">
        <w:t>obowiązków</w:t>
      </w:r>
      <w:r w:rsidRPr="0025436D">
        <w:rPr>
          <w:spacing w:val="48"/>
        </w:rPr>
        <w:t xml:space="preserve"> </w:t>
      </w:r>
      <w:r w:rsidRPr="0025436D">
        <w:t>Wykonawcy</w:t>
      </w:r>
      <w:r w:rsidRPr="0025436D">
        <w:rPr>
          <w:spacing w:val="43"/>
        </w:rPr>
        <w:t xml:space="preserve"> </w:t>
      </w:r>
      <w:r w:rsidRPr="0025436D">
        <w:t>należy</w:t>
      </w:r>
      <w:r w:rsidRPr="0025436D">
        <w:rPr>
          <w:spacing w:val="46"/>
        </w:rPr>
        <w:t xml:space="preserve"> </w:t>
      </w:r>
      <w:r w:rsidRPr="0025436D">
        <w:t>opracowanie</w:t>
      </w:r>
      <w:r w:rsidRPr="0025436D">
        <w:rPr>
          <w:spacing w:val="49"/>
        </w:rPr>
        <w:t xml:space="preserve"> </w:t>
      </w:r>
      <w:r w:rsidRPr="0025436D">
        <w:t>i</w:t>
      </w:r>
      <w:r w:rsidRPr="0025436D">
        <w:rPr>
          <w:spacing w:val="45"/>
        </w:rPr>
        <w:t xml:space="preserve"> </w:t>
      </w:r>
      <w:r w:rsidRPr="0025436D">
        <w:t>przedstawienie</w:t>
      </w:r>
      <w:r w:rsidRPr="0025436D">
        <w:rPr>
          <w:spacing w:val="2"/>
        </w:rPr>
        <w:t xml:space="preserve"> </w:t>
      </w:r>
      <w:r w:rsidRPr="0025436D">
        <w:t>do</w:t>
      </w:r>
      <w:r w:rsidRPr="0025436D">
        <w:rPr>
          <w:spacing w:val="47"/>
        </w:rPr>
        <w:t xml:space="preserve"> </w:t>
      </w:r>
      <w:r w:rsidRPr="0025436D">
        <w:t>zaakceptowania</w:t>
      </w:r>
      <w:r w:rsidRPr="0025436D">
        <w:rPr>
          <w:spacing w:val="48"/>
        </w:rPr>
        <w:t xml:space="preserve"> </w:t>
      </w:r>
      <w:r w:rsidRPr="0025436D">
        <w:t>przez</w:t>
      </w:r>
      <w:r w:rsidRPr="0025436D">
        <w:rPr>
          <w:spacing w:val="1"/>
        </w:rPr>
        <w:t xml:space="preserve"> </w:t>
      </w:r>
      <w:r w:rsidRPr="0025436D">
        <w:t>Inspektora</w:t>
      </w:r>
      <w:r w:rsidRPr="0025436D">
        <w:rPr>
          <w:spacing w:val="2"/>
        </w:rPr>
        <w:t xml:space="preserve"> </w:t>
      </w:r>
      <w:r w:rsidRPr="0025436D">
        <w:t>nadzoru programu zapewnienia</w:t>
      </w:r>
      <w:r w:rsidRPr="0025436D">
        <w:rPr>
          <w:spacing w:val="4"/>
        </w:rPr>
        <w:t xml:space="preserve"> </w:t>
      </w:r>
      <w:r w:rsidRPr="0025436D">
        <w:t>jakości</w:t>
      </w:r>
      <w:r w:rsidRPr="0025436D">
        <w:rPr>
          <w:spacing w:val="47"/>
        </w:rPr>
        <w:t xml:space="preserve"> </w:t>
      </w:r>
      <w:r w:rsidRPr="0025436D">
        <w:t>(PZJ),</w:t>
      </w:r>
      <w:r w:rsidRPr="0025436D">
        <w:rPr>
          <w:spacing w:val="3"/>
        </w:rPr>
        <w:t xml:space="preserve"> </w:t>
      </w:r>
      <w:r w:rsidRPr="0025436D">
        <w:t>w</w:t>
      </w:r>
      <w:r w:rsidRPr="0025436D">
        <w:rPr>
          <w:spacing w:val="2"/>
        </w:rPr>
        <w:t xml:space="preserve"> </w:t>
      </w:r>
      <w:r w:rsidRPr="0025436D">
        <w:t>którym</w:t>
      </w:r>
      <w:r w:rsidRPr="0025436D">
        <w:rPr>
          <w:spacing w:val="4"/>
        </w:rPr>
        <w:t xml:space="preserve"> </w:t>
      </w:r>
      <w:r w:rsidRPr="0025436D">
        <w:t>przedstawi</w:t>
      </w:r>
      <w:r w:rsidRPr="0025436D">
        <w:rPr>
          <w:spacing w:val="4"/>
        </w:rPr>
        <w:t xml:space="preserve"> </w:t>
      </w:r>
      <w:r w:rsidRPr="0025436D">
        <w:t>on</w:t>
      </w:r>
      <w:r w:rsidRPr="0025436D">
        <w:rPr>
          <w:spacing w:val="4"/>
        </w:rPr>
        <w:t xml:space="preserve"> </w:t>
      </w:r>
      <w:r w:rsidRPr="0025436D">
        <w:t>zamierzony</w:t>
      </w:r>
      <w:r w:rsidRPr="0025436D">
        <w:rPr>
          <w:spacing w:val="4"/>
        </w:rPr>
        <w:t xml:space="preserve"> </w:t>
      </w:r>
      <w:r w:rsidRPr="0025436D">
        <w:t>sposób</w:t>
      </w:r>
      <w:r w:rsidRPr="0025436D">
        <w:rPr>
          <w:spacing w:val="6"/>
        </w:rPr>
        <w:t xml:space="preserve"> </w:t>
      </w:r>
      <w:r w:rsidRPr="0025436D">
        <w:t>wykonania</w:t>
      </w:r>
      <w:r w:rsidRPr="0025436D">
        <w:rPr>
          <w:spacing w:val="3"/>
        </w:rPr>
        <w:t xml:space="preserve"> </w:t>
      </w:r>
      <w:r w:rsidRPr="0025436D">
        <w:t>robót,</w:t>
      </w:r>
      <w:r w:rsidRPr="0025436D">
        <w:rPr>
          <w:spacing w:val="4"/>
        </w:rPr>
        <w:t xml:space="preserve"> </w:t>
      </w:r>
      <w:r w:rsidRPr="0025436D">
        <w:t>możliwości techniczne,</w:t>
      </w:r>
      <w:r w:rsidRPr="0025436D">
        <w:rPr>
          <w:spacing w:val="4"/>
        </w:rPr>
        <w:t xml:space="preserve"> </w:t>
      </w:r>
      <w:r w:rsidRPr="0025436D">
        <w:t>kadrowe</w:t>
      </w:r>
      <w:r w:rsidRPr="0025436D">
        <w:rPr>
          <w:spacing w:val="3"/>
        </w:rPr>
        <w:t xml:space="preserve"> </w:t>
      </w:r>
      <w:r w:rsidRPr="0025436D">
        <w:t>i organizacyjne gwarantujące</w:t>
      </w:r>
      <w:r w:rsidRPr="0025436D">
        <w:rPr>
          <w:spacing w:val="1"/>
        </w:rPr>
        <w:t xml:space="preserve"> </w:t>
      </w:r>
      <w:r w:rsidRPr="0025436D">
        <w:t>wykonanie</w:t>
      </w:r>
      <w:r w:rsidRPr="0025436D">
        <w:rPr>
          <w:spacing w:val="4"/>
        </w:rPr>
        <w:t xml:space="preserve"> </w:t>
      </w:r>
      <w:r w:rsidRPr="0025436D">
        <w:t>robót</w:t>
      </w:r>
      <w:r w:rsidRPr="0025436D">
        <w:rPr>
          <w:spacing w:val="4"/>
        </w:rPr>
        <w:t xml:space="preserve"> </w:t>
      </w:r>
      <w:r w:rsidRPr="0025436D">
        <w:t>zgodnie</w:t>
      </w:r>
      <w:r w:rsidRPr="0025436D">
        <w:rPr>
          <w:spacing w:val="2"/>
        </w:rPr>
        <w:t xml:space="preserve"> </w:t>
      </w:r>
      <w:r w:rsidRPr="0025436D">
        <w:t>z</w:t>
      </w:r>
      <w:r w:rsidRPr="0025436D">
        <w:rPr>
          <w:spacing w:val="2"/>
        </w:rPr>
        <w:t xml:space="preserve"> </w:t>
      </w:r>
      <w:r w:rsidRPr="0025436D">
        <w:t>dokumentacją</w:t>
      </w:r>
      <w:r w:rsidRPr="0025436D">
        <w:rPr>
          <w:spacing w:val="3"/>
        </w:rPr>
        <w:t xml:space="preserve"> </w:t>
      </w:r>
      <w:r w:rsidRPr="0025436D">
        <w:t>projektową,</w:t>
      </w:r>
      <w:r w:rsidRPr="0025436D">
        <w:rPr>
          <w:spacing w:val="5"/>
        </w:rPr>
        <w:t xml:space="preserve"> </w:t>
      </w:r>
      <w:r w:rsidRPr="0025436D">
        <w:t>ST.</w:t>
      </w:r>
    </w:p>
    <w:p w14:paraId="26AFEC72" w14:textId="77777777" w:rsidR="00846590" w:rsidRPr="0025436D" w:rsidRDefault="00846590" w:rsidP="00846590">
      <w:r w:rsidRPr="0025436D">
        <w:t>Program</w:t>
      </w:r>
      <w:r w:rsidRPr="0025436D">
        <w:rPr>
          <w:spacing w:val="-10"/>
        </w:rPr>
        <w:t xml:space="preserve"> </w:t>
      </w:r>
      <w:r w:rsidRPr="0025436D">
        <w:t>zapewnienia</w:t>
      </w:r>
      <w:r w:rsidRPr="0025436D">
        <w:rPr>
          <w:spacing w:val="-4"/>
        </w:rPr>
        <w:t xml:space="preserve"> </w:t>
      </w:r>
      <w:r w:rsidRPr="0025436D">
        <w:t>jakości</w:t>
      </w:r>
      <w:r w:rsidRPr="0025436D">
        <w:rPr>
          <w:spacing w:val="-9"/>
        </w:rPr>
        <w:t xml:space="preserve"> </w:t>
      </w:r>
      <w:r w:rsidRPr="0025436D">
        <w:t>winien</w:t>
      </w:r>
      <w:r w:rsidRPr="0025436D">
        <w:rPr>
          <w:spacing w:val="-6"/>
        </w:rPr>
        <w:t xml:space="preserve"> </w:t>
      </w:r>
      <w:r w:rsidRPr="0025436D">
        <w:t>zawierać:</w:t>
      </w:r>
    </w:p>
    <w:p w14:paraId="460E99B8" w14:textId="77777777" w:rsidR="00846590" w:rsidRPr="0025436D" w:rsidRDefault="00846590" w:rsidP="00846590">
      <w:pPr>
        <w:ind w:left="113" w:right="113"/>
      </w:pPr>
    </w:p>
    <w:p w14:paraId="392C0C8C" w14:textId="77777777" w:rsidR="00846590" w:rsidRPr="0025436D" w:rsidRDefault="00846590" w:rsidP="00D21ACD">
      <w:pPr>
        <w:pStyle w:val="Akapitzlist"/>
        <w:numPr>
          <w:ilvl w:val="0"/>
          <w:numId w:val="17"/>
        </w:numPr>
      </w:pPr>
      <w:r w:rsidRPr="0025436D">
        <w:t>organizację wykonania robót, w tym termin i sposób prowadzenia robót,</w:t>
      </w:r>
    </w:p>
    <w:p w14:paraId="69EA357E" w14:textId="77777777" w:rsidR="00846590" w:rsidRPr="0025436D" w:rsidRDefault="00846590" w:rsidP="00D21ACD">
      <w:pPr>
        <w:pStyle w:val="Akapitzlist"/>
        <w:numPr>
          <w:ilvl w:val="0"/>
          <w:numId w:val="17"/>
        </w:numPr>
      </w:pPr>
      <w:r w:rsidRPr="0025436D">
        <w:t>organizację ruchu na budowie wraz z oznakowaniem robót,</w:t>
      </w:r>
    </w:p>
    <w:p w14:paraId="59130C6C" w14:textId="77777777" w:rsidR="00846590" w:rsidRPr="0025436D" w:rsidRDefault="00846590" w:rsidP="00D21ACD">
      <w:pPr>
        <w:pStyle w:val="Akapitzlist"/>
        <w:numPr>
          <w:ilvl w:val="0"/>
          <w:numId w:val="17"/>
        </w:numPr>
      </w:pPr>
      <w:r w:rsidRPr="0025436D">
        <w:t>plan bezpieczeństwa i ochrony zdrowia,</w:t>
      </w:r>
    </w:p>
    <w:p w14:paraId="4AD0696B" w14:textId="77777777" w:rsidR="00846590" w:rsidRPr="0025436D" w:rsidRDefault="00846590" w:rsidP="00D21ACD">
      <w:pPr>
        <w:pStyle w:val="Akapitzlist"/>
        <w:numPr>
          <w:ilvl w:val="0"/>
          <w:numId w:val="17"/>
        </w:numPr>
      </w:pPr>
      <w:r w:rsidRPr="0025436D">
        <w:t>wykaz zespołów roboczych, ich kwalifikacje i przygotowanie praktyczne,</w:t>
      </w:r>
    </w:p>
    <w:p w14:paraId="38691413" w14:textId="77777777" w:rsidR="00846590" w:rsidRPr="0025436D" w:rsidRDefault="00846590" w:rsidP="00D21ACD">
      <w:pPr>
        <w:pStyle w:val="Akapitzlist"/>
        <w:numPr>
          <w:ilvl w:val="0"/>
          <w:numId w:val="17"/>
        </w:numPr>
      </w:pPr>
      <w:r w:rsidRPr="0025436D">
        <w:t>wykaz osób odpowiedzialnych za jakość i terminowość wykonania poszcz. elementów robót,</w:t>
      </w:r>
    </w:p>
    <w:p w14:paraId="3233ED74" w14:textId="77777777" w:rsidR="00846590" w:rsidRPr="0025436D" w:rsidRDefault="00846590" w:rsidP="00D21ACD">
      <w:pPr>
        <w:pStyle w:val="Akapitzlist"/>
        <w:numPr>
          <w:ilvl w:val="0"/>
          <w:numId w:val="17"/>
        </w:numPr>
      </w:pPr>
      <w:r w:rsidRPr="0025436D">
        <w:t>system (sposób i procedurę) proponowanej kontroli i sterowania jakością wykonywanych robót</w:t>
      </w:r>
    </w:p>
    <w:p w14:paraId="0D2938BC" w14:textId="77777777" w:rsidR="00846590" w:rsidRPr="0025436D" w:rsidRDefault="00846590" w:rsidP="00D21ACD">
      <w:pPr>
        <w:pStyle w:val="Akapitzlist"/>
        <w:numPr>
          <w:ilvl w:val="0"/>
          <w:numId w:val="17"/>
        </w:numPr>
      </w:pPr>
      <w:r w:rsidRPr="0025436D">
        <w:t>wyposażenie w sprzęt i urządzenia do pomiarów i kontroli (opis laboratorium własnego lub laboratorium, któremu Wykonawca zamierza zlecić prowadzenie badań),</w:t>
      </w:r>
    </w:p>
    <w:p w14:paraId="0172439E" w14:textId="77777777" w:rsidR="00846590" w:rsidRPr="0025436D" w:rsidRDefault="00846590" w:rsidP="00D21ACD">
      <w:pPr>
        <w:pStyle w:val="Akapitzlist"/>
        <w:numPr>
          <w:ilvl w:val="0"/>
          <w:numId w:val="17"/>
        </w:numPr>
      </w:pPr>
      <w:r w:rsidRPr="0025436D">
        <w:t>sposób oraz formę gromadzenia wyników badań laboratoryjnych, zapis pomiarów, a także wyciąganych wniosków i zastosowanych korekt w procesie technologicznym, proponowany sposób i formę przekazywania tych informacji Inspektorowi nadzoru,</w:t>
      </w:r>
    </w:p>
    <w:p w14:paraId="1798A42C" w14:textId="77777777" w:rsidR="00846590" w:rsidRPr="0025436D" w:rsidRDefault="00846590" w:rsidP="00D21ACD">
      <w:pPr>
        <w:pStyle w:val="Akapitzlist"/>
        <w:numPr>
          <w:ilvl w:val="0"/>
          <w:numId w:val="17"/>
        </w:numPr>
      </w:pPr>
      <w:r w:rsidRPr="0025436D">
        <w:t>wykaz maszyn i urządzeń stosowanych na budowie z ich parametrami technicznymi oraz wyposażeniem w mechanizmy do sterowania i urządzenia pomiarowo-kontrolne,</w:t>
      </w:r>
    </w:p>
    <w:p w14:paraId="55DEE00F" w14:textId="77777777" w:rsidR="00846590" w:rsidRPr="0025436D" w:rsidRDefault="00846590" w:rsidP="00D21ACD">
      <w:pPr>
        <w:pStyle w:val="Akapitzlist"/>
        <w:numPr>
          <w:ilvl w:val="0"/>
          <w:numId w:val="17"/>
        </w:numPr>
      </w:pPr>
      <w:r w:rsidRPr="0025436D">
        <w:t>rodzaje i ilość środków transportu oraz urządzeń do magazynowania i załadunku materiałów, spoiw, lepiszczy, kruszyw itp., sposób i  procedurę pomiarów i badań (rodzaj i częstotliwość, pobieranie próbek, legalizacja i sprawdzanie urządzeń itp.) prowadzonych podczas dostaw materiałów, wytwarzania mieszanek i wykonywania poszczególnych elementów  robót.</w:t>
      </w:r>
    </w:p>
    <w:p w14:paraId="62468E01" w14:textId="77777777" w:rsidR="00846590" w:rsidRPr="0025436D" w:rsidRDefault="00846590" w:rsidP="00846590">
      <w:pPr>
        <w:pStyle w:val="Nagwek2"/>
        <w:jc w:val="left"/>
      </w:pPr>
      <w:r w:rsidRPr="0025436D">
        <w:t>Zasady kontroli jakości robót</w:t>
      </w:r>
    </w:p>
    <w:p w14:paraId="47C2A9C2" w14:textId="77777777" w:rsidR="00846590" w:rsidRPr="0025436D" w:rsidRDefault="00846590" w:rsidP="00846590">
      <w:r w:rsidRPr="0025436D">
        <w:t>Wykonawca</w:t>
      </w:r>
      <w:r w:rsidRPr="0025436D">
        <w:rPr>
          <w:spacing w:val="38"/>
        </w:rPr>
        <w:t xml:space="preserve"> </w:t>
      </w:r>
      <w:r w:rsidRPr="0025436D">
        <w:t>jest</w:t>
      </w:r>
      <w:r w:rsidRPr="0025436D">
        <w:rPr>
          <w:spacing w:val="42"/>
        </w:rPr>
        <w:t xml:space="preserve"> </w:t>
      </w:r>
      <w:r w:rsidRPr="0025436D">
        <w:t>odpowiedzialny</w:t>
      </w:r>
      <w:r w:rsidRPr="0025436D">
        <w:rPr>
          <w:spacing w:val="42"/>
        </w:rPr>
        <w:t xml:space="preserve"> </w:t>
      </w:r>
      <w:r w:rsidRPr="0025436D">
        <w:t>za</w:t>
      </w:r>
      <w:r w:rsidRPr="0025436D">
        <w:rPr>
          <w:spacing w:val="40"/>
        </w:rPr>
        <w:t xml:space="preserve"> </w:t>
      </w:r>
      <w:r w:rsidRPr="0025436D">
        <w:t>pełną</w:t>
      </w:r>
      <w:r w:rsidRPr="0025436D">
        <w:rPr>
          <w:spacing w:val="42"/>
        </w:rPr>
        <w:t xml:space="preserve"> </w:t>
      </w:r>
      <w:r w:rsidRPr="0025436D">
        <w:t>kontrolę</w:t>
      </w:r>
      <w:r w:rsidRPr="0025436D">
        <w:rPr>
          <w:spacing w:val="46"/>
        </w:rPr>
        <w:t xml:space="preserve"> </w:t>
      </w:r>
      <w:r w:rsidRPr="0025436D">
        <w:t>jakości</w:t>
      </w:r>
      <w:r w:rsidRPr="0025436D">
        <w:rPr>
          <w:spacing w:val="41"/>
        </w:rPr>
        <w:t xml:space="preserve"> </w:t>
      </w:r>
      <w:r w:rsidRPr="0025436D">
        <w:t>robót</w:t>
      </w:r>
      <w:r w:rsidRPr="0025436D">
        <w:rPr>
          <w:spacing w:val="47"/>
        </w:rPr>
        <w:t xml:space="preserve"> </w:t>
      </w:r>
      <w:r w:rsidRPr="0025436D">
        <w:t>i</w:t>
      </w:r>
      <w:r w:rsidRPr="0025436D">
        <w:rPr>
          <w:spacing w:val="42"/>
        </w:rPr>
        <w:t xml:space="preserve"> </w:t>
      </w:r>
      <w:r w:rsidRPr="0025436D">
        <w:t>stosowanych</w:t>
      </w:r>
      <w:r w:rsidRPr="0025436D">
        <w:rPr>
          <w:spacing w:val="47"/>
        </w:rPr>
        <w:t xml:space="preserve"> </w:t>
      </w:r>
      <w:r w:rsidRPr="0025436D">
        <w:t>materiałów.</w:t>
      </w:r>
      <w:r w:rsidRPr="0025436D">
        <w:rPr>
          <w:spacing w:val="43"/>
        </w:rPr>
        <w:t xml:space="preserve"> </w:t>
      </w:r>
      <w:r w:rsidRPr="0025436D">
        <w:t>Wykonawca</w:t>
      </w:r>
      <w:r w:rsidRPr="0025436D">
        <w:rPr>
          <w:spacing w:val="41"/>
        </w:rPr>
        <w:t xml:space="preserve"> </w:t>
      </w:r>
      <w:r w:rsidRPr="0025436D">
        <w:t>zapewni odpowiedni</w:t>
      </w:r>
      <w:r w:rsidRPr="0025436D">
        <w:rPr>
          <w:spacing w:val="2"/>
        </w:rPr>
        <w:t xml:space="preserve"> </w:t>
      </w:r>
      <w:r w:rsidRPr="0025436D">
        <w:t>system</w:t>
      </w:r>
      <w:r w:rsidRPr="0025436D">
        <w:rPr>
          <w:spacing w:val="2"/>
        </w:rPr>
        <w:t xml:space="preserve"> </w:t>
      </w:r>
      <w:r w:rsidRPr="0025436D">
        <w:t>kontroli,</w:t>
      </w:r>
      <w:r w:rsidRPr="0025436D">
        <w:rPr>
          <w:spacing w:val="3"/>
        </w:rPr>
        <w:t xml:space="preserve"> </w:t>
      </w:r>
      <w:r w:rsidRPr="0025436D">
        <w:t>włączając</w:t>
      </w:r>
      <w:r w:rsidRPr="0025436D">
        <w:rPr>
          <w:spacing w:val="47"/>
        </w:rPr>
        <w:t xml:space="preserve"> </w:t>
      </w:r>
      <w:r w:rsidRPr="0025436D">
        <w:t>w</w:t>
      </w:r>
      <w:r w:rsidRPr="0025436D">
        <w:rPr>
          <w:spacing w:val="1"/>
        </w:rPr>
        <w:t xml:space="preserve"> </w:t>
      </w:r>
      <w:r w:rsidRPr="0025436D">
        <w:t>to</w:t>
      </w:r>
      <w:r w:rsidRPr="0025436D">
        <w:rPr>
          <w:spacing w:val="2"/>
        </w:rPr>
        <w:t xml:space="preserve"> </w:t>
      </w:r>
      <w:r w:rsidRPr="0025436D">
        <w:t>personel,</w:t>
      </w:r>
      <w:r w:rsidRPr="0025436D">
        <w:rPr>
          <w:spacing w:val="5"/>
        </w:rPr>
        <w:t xml:space="preserve"> </w:t>
      </w:r>
      <w:r w:rsidRPr="0025436D">
        <w:t>laboratorium,</w:t>
      </w:r>
      <w:r w:rsidRPr="0025436D">
        <w:rPr>
          <w:spacing w:val="3"/>
        </w:rPr>
        <w:t xml:space="preserve"> </w:t>
      </w:r>
      <w:r w:rsidRPr="0025436D">
        <w:t>sprzęt,</w:t>
      </w:r>
      <w:r w:rsidRPr="0025436D">
        <w:rPr>
          <w:spacing w:val="4"/>
        </w:rPr>
        <w:t xml:space="preserve"> </w:t>
      </w:r>
      <w:r w:rsidRPr="0025436D">
        <w:t>zaopatrzenie</w:t>
      </w:r>
      <w:r w:rsidRPr="0025436D">
        <w:rPr>
          <w:spacing w:val="8"/>
        </w:rPr>
        <w:t xml:space="preserve"> </w:t>
      </w:r>
      <w:r w:rsidRPr="0025436D">
        <w:t>i</w:t>
      </w:r>
      <w:r w:rsidRPr="0025436D">
        <w:rPr>
          <w:spacing w:val="2"/>
        </w:rPr>
        <w:t xml:space="preserve"> </w:t>
      </w:r>
      <w:r w:rsidRPr="0025436D">
        <w:t>wszystkie</w:t>
      </w:r>
      <w:r w:rsidRPr="0025436D">
        <w:rPr>
          <w:spacing w:val="6"/>
        </w:rPr>
        <w:t xml:space="preserve"> </w:t>
      </w:r>
      <w:r w:rsidRPr="0025436D">
        <w:t>urządzenia niezbędne</w:t>
      </w:r>
      <w:r w:rsidRPr="0025436D">
        <w:rPr>
          <w:spacing w:val="17"/>
        </w:rPr>
        <w:t xml:space="preserve"> </w:t>
      </w:r>
      <w:r w:rsidRPr="0025436D">
        <w:t>do</w:t>
      </w:r>
      <w:r w:rsidRPr="0025436D">
        <w:rPr>
          <w:spacing w:val="12"/>
        </w:rPr>
        <w:t xml:space="preserve"> </w:t>
      </w:r>
      <w:r w:rsidRPr="0025436D">
        <w:t>pobierania</w:t>
      </w:r>
      <w:r w:rsidRPr="0025436D">
        <w:rPr>
          <w:spacing w:val="14"/>
        </w:rPr>
        <w:t xml:space="preserve"> </w:t>
      </w:r>
      <w:r w:rsidRPr="0025436D">
        <w:t>próbek</w:t>
      </w:r>
      <w:r w:rsidRPr="0025436D">
        <w:rPr>
          <w:spacing w:val="17"/>
        </w:rPr>
        <w:t xml:space="preserve"> </w:t>
      </w:r>
      <w:r w:rsidRPr="0025436D">
        <w:t>i</w:t>
      </w:r>
      <w:r w:rsidRPr="0025436D">
        <w:rPr>
          <w:spacing w:val="10"/>
        </w:rPr>
        <w:t xml:space="preserve"> </w:t>
      </w:r>
      <w:r w:rsidRPr="0025436D">
        <w:t>badań</w:t>
      </w:r>
      <w:r w:rsidRPr="0025436D">
        <w:rPr>
          <w:spacing w:val="12"/>
        </w:rPr>
        <w:t xml:space="preserve"> </w:t>
      </w:r>
      <w:proofErr w:type="spellStart"/>
      <w:r w:rsidRPr="0025436D">
        <w:t>mater</w:t>
      </w:r>
      <w:proofErr w:type="spellEnd"/>
      <w:r w:rsidRPr="0025436D">
        <w:t>.</w:t>
      </w:r>
      <w:r w:rsidRPr="0025436D">
        <w:rPr>
          <w:spacing w:val="12"/>
        </w:rPr>
        <w:t xml:space="preserve"> </w:t>
      </w:r>
      <w:r w:rsidRPr="0025436D">
        <w:t>oraz</w:t>
      </w:r>
      <w:r w:rsidRPr="0025436D">
        <w:rPr>
          <w:spacing w:val="13"/>
        </w:rPr>
        <w:t xml:space="preserve"> </w:t>
      </w:r>
      <w:r w:rsidRPr="0025436D">
        <w:t>robót.</w:t>
      </w:r>
    </w:p>
    <w:p w14:paraId="11F758D0" w14:textId="77777777" w:rsidR="00846590" w:rsidRPr="0025436D" w:rsidRDefault="00846590" w:rsidP="00846590">
      <w:r w:rsidRPr="0025436D">
        <w:t>Wykonawca</w:t>
      </w:r>
      <w:r w:rsidRPr="0025436D">
        <w:rPr>
          <w:spacing w:val="4"/>
        </w:rPr>
        <w:t xml:space="preserve"> </w:t>
      </w:r>
      <w:r w:rsidRPr="0025436D">
        <w:t>będzie</w:t>
      </w:r>
      <w:r w:rsidRPr="0025436D">
        <w:rPr>
          <w:spacing w:val="9"/>
        </w:rPr>
        <w:t xml:space="preserve"> </w:t>
      </w:r>
      <w:r w:rsidRPr="0025436D">
        <w:t>przeprowadzać</w:t>
      </w:r>
      <w:r w:rsidRPr="0025436D">
        <w:rPr>
          <w:spacing w:val="9"/>
        </w:rPr>
        <w:t xml:space="preserve"> </w:t>
      </w:r>
      <w:r w:rsidRPr="0025436D">
        <w:t>pomiary</w:t>
      </w:r>
      <w:r w:rsidRPr="0025436D">
        <w:rPr>
          <w:spacing w:val="6"/>
        </w:rPr>
        <w:t xml:space="preserve"> </w:t>
      </w:r>
      <w:r w:rsidRPr="0025436D">
        <w:t>i</w:t>
      </w:r>
      <w:r w:rsidRPr="0025436D">
        <w:rPr>
          <w:spacing w:val="5"/>
        </w:rPr>
        <w:t xml:space="preserve"> </w:t>
      </w:r>
      <w:r w:rsidRPr="0025436D">
        <w:t>badania</w:t>
      </w:r>
      <w:r w:rsidRPr="0025436D">
        <w:rPr>
          <w:spacing w:val="5"/>
        </w:rPr>
        <w:t xml:space="preserve"> </w:t>
      </w:r>
      <w:r w:rsidRPr="0025436D">
        <w:t>materiałów</w:t>
      </w:r>
      <w:r w:rsidRPr="0025436D">
        <w:rPr>
          <w:spacing w:val="7"/>
        </w:rPr>
        <w:t xml:space="preserve"> </w:t>
      </w:r>
      <w:r w:rsidRPr="0025436D">
        <w:t>oraz</w:t>
      </w:r>
      <w:r w:rsidRPr="0025436D">
        <w:rPr>
          <w:spacing w:val="6"/>
        </w:rPr>
        <w:t xml:space="preserve"> </w:t>
      </w:r>
      <w:r w:rsidRPr="0025436D">
        <w:t>robót</w:t>
      </w:r>
      <w:r w:rsidRPr="0025436D">
        <w:rPr>
          <w:spacing w:val="10"/>
        </w:rPr>
        <w:t xml:space="preserve"> </w:t>
      </w:r>
      <w:r w:rsidRPr="0025436D">
        <w:t>z</w:t>
      </w:r>
      <w:r w:rsidRPr="0025436D">
        <w:rPr>
          <w:spacing w:val="9"/>
        </w:rPr>
        <w:t xml:space="preserve"> </w:t>
      </w:r>
      <w:r w:rsidRPr="0025436D">
        <w:t>częstotliwością</w:t>
      </w:r>
      <w:r w:rsidRPr="0025436D">
        <w:rPr>
          <w:spacing w:val="10"/>
        </w:rPr>
        <w:t xml:space="preserve"> </w:t>
      </w:r>
      <w:r w:rsidRPr="0025436D">
        <w:t>zapewniającą stwierdzenie,</w:t>
      </w:r>
      <w:r w:rsidRPr="0025436D">
        <w:rPr>
          <w:spacing w:val="13"/>
        </w:rPr>
        <w:t xml:space="preserve"> </w:t>
      </w:r>
      <w:r w:rsidRPr="0025436D">
        <w:t>że</w:t>
      </w:r>
      <w:r w:rsidRPr="0025436D">
        <w:rPr>
          <w:spacing w:val="10"/>
        </w:rPr>
        <w:t xml:space="preserve"> </w:t>
      </w:r>
      <w:r w:rsidRPr="0025436D">
        <w:t>roboty</w:t>
      </w:r>
      <w:r w:rsidRPr="0025436D">
        <w:rPr>
          <w:spacing w:val="12"/>
        </w:rPr>
        <w:t xml:space="preserve"> </w:t>
      </w:r>
      <w:r w:rsidRPr="0025436D">
        <w:t>wykonano</w:t>
      </w:r>
      <w:r w:rsidRPr="0025436D">
        <w:rPr>
          <w:spacing w:val="12"/>
        </w:rPr>
        <w:t xml:space="preserve"> </w:t>
      </w:r>
      <w:r w:rsidRPr="0025436D">
        <w:t>zgodnie</w:t>
      </w:r>
      <w:r w:rsidRPr="0025436D">
        <w:rPr>
          <w:spacing w:val="10"/>
        </w:rPr>
        <w:t xml:space="preserve"> </w:t>
      </w:r>
      <w:r w:rsidRPr="0025436D">
        <w:t>z</w:t>
      </w:r>
      <w:r w:rsidRPr="0025436D">
        <w:rPr>
          <w:spacing w:val="10"/>
        </w:rPr>
        <w:t xml:space="preserve"> </w:t>
      </w:r>
      <w:r w:rsidRPr="0025436D">
        <w:t>wymaganiami</w:t>
      </w:r>
      <w:r w:rsidRPr="0025436D">
        <w:rPr>
          <w:spacing w:val="6"/>
        </w:rPr>
        <w:t xml:space="preserve"> </w:t>
      </w:r>
      <w:r w:rsidRPr="0025436D">
        <w:t>zawartymi</w:t>
      </w:r>
      <w:r w:rsidRPr="0025436D">
        <w:rPr>
          <w:spacing w:val="9"/>
        </w:rPr>
        <w:t xml:space="preserve"> </w:t>
      </w:r>
      <w:r w:rsidRPr="0025436D">
        <w:t>w</w:t>
      </w:r>
      <w:r w:rsidRPr="0025436D">
        <w:rPr>
          <w:spacing w:val="10"/>
        </w:rPr>
        <w:t xml:space="preserve"> </w:t>
      </w:r>
      <w:r w:rsidRPr="0025436D">
        <w:t>dokumentacji</w:t>
      </w:r>
      <w:r w:rsidRPr="0025436D">
        <w:rPr>
          <w:spacing w:val="11"/>
        </w:rPr>
        <w:t xml:space="preserve"> </w:t>
      </w:r>
      <w:r w:rsidRPr="0025436D">
        <w:t>projektowej</w:t>
      </w:r>
      <w:r w:rsidRPr="0025436D">
        <w:rPr>
          <w:spacing w:val="15"/>
        </w:rPr>
        <w:t xml:space="preserve"> </w:t>
      </w:r>
      <w:r w:rsidRPr="0025436D">
        <w:t>i</w:t>
      </w:r>
      <w:r w:rsidRPr="0025436D">
        <w:rPr>
          <w:spacing w:val="8"/>
        </w:rPr>
        <w:t xml:space="preserve"> </w:t>
      </w:r>
      <w:r w:rsidRPr="0025436D">
        <w:t>ST.</w:t>
      </w:r>
    </w:p>
    <w:p w14:paraId="5916D52A" w14:textId="77777777" w:rsidR="00846590" w:rsidRPr="0025436D" w:rsidRDefault="00846590" w:rsidP="00846590">
      <w:r w:rsidRPr="0025436D">
        <w:t>Inspektor</w:t>
      </w:r>
      <w:r w:rsidRPr="0025436D">
        <w:rPr>
          <w:spacing w:val="40"/>
        </w:rPr>
        <w:t xml:space="preserve"> </w:t>
      </w:r>
      <w:r w:rsidRPr="0025436D">
        <w:t>nadzoru</w:t>
      </w:r>
      <w:r w:rsidRPr="0025436D">
        <w:rPr>
          <w:spacing w:val="37"/>
        </w:rPr>
        <w:t xml:space="preserve"> </w:t>
      </w:r>
      <w:r w:rsidRPr="0025436D">
        <w:t>będzie</w:t>
      </w:r>
      <w:r w:rsidRPr="0025436D">
        <w:rPr>
          <w:spacing w:val="37"/>
        </w:rPr>
        <w:t xml:space="preserve"> </w:t>
      </w:r>
      <w:r w:rsidRPr="0025436D">
        <w:t>mieć</w:t>
      </w:r>
      <w:r w:rsidRPr="0025436D">
        <w:rPr>
          <w:spacing w:val="34"/>
        </w:rPr>
        <w:t xml:space="preserve"> </w:t>
      </w:r>
      <w:r w:rsidRPr="0025436D">
        <w:t>nieograniczony</w:t>
      </w:r>
      <w:r w:rsidRPr="0025436D">
        <w:rPr>
          <w:spacing w:val="36"/>
        </w:rPr>
        <w:t xml:space="preserve"> </w:t>
      </w:r>
      <w:r w:rsidRPr="0025436D">
        <w:t>dostęp</w:t>
      </w:r>
      <w:r w:rsidRPr="0025436D">
        <w:rPr>
          <w:spacing w:val="37"/>
        </w:rPr>
        <w:t xml:space="preserve"> </w:t>
      </w:r>
      <w:r w:rsidRPr="0025436D">
        <w:t>do</w:t>
      </w:r>
      <w:r w:rsidRPr="0025436D">
        <w:rPr>
          <w:spacing w:val="34"/>
        </w:rPr>
        <w:t xml:space="preserve"> </w:t>
      </w:r>
      <w:r w:rsidRPr="0025436D">
        <w:t>pomieszczeń</w:t>
      </w:r>
      <w:r w:rsidRPr="0025436D">
        <w:rPr>
          <w:spacing w:val="40"/>
        </w:rPr>
        <w:t xml:space="preserve"> </w:t>
      </w:r>
      <w:r w:rsidRPr="0025436D">
        <w:t>laboratoryjnych</w:t>
      </w:r>
      <w:r w:rsidRPr="0025436D">
        <w:rPr>
          <w:spacing w:val="35"/>
        </w:rPr>
        <w:t xml:space="preserve"> </w:t>
      </w:r>
      <w:r w:rsidRPr="0025436D">
        <w:t>Wykonawcy</w:t>
      </w:r>
      <w:r w:rsidRPr="0025436D">
        <w:rPr>
          <w:spacing w:val="32"/>
        </w:rPr>
        <w:t xml:space="preserve"> </w:t>
      </w:r>
      <w:r w:rsidRPr="0025436D">
        <w:t>w</w:t>
      </w:r>
      <w:r w:rsidRPr="0025436D">
        <w:rPr>
          <w:spacing w:val="35"/>
        </w:rPr>
        <w:t xml:space="preserve"> </w:t>
      </w:r>
      <w:r w:rsidRPr="0025436D">
        <w:t>celu</w:t>
      </w:r>
      <w:r w:rsidRPr="0025436D">
        <w:rPr>
          <w:spacing w:val="35"/>
        </w:rPr>
        <w:t xml:space="preserve"> </w:t>
      </w:r>
      <w:r w:rsidRPr="0025436D">
        <w:t>ich inspekcji.</w:t>
      </w:r>
    </w:p>
    <w:p w14:paraId="5BFC8F89" w14:textId="77777777" w:rsidR="00846590" w:rsidRPr="0025436D" w:rsidRDefault="00846590" w:rsidP="00846590">
      <w:r w:rsidRPr="0025436D">
        <w:t>Inspektor</w:t>
      </w:r>
      <w:r w:rsidRPr="0025436D">
        <w:rPr>
          <w:spacing w:val="36"/>
        </w:rPr>
        <w:t xml:space="preserve"> </w:t>
      </w:r>
      <w:r w:rsidRPr="0025436D">
        <w:t>nadzoru</w:t>
      </w:r>
      <w:r w:rsidRPr="0025436D">
        <w:rPr>
          <w:spacing w:val="33"/>
        </w:rPr>
        <w:t xml:space="preserve"> </w:t>
      </w:r>
      <w:r w:rsidRPr="0025436D">
        <w:t>będzie</w:t>
      </w:r>
      <w:r w:rsidRPr="0025436D">
        <w:rPr>
          <w:spacing w:val="34"/>
        </w:rPr>
        <w:t xml:space="preserve"> </w:t>
      </w:r>
      <w:r w:rsidRPr="0025436D">
        <w:t>przekazywać</w:t>
      </w:r>
      <w:r w:rsidRPr="0025436D">
        <w:rPr>
          <w:spacing w:val="35"/>
        </w:rPr>
        <w:t xml:space="preserve"> </w:t>
      </w:r>
      <w:r w:rsidRPr="0025436D">
        <w:t>Wykonawcy</w:t>
      </w:r>
      <w:r w:rsidRPr="0025436D">
        <w:rPr>
          <w:spacing w:val="31"/>
        </w:rPr>
        <w:t xml:space="preserve"> </w:t>
      </w:r>
      <w:r w:rsidRPr="0025436D">
        <w:t>pisemne</w:t>
      </w:r>
      <w:r w:rsidRPr="0025436D">
        <w:rPr>
          <w:spacing w:val="37"/>
        </w:rPr>
        <w:t xml:space="preserve"> </w:t>
      </w:r>
      <w:r w:rsidRPr="0025436D">
        <w:t>informacje</w:t>
      </w:r>
      <w:r w:rsidRPr="0025436D">
        <w:rPr>
          <w:spacing w:val="33"/>
        </w:rPr>
        <w:t xml:space="preserve"> </w:t>
      </w:r>
      <w:r w:rsidRPr="0025436D">
        <w:t>o</w:t>
      </w:r>
      <w:r w:rsidRPr="0025436D">
        <w:rPr>
          <w:spacing w:val="33"/>
        </w:rPr>
        <w:t xml:space="preserve"> </w:t>
      </w:r>
      <w:r w:rsidRPr="0025436D">
        <w:t>jakichkolwiek</w:t>
      </w:r>
      <w:r w:rsidRPr="0025436D">
        <w:rPr>
          <w:spacing w:val="34"/>
        </w:rPr>
        <w:t xml:space="preserve"> </w:t>
      </w:r>
      <w:r w:rsidRPr="0025436D">
        <w:t>niedociągnięciach dotyczących</w:t>
      </w:r>
      <w:r w:rsidRPr="0025436D">
        <w:rPr>
          <w:spacing w:val="19"/>
        </w:rPr>
        <w:t xml:space="preserve"> </w:t>
      </w:r>
      <w:r w:rsidRPr="0025436D">
        <w:t>urządzeń</w:t>
      </w:r>
      <w:r w:rsidRPr="0025436D">
        <w:rPr>
          <w:spacing w:val="25"/>
        </w:rPr>
        <w:t xml:space="preserve"> </w:t>
      </w:r>
      <w:r w:rsidRPr="0025436D">
        <w:t>laboratoryjnych,</w:t>
      </w:r>
      <w:r w:rsidRPr="0025436D">
        <w:rPr>
          <w:spacing w:val="21"/>
        </w:rPr>
        <w:t xml:space="preserve"> </w:t>
      </w:r>
      <w:r w:rsidRPr="0025436D">
        <w:t>sprzętu,</w:t>
      </w:r>
      <w:r w:rsidRPr="0025436D">
        <w:rPr>
          <w:spacing w:val="27"/>
        </w:rPr>
        <w:t xml:space="preserve"> </w:t>
      </w:r>
      <w:r w:rsidRPr="0025436D">
        <w:t>zaopatrzenia</w:t>
      </w:r>
      <w:r w:rsidRPr="0025436D">
        <w:rPr>
          <w:spacing w:val="24"/>
        </w:rPr>
        <w:t xml:space="preserve"> </w:t>
      </w:r>
      <w:r w:rsidRPr="0025436D">
        <w:t>laboratorium,</w:t>
      </w:r>
      <w:r w:rsidRPr="0025436D">
        <w:rPr>
          <w:spacing w:val="24"/>
        </w:rPr>
        <w:t xml:space="preserve"> </w:t>
      </w:r>
      <w:r w:rsidRPr="0025436D">
        <w:t>pracy</w:t>
      </w:r>
      <w:r w:rsidRPr="0025436D">
        <w:rPr>
          <w:spacing w:val="20"/>
        </w:rPr>
        <w:t xml:space="preserve"> </w:t>
      </w:r>
      <w:r w:rsidRPr="0025436D">
        <w:t>personelu</w:t>
      </w:r>
      <w:r w:rsidRPr="0025436D">
        <w:rPr>
          <w:spacing w:val="27"/>
        </w:rPr>
        <w:t xml:space="preserve"> </w:t>
      </w:r>
      <w:r w:rsidRPr="0025436D">
        <w:t>lub</w:t>
      </w:r>
      <w:r w:rsidRPr="0025436D">
        <w:rPr>
          <w:spacing w:val="23"/>
        </w:rPr>
        <w:t xml:space="preserve"> </w:t>
      </w:r>
      <w:r w:rsidRPr="0025436D">
        <w:t>metod</w:t>
      </w:r>
      <w:r w:rsidRPr="0025436D">
        <w:rPr>
          <w:spacing w:val="23"/>
        </w:rPr>
        <w:t xml:space="preserve"> </w:t>
      </w:r>
      <w:r w:rsidRPr="0025436D">
        <w:t>badawczych. Jeżeli</w:t>
      </w:r>
      <w:r w:rsidRPr="0025436D">
        <w:rPr>
          <w:spacing w:val="-4"/>
        </w:rPr>
        <w:t xml:space="preserve"> </w:t>
      </w:r>
      <w:r w:rsidRPr="0025436D">
        <w:t>niedociągnięcia</w:t>
      </w:r>
      <w:r w:rsidRPr="0025436D">
        <w:rPr>
          <w:spacing w:val="-8"/>
        </w:rPr>
        <w:t xml:space="preserve"> </w:t>
      </w:r>
      <w:r w:rsidRPr="0025436D">
        <w:t>te</w:t>
      </w:r>
      <w:r w:rsidRPr="0025436D">
        <w:rPr>
          <w:spacing w:val="-5"/>
        </w:rPr>
        <w:t xml:space="preserve"> </w:t>
      </w:r>
      <w:r w:rsidRPr="0025436D">
        <w:t>będą</w:t>
      </w:r>
      <w:r w:rsidRPr="0025436D">
        <w:rPr>
          <w:spacing w:val="-6"/>
        </w:rPr>
        <w:t xml:space="preserve"> </w:t>
      </w:r>
      <w:r w:rsidRPr="0025436D">
        <w:t>tak</w:t>
      </w:r>
      <w:r w:rsidRPr="0025436D">
        <w:rPr>
          <w:spacing w:val="-5"/>
        </w:rPr>
        <w:t xml:space="preserve"> </w:t>
      </w:r>
      <w:r w:rsidRPr="0025436D">
        <w:t>poważne,</w:t>
      </w:r>
      <w:r w:rsidRPr="0025436D">
        <w:rPr>
          <w:spacing w:val="-1"/>
        </w:rPr>
        <w:t xml:space="preserve"> </w:t>
      </w:r>
      <w:r w:rsidRPr="0025436D">
        <w:t>że</w:t>
      </w:r>
      <w:r w:rsidRPr="0025436D">
        <w:rPr>
          <w:spacing w:val="-2"/>
        </w:rPr>
        <w:t xml:space="preserve"> </w:t>
      </w:r>
      <w:r w:rsidRPr="0025436D">
        <w:t>mogą</w:t>
      </w:r>
      <w:r w:rsidRPr="0025436D">
        <w:rPr>
          <w:spacing w:val="-5"/>
        </w:rPr>
        <w:t xml:space="preserve"> </w:t>
      </w:r>
      <w:r w:rsidRPr="0025436D">
        <w:t>wpłynąć</w:t>
      </w:r>
      <w:r w:rsidRPr="0025436D">
        <w:rPr>
          <w:spacing w:val="-4"/>
        </w:rPr>
        <w:t xml:space="preserve"> </w:t>
      </w:r>
      <w:r w:rsidRPr="0025436D">
        <w:t>ujemnie</w:t>
      </w:r>
      <w:r w:rsidRPr="0025436D">
        <w:rPr>
          <w:spacing w:val="-1"/>
        </w:rPr>
        <w:t xml:space="preserve"> </w:t>
      </w:r>
      <w:r w:rsidRPr="0025436D">
        <w:t>na</w:t>
      </w:r>
      <w:r w:rsidRPr="0025436D">
        <w:rPr>
          <w:spacing w:val="-4"/>
        </w:rPr>
        <w:t xml:space="preserve"> </w:t>
      </w:r>
      <w:r w:rsidRPr="0025436D">
        <w:t>wyniki</w:t>
      </w:r>
      <w:r w:rsidRPr="0025436D">
        <w:rPr>
          <w:spacing w:val="-3"/>
        </w:rPr>
        <w:t xml:space="preserve"> </w:t>
      </w:r>
      <w:r w:rsidRPr="0025436D">
        <w:t>badań,</w:t>
      </w:r>
      <w:r w:rsidRPr="0025436D">
        <w:rPr>
          <w:spacing w:val="-4"/>
        </w:rPr>
        <w:t xml:space="preserve"> </w:t>
      </w:r>
      <w:r w:rsidRPr="0025436D">
        <w:t>Inspektor</w:t>
      </w:r>
      <w:r w:rsidRPr="0025436D">
        <w:rPr>
          <w:spacing w:val="2"/>
        </w:rPr>
        <w:t xml:space="preserve"> </w:t>
      </w:r>
      <w:r w:rsidRPr="0025436D">
        <w:t>nadzoru</w:t>
      </w:r>
      <w:r w:rsidRPr="0025436D">
        <w:rPr>
          <w:spacing w:val="-2"/>
        </w:rPr>
        <w:t xml:space="preserve"> </w:t>
      </w:r>
      <w:r w:rsidRPr="0025436D">
        <w:t>natychmiast wstrzyma</w:t>
      </w:r>
      <w:r w:rsidRPr="0025436D">
        <w:rPr>
          <w:spacing w:val="23"/>
        </w:rPr>
        <w:t xml:space="preserve"> </w:t>
      </w:r>
      <w:r w:rsidRPr="0025436D">
        <w:t>użycie</w:t>
      </w:r>
      <w:r w:rsidRPr="0025436D">
        <w:rPr>
          <w:spacing w:val="22"/>
        </w:rPr>
        <w:t xml:space="preserve"> </w:t>
      </w:r>
      <w:r w:rsidRPr="0025436D">
        <w:t>do</w:t>
      </w:r>
      <w:r w:rsidRPr="0025436D">
        <w:rPr>
          <w:spacing w:val="22"/>
        </w:rPr>
        <w:t xml:space="preserve"> </w:t>
      </w:r>
      <w:r w:rsidRPr="0025436D">
        <w:t>robót</w:t>
      </w:r>
      <w:r w:rsidRPr="0025436D">
        <w:rPr>
          <w:spacing w:val="25"/>
        </w:rPr>
        <w:t xml:space="preserve"> </w:t>
      </w:r>
      <w:r w:rsidRPr="0025436D">
        <w:t>badanych</w:t>
      </w:r>
      <w:r w:rsidRPr="0025436D">
        <w:rPr>
          <w:spacing w:val="22"/>
        </w:rPr>
        <w:t xml:space="preserve"> </w:t>
      </w:r>
      <w:r w:rsidRPr="0025436D">
        <w:t>materiałów</w:t>
      </w:r>
      <w:r w:rsidRPr="0025436D">
        <w:rPr>
          <w:spacing w:val="22"/>
        </w:rPr>
        <w:t xml:space="preserve"> </w:t>
      </w:r>
      <w:r w:rsidRPr="0025436D">
        <w:t>i</w:t>
      </w:r>
      <w:r w:rsidRPr="0025436D">
        <w:rPr>
          <w:spacing w:val="22"/>
        </w:rPr>
        <w:t xml:space="preserve"> </w:t>
      </w:r>
      <w:r w:rsidRPr="0025436D">
        <w:t>dopuści</w:t>
      </w:r>
      <w:r w:rsidRPr="0025436D">
        <w:rPr>
          <w:spacing w:val="22"/>
        </w:rPr>
        <w:t xml:space="preserve"> </w:t>
      </w:r>
      <w:r w:rsidRPr="0025436D">
        <w:t>je</w:t>
      </w:r>
      <w:r w:rsidRPr="0025436D">
        <w:rPr>
          <w:spacing w:val="25"/>
        </w:rPr>
        <w:t xml:space="preserve"> </w:t>
      </w:r>
      <w:r w:rsidRPr="0025436D">
        <w:t>do</w:t>
      </w:r>
      <w:r w:rsidRPr="0025436D">
        <w:rPr>
          <w:spacing w:val="23"/>
        </w:rPr>
        <w:t xml:space="preserve"> </w:t>
      </w:r>
      <w:r w:rsidRPr="0025436D">
        <w:t>użytku</w:t>
      </w:r>
      <w:r w:rsidRPr="0025436D">
        <w:rPr>
          <w:spacing w:val="29"/>
        </w:rPr>
        <w:t xml:space="preserve"> </w:t>
      </w:r>
      <w:r w:rsidRPr="0025436D">
        <w:t>dopiero</w:t>
      </w:r>
      <w:r w:rsidRPr="0025436D">
        <w:rPr>
          <w:spacing w:val="26"/>
        </w:rPr>
        <w:t xml:space="preserve"> </w:t>
      </w:r>
      <w:r w:rsidRPr="0025436D">
        <w:t>wtedy,</w:t>
      </w:r>
      <w:r w:rsidRPr="0025436D">
        <w:rPr>
          <w:spacing w:val="25"/>
        </w:rPr>
        <w:t xml:space="preserve"> </w:t>
      </w:r>
      <w:r w:rsidRPr="0025436D">
        <w:t>gdy</w:t>
      </w:r>
      <w:r w:rsidRPr="0025436D">
        <w:rPr>
          <w:spacing w:val="21"/>
        </w:rPr>
        <w:t xml:space="preserve"> </w:t>
      </w:r>
      <w:r w:rsidRPr="0025436D">
        <w:t>niedociągnięcia</w:t>
      </w:r>
      <w:r w:rsidRPr="0025436D">
        <w:rPr>
          <w:spacing w:val="22"/>
        </w:rPr>
        <w:t xml:space="preserve"> </w:t>
      </w:r>
      <w:r w:rsidRPr="0025436D">
        <w:t>w</w:t>
      </w:r>
      <w:r w:rsidRPr="0025436D">
        <w:rPr>
          <w:spacing w:val="24"/>
        </w:rPr>
        <w:t xml:space="preserve"> </w:t>
      </w:r>
      <w:r w:rsidRPr="0025436D">
        <w:t>pracy laboratorium</w:t>
      </w:r>
      <w:r w:rsidRPr="0025436D">
        <w:rPr>
          <w:spacing w:val="14"/>
        </w:rPr>
        <w:t xml:space="preserve"> </w:t>
      </w:r>
      <w:r w:rsidRPr="0025436D">
        <w:t>Wykonawcy</w:t>
      </w:r>
      <w:r w:rsidRPr="0025436D">
        <w:rPr>
          <w:spacing w:val="11"/>
        </w:rPr>
        <w:t xml:space="preserve"> </w:t>
      </w:r>
      <w:r w:rsidRPr="0025436D">
        <w:t>zostaną</w:t>
      </w:r>
      <w:r w:rsidRPr="0025436D">
        <w:rPr>
          <w:spacing w:val="14"/>
        </w:rPr>
        <w:t xml:space="preserve"> </w:t>
      </w:r>
      <w:r w:rsidRPr="0025436D">
        <w:t>usunięte</w:t>
      </w:r>
      <w:r w:rsidRPr="0025436D">
        <w:rPr>
          <w:spacing w:val="18"/>
        </w:rPr>
        <w:t xml:space="preserve"> </w:t>
      </w:r>
      <w:r w:rsidRPr="0025436D">
        <w:t>i</w:t>
      </w:r>
      <w:r w:rsidRPr="0025436D">
        <w:rPr>
          <w:spacing w:val="11"/>
        </w:rPr>
        <w:t xml:space="preserve"> </w:t>
      </w:r>
      <w:r w:rsidRPr="0025436D">
        <w:t>stwierdzona</w:t>
      </w:r>
      <w:r w:rsidRPr="0025436D">
        <w:rPr>
          <w:spacing w:val="15"/>
        </w:rPr>
        <w:t xml:space="preserve"> </w:t>
      </w:r>
      <w:r w:rsidRPr="0025436D">
        <w:t>zostanie</w:t>
      </w:r>
      <w:r w:rsidRPr="0025436D">
        <w:rPr>
          <w:spacing w:val="16"/>
        </w:rPr>
        <w:t xml:space="preserve"> </w:t>
      </w:r>
      <w:r w:rsidRPr="0025436D">
        <w:t>odpowiednia</w:t>
      </w:r>
      <w:r w:rsidRPr="0025436D">
        <w:rPr>
          <w:spacing w:val="14"/>
        </w:rPr>
        <w:t xml:space="preserve"> </w:t>
      </w:r>
      <w:r w:rsidRPr="0025436D">
        <w:t>jakość</w:t>
      </w:r>
      <w:r w:rsidRPr="0025436D">
        <w:rPr>
          <w:spacing w:val="11"/>
        </w:rPr>
        <w:t xml:space="preserve"> </w:t>
      </w:r>
      <w:r w:rsidRPr="0025436D">
        <w:t>tych</w:t>
      </w:r>
      <w:r w:rsidRPr="0025436D">
        <w:rPr>
          <w:spacing w:val="12"/>
        </w:rPr>
        <w:t xml:space="preserve"> </w:t>
      </w:r>
      <w:r w:rsidRPr="0025436D">
        <w:t>materiałów. Wszystkie</w:t>
      </w:r>
      <w:r w:rsidRPr="0025436D">
        <w:rPr>
          <w:spacing w:val="12"/>
        </w:rPr>
        <w:t xml:space="preserve"> </w:t>
      </w:r>
      <w:r w:rsidRPr="0025436D">
        <w:t>koszty</w:t>
      </w:r>
      <w:r w:rsidRPr="0025436D">
        <w:rPr>
          <w:spacing w:val="13"/>
        </w:rPr>
        <w:t xml:space="preserve"> </w:t>
      </w:r>
      <w:r w:rsidRPr="0025436D">
        <w:t>związane</w:t>
      </w:r>
      <w:r w:rsidRPr="0025436D">
        <w:rPr>
          <w:spacing w:val="14"/>
        </w:rPr>
        <w:t xml:space="preserve"> </w:t>
      </w:r>
      <w:r w:rsidRPr="0025436D">
        <w:t>z</w:t>
      </w:r>
      <w:r w:rsidRPr="0025436D">
        <w:rPr>
          <w:spacing w:val="12"/>
        </w:rPr>
        <w:t xml:space="preserve"> </w:t>
      </w:r>
      <w:r w:rsidRPr="0025436D">
        <w:t>organizowaniem</w:t>
      </w:r>
      <w:r w:rsidRPr="0025436D">
        <w:rPr>
          <w:spacing w:val="15"/>
        </w:rPr>
        <w:t xml:space="preserve"> </w:t>
      </w:r>
      <w:r w:rsidRPr="0025436D">
        <w:t>i</w:t>
      </w:r>
      <w:r w:rsidRPr="0025436D">
        <w:rPr>
          <w:spacing w:val="10"/>
        </w:rPr>
        <w:t xml:space="preserve"> </w:t>
      </w:r>
      <w:r w:rsidRPr="0025436D">
        <w:t>prowadzeniem</w:t>
      </w:r>
      <w:r w:rsidRPr="0025436D">
        <w:rPr>
          <w:spacing w:val="16"/>
        </w:rPr>
        <w:t xml:space="preserve"> </w:t>
      </w:r>
      <w:r w:rsidRPr="0025436D">
        <w:t>badań</w:t>
      </w:r>
      <w:r w:rsidRPr="0025436D">
        <w:rPr>
          <w:spacing w:val="11"/>
        </w:rPr>
        <w:t xml:space="preserve"> </w:t>
      </w:r>
      <w:r w:rsidRPr="0025436D">
        <w:t>materiałów</w:t>
      </w:r>
      <w:r w:rsidRPr="0025436D">
        <w:rPr>
          <w:spacing w:val="11"/>
        </w:rPr>
        <w:t xml:space="preserve"> </w:t>
      </w:r>
      <w:r w:rsidRPr="0025436D">
        <w:t>i</w:t>
      </w:r>
      <w:r w:rsidRPr="0025436D">
        <w:rPr>
          <w:spacing w:val="11"/>
        </w:rPr>
        <w:t xml:space="preserve"> </w:t>
      </w:r>
      <w:r w:rsidRPr="0025436D">
        <w:t>robót</w:t>
      </w:r>
      <w:r w:rsidRPr="0025436D">
        <w:rPr>
          <w:spacing w:val="14"/>
        </w:rPr>
        <w:t xml:space="preserve"> </w:t>
      </w:r>
      <w:r w:rsidRPr="0025436D">
        <w:t>ponosi</w:t>
      </w:r>
      <w:r w:rsidRPr="0025436D">
        <w:rPr>
          <w:spacing w:val="15"/>
        </w:rPr>
        <w:t xml:space="preserve"> </w:t>
      </w:r>
      <w:r w:rsidRPr="0025436D">
        <w:t>Wykonawca.</w:t>
      </w:r>
    </w:p>
    <w:p w14:paraId="031B6E76" w14:textId="77777777" w:rsidR="00846590" w:rsidRPr="0025436D" w:rsidRDefault="00846590" w:rsidP="00846590">
      <w:r w:rsidRPr="0025436D">
        <w:t>Pobieranie</w:t>
      </w:r>
      <w:r w:rsidRPr="0025436D">
        <w:rPr>
          <w:spacing w:val="-2"/>
        </w:rPr>
        <w:t xml:space="preserve"> </w:t>
      </w:r>
      <w:r w:rsidRPr="0025436D">
        <w:t>próbek</w:t>
      </w:r>
    </w:p>
    <w:p w14:paraId="4E6969BA" w14:textId="77777777" w:rsidR="00846590" w:rsidRPr="0025436D" w:rsidRDefault="00846590" w:rsidP="00846590"/>
    <w:p w14:paraId="3D09DBA4" w14:textId="77777777" w:rsidR="00846590" w:rsidRPr="0025436D" w:rsidRDefault="00846590" w:rsidP="00846590">
      <w:r w:rsidRPr="0025436D">
        <w:t>Próbki</w:t>
      </w:r>
      <w:r w:rsidRPr="0025436D">
        <w:rPr>
          <w:spacing w:val="3"/>
        </w:rPr>
        <w:t xml:space="preserve"> </w:t>
      </w:r>
      <w:r w:rsidRPr="0025436D">
        <w:t>będą</w:t>
      </w:r>
      <w:r w:rsidRPr="0025436D">
        <w:rPr>
          <w:spacing w:val="2"/>
        </w:rPr>
        <w:t xml:space="preserve"> </w:t>
      </w:r>
      <w:r w:rsidRPr="0025436D">
        <w:t>pobierane</w:t>
      </w:r>
      <w:r w:rsidRPr="0025436D">
        <w:rPr>
          <w:spacing w:val="7"/>
        </w:rPr>
        <w:t xml:space="preserve"> </w:t>
      </w:r>
      <w:r w:rsidRPr="0025436D">
        <w:t>losowo.</w:t>
      </w:r>
      <w:r w:rsidRPr="0025436D">
        <w:rPr>
          <w:spacing w:val="3"/>
        </w:rPr>
        <w:t xml:space="preserve"> </w:t>
      </w:r>
      <w:r w:rsidRPr="0025436D">
        <w:t>Zaleca</w:t>
      </w:r>
      <w:r w:rsidRPr="0025436D">
        <w:rPr>
          <w:spacing w:val="1"/>
        </w:rPr>
        <w:t xml:space="preserve"> </w:t>
      </w:r>
      <w:r w:rsidRPr="0025436D">
        <w:t>się</w:t>
      </w:r>
      <w:r w:rsidRPr="0025436D">
        <w:rPr>
          <w:spacing w:val="3"/>
        </w:rPr>
        <w:t xml:space="preserve"> </w:t>
      </w:r>
      <w:r w:rsidRPr="0025436D">
        <w:t>stosowanie</w:t>
      </w:r>
      <w:r w:rsidRPr="0025436D">
        <w:rPr>
          <w:spacing w:val="6"/>
        </w:rPr>
        <w:t xml:space="preserve"> </w:t>
      </w:r>
      <w:r w:rsidRPr="0025436D">
        <w:t>statystycznych</w:t>
      </w:r>
      <w:r w:rsidRPr="0025436D">
        <w:rPr>
          <w:spacing w:val="4"/>
        </w:rPr>
        <w:t xml:space="preserve"> </w:t>
      </w:r>
      <w:r w:rsidRPr="0025436D">
        <w:t>metod</w:t>
      </w:r>
      <w:r w:rsidRPr="0025436D">
        <w:rPr>
          <w:spacing w:val="3"/>
        </w:rPr>
        <w:t xml:space="preserve"> </w:t>
      </w:r>
      <w:r w:rsidRPr="0025436D">
        <w:t>pobierania</w:t>
      </w:r>
      <w:r w:rsidRPr="0025436D">
        <w:rPr>
          <w:spacing w:val="5"/>
        </w:rPr>
        <w:t xml:space="preserve"> </w:t>
      </w:r>
      <w:r w:rsidRPr="0025436D">
        <w:t>próbek,</w:t>
      </w:r>
      <w:r w:rsidRPr="0025436D">
        <w:rPr>
          <w:spacing w:val="6"/>
        </w:rPr>
        <w:t xml:space="preserve"> </w:t>
      </w:r>
      <w:r w:rsidRPr="0025436D">
        <w:t>opartych</w:t>
      </w:r>
      <w:r w:rsidRPr="0025436D">
        <w:rPr>
          <w:spacing w:val="5"/>
        </w:rPr>
        <w:t xml:space="preserve"> </w:t>
      </w:r>
      <w:r w:rsidRPr="0025436D">
        <w:t>na</w:t>
      </w:r>
      <w:r w:rsidRPr="0025436D">
        <w:rPr>
          <w:spacing w:val="5"/>
        </w:rPr>
        <w:t xml:space="preserve"> </w:t>
      </w:r>
      <w:r w:rsidRPr="0025436D">
        <w:t>zasadzie, że</w:t>
      </w:r>
      <w:r w:rsidRPr="0025436D">
        <w:rPr>
          <w:spacing w:val="5"/>
        </w:rPr>
        <w:t xml:space="preserve"> </w:t>
      </w:r>
      <w:r w:rsidRPr="0025436D">
        <w:t>wszystkie</w:t>
      </w:r>
      <w:r w:rsidRPr="0025436D">
        <w:rPr>
          <w:spacing w:val="7"/>
        </w:rPr>
        <w:t xml:space="preserve"> </w:t>
      </w:r>
      <w:r w:rsidRPr="0025436D">
        <w:t>jednostkowe</w:t>
      </w:r>
      <w:r w:rsidRPr="0025436D">
        <w:rPr>
          <w:spacing w:val="9"/>
        </w:rPr>
        <w:t xml:space="preserve"> </w:t>
      </w:r>
      <w:r w:rsidRPr="0025436D">
        <w:t>elementy</w:t>
      </w:r>
      <w:r w:rsidRPr="0025436D">
        <w:rPr>
          <w:spacing w:val="6"/>
        </w:rPr>
        <w:t xml:space="preserve"> </w:t>
      </w:r>
      <w:r w:rsidRPr="0025436D">
        <w:t>produkcji</w:t>
      </w:r>
      <w:r w:rsidRPr="0025436D">
        <w:rPr>
          <w:spacing w:val="5"/>
        </w:rPr>
        <w:t xml:space="preserve"> </w:t>
      </w:r>
      <w:r w:rsidRPr="0025436D">
        <w:t>mogą</w:t>
      </w:r>
      <w:r w:rsidRPr="0025436D">
        <w:rPr>
          <w:spacing w:val="2"/>
        </w:rPr>
        <w:t xml:space="preserve"> </w:t>
      </w:r>
      <w:r w:rsidRPr="0025436D">
        <w:t>być</w:t>
      </w:r>
      <w:r w:rsidRPr="0025436D">
        <w:rPr>
          <w:spacing w:val="3"/>
        </w:rPr>
        <w:t xml:space="preserve"> </w:t>
      </w:r>
      <w:r w:rsidRPr="0025436D">
        <w:t>z</w:t>
      </w:r>
      <w:r w:rsidRPr="0025436D">
        <w:rPr>
          <w:spacing w:val="7"/>
        </w:rPr>
        <w:t xml:space="preserve"> </w:t>
      </w:r>
      <w:r w:rsidRPr="0025436D">
        <w:t>jednakowym</w:t>
      </w:r>
      <w:r w:rsidRPr="0025436D">
        <w:rPr>
          <w:spacing w:val="8"/>
        </w:rPr>
        <w:t xml:space="preserve"> </w:t>
      </w:r>
      <w:r w:rsidRPr="0025436D">
        <w:t xml:space="preserve">prawdopodobieństwem </w:t>
      </w:r>
      <w:r w:rsidRPr="0025436D">
        <w:rPr>
          <w:spacing w:val="14"/>
        </w:rPr>
        <w:t xml:space="preserve"> </w:t>
      </w:r>
      <w:r w:rsidRPr="0025436D">
        <w:t xml:space="preserve">wytypowane </w:t>
      </w:r>
      <w:r w:rsidRPr="0025436D">
        <w:rPr>
          <w:spacing w:val="11"/>
        </w:rPr>
        <w:t xml:space="preserve"> </w:t>
      </w:r>
      <w:r w:rsidRPr="0025436D">
        <w:t>do badań.</w:t>
      </w:r>
    </w:p>
    <w:p w14:paraId="3E3BEF9B" w14:textId="77777777" w:rsidR="00846590" w:rsidRPr="0025436D" w:rsidRDefault="00846590" w:rsidP="00846590">
      <w:r w:rsidRPr="0025436D">
        <w:t>Inspektor</w:t>
      </w:r>
      <w:r w:rsidRPr="0025436D">
        <w:rPr>
          <w:spacing w:val="8"/>
        </w:rPr>
        <w:t xml:space="preserve"> </w:t>
      </w:r>
      <w:r w:rsidRPr="0025436D">
        <w:t>nadzoru</w:t>
      </w:r>
      <w:r w:rsidRPr="0025436D">
        <w:rPr>
          <w:spacing w:val="5"/>
        </w:rPr>
        <w:t xml:space="preserve"> </w:t>
      </w:r>
      <w:r w:rsidRPr="0025436D">
        <w:t>będzie</w:t>
      </w:r>
      <w:r w:rsidRPr="0025436D">
        <w:rPr>
          <w:spacing w:val="4"/>
        </w:rPr>
        <w:t xml:space="preserve"> </w:t>
      </w:r>
      <w:r w:rsidRPr="0025436D">
        <w:t>mieć</w:t>
      </w:r>
      <w:r w:rsidRPr="0025436D">
        <w:rPr>
          <w:spacing w:val="2"/>
        </w:rPr>
        <w:t xml:space="preserve"> </w:t>
      </w:r>
      <w:r w:rsidRPr="0025436D">
        <w:t>zapewnioną</w:t>
      </w:r>
      <w:r w:rsidRPr="0025436D">
        <w:rPr>
          <w:spacing w:val="6"/>
        </w:rPr>
        <w:t xml:space="preserve"> </w:t>
      </w:r>
      <w:r w:rsidRPr="0025436D">
        <w:t>możliwość</w:t>
      </w:r>
      <w:r w:rsidRPr="0025436D">
        <w:rPr>
          <w:spacing w:val="4"/>
        </w:rPr>
        <w:t xml:space="preserve"> </w:t>
      </w:r>
      <w:r w:rsidRPr="0025436D">
        <w:t>udziału</w:t>
      </w:r>
      <w:r w:rsidRPr="0025436D">
        <w:rPr>
          <w:spacing w:val="2"/>
        </w:rPr>
        <w:t xml:space="preserve"> </w:t>
      </w:r>
      <w:r w:rsidRPr="0025436D">
        <w:t>w</w:t>
      </w:r>
      <w:r w:rsidRPr="0025436D">
        <w:rPr>
          <w:spacing w:val="3"/>
        </w:rPr>
        <w:t xml:space="preserve"> </w:t>
      </w:r>
      <w:r w:rsidRPr="0025436D">
        <w:t>pobieraniu</w:t>
      </w:r>
      <w:r w:rsidRPr="0025436D">
        <w:rPr>
          <w:spacing w:val="7"/>
        </w:rPr>
        <w:t xml:space="preserve"> </w:t>
      </w:r>
      <w:r w:rsidRPr="0025436D">
        <w:t>próbek.</w:t>
      </w:r>
      <w:r w:rsidRPr="0025436D">
        <w:rPr>
          <w:spacing w:val="6"/>
        </w:rPr>
        <w:t xml:space="preserve"> </w:t>
      </w:r>
      <w:r w:rsidRPr="0025436D">
        <w:t>Na</w:t>
      </w:r>
      <w:r w:rsidRPr="0025436D">
        <w:rPr>
          <w:spacing w:val="4"/>
        </w:rPr>
        <w:t xml:space="preserve"> </w:t>
      </w:r>
      <w:r w:rsidRPr="0025436D">
        <w:t xml:space="preserve">zlecenie </w:t>
      </w:r>
      <w:r w:rsidRPr="0025436D">
        <w:rPr>
          <w:spacing w:val="6"/>
        </w:rPr>
        <w:t xml:space="preserve"> </w:t>
      </w:r>
      <w:r w:rsidRPr="0025436D">
        <w:t>Inspektora nadzoru</w:t>
      </w:r>
      <w:r w:rsidRPr="0025436D">
        <w:rPr>
          <w:spacing w:val="42"/>
        </w:rPr>
        <w:t xml:space="preserve"> </w:t>
      </w:r>
      <w:r w:rsidRPr="0025436D">
        <w:t>Wykonawca</w:t>
      </w:r>
      <w:r w:rsidRPr="0025436D">
        <w:rPr>
          <w:spacing w:val="42"/>
        </w:rPr>
        <w:t xml:space="preserve"> </w:t>
      </w:r>
      <w:r w:rsidRPr="0025436D">
        <w:t>będzie</w:t>
      </w:r>
      <w:r w:rsidRPr="0025436D">
        <w:rPr>
          <w:spacing w:val="45"/>
        </w:rPr>
        <w:t xml:space="preserve"> </w:t>
      </w:r>
      <w:r w:rsidRPr="0025436D">
        <w:t>przeprowadzać</w:t>
      </w:r>
      <w:r w:rsidRPr="0025436D">
        <w:rPr>
          <w:spacing w:val="47"/>
        </w:rPr>
        <w:t xml:space="preserve"> </w:t>
      </w:r>
      <w:r w:rsidRPr="0025436D">
        <w:t>dodatkowe</w:t>
      </w:r>
      <w:r w:rsidRPr="0025436D">
        <w:rPr>
          <w:spacing w:val="45"/>
        </w:rPr>
        <w:t xml:space="preserve"> </w:t>
      </w:r>
      <w:r w:rsidRPr="0025436D">
        <w:t>badania</w:t>
      </w:r>
      <w:r w:rsidRPr="0025436D">
        <w:rPr>
          <w:spacing w:val="41"/>
        </w:rPr>
        <w:t xml:space="preserve"> </w:t>
      </w:r>
      <w:r w:rsidRPr="0025436D">
        <w:t>tych</w:t>
      </w:r>
      <w:r w:rsidRPr="0025436D">
        <w:rPr>
          <w:spacing w:val="43"/>
        </w:rPr>
        <w:t xml:space="preserve"> </w:t>
      </w:r>
      <w:r w:rsidRPr="0025436D">
        <w:t>materiałów,</w:t>
      </w:r>
      <w:r w:rsidRPr="0025436D">
        <w:rPr>
          <w:spacing w:val="43"/>
        </w:rPr>
        <w:t xml:space="preserve"> </w:t>
      </w:r>
      <w:r w:rsidRPr="0025436D">
        <w:t>które</w:t>
      </w:r>
      <w:r w:rsidRPr="0025436D">
        <w:rPr>
          <w:spacing w:val="46"/>
        </w:rPr>
        <w:t xml:space="preserve"> </w:t>
      </w:r>
      <w:r w:rsidRPr="0025436D">
        <w:t>budzą</w:t>
      </w:r>
      <w:r w:rsidRPr="0025436D">
        <w:rPr>
          <w:spacing w:val="45"/>
        </w:rPr>
        <w:t xml:space="preserve"> </w:t>
      </w:r>
      <w:r w:rsidRPr="0025436D">
        <w:t>wątpliwości</w:t>
      </w:r>
      <w:r w:rsidRPr="0025436D">
        <w:rPr>
          <w:spacing w:val="44"/>
        </w:rPr>
        <w:t xml:space="preserve"> </w:t>
      </w:r>
      <w:r w:rsidRPr="0025436D">
        <w:t>co</w:t>
      </w:r>
      <w:r w:rsidRPr="0025436D">
        <w:rPr>
          <w:spacing w:val="43"/>
        </w:rPr>
        <w:t xml:space="preserve"> </w:t>
      </w:r>
      <w:r w:rsidRPr="0025436D">
        <w:t>do jakości,</w:t>
      </w:r>
      <w:r w:rsidRPr="0025436D">
        <w:rPr>
          <w:spacing w:val="13"/>
        </w:rPr>
        <w:t xml:space="preserve"> </w:t>
      </w:r>
      <w:r w:rsidRPr="0025436D">
        <w:t>o</w:t>
      </w:r>
      <w:r w:rsidRPr="0025436D">
        <w:rPr>
          <w:spacing w:val="16"/>
        </w:rPr>
        <w:t xml:space="preserve"> </w:t>
      </w:r>
      <w:r w:rsidRPr="0025436D">
        <w:t>ile</w:t>
      </w:r>
      <w:r w:rsidRPr="0025436D">
        <w:rPr>
          <w:spacing w:val="14"/>
        </w:rPr>
        <w:t xml:space="preserve"> </w:t>
      </w:r>
      <w:r w:rsidRPr="0025436D">
        <w:t>kwestionowane</w:t>
      </w:r>
      <w:r w:rsidRPr="0025436D">
        <w:rPr>
          <w:spacing w:val="22"/>
        </w:rPr>
        <w:t xml:space="preserve"> </w:t>
      </w:r>
      <w:r w:rsidRPr="0025436D">
        <w:t>materiały</w:t>
      </w:r>
      <w:r w:rsidRPr="0025436D">
        <w:rPr>
          <w:spacing w:val="13"/>
        </w:rPr>
        <w:t xml:space="preserve"> </w:t>
      </w:r>
      <w:r w:rsidRPr="0025436D">
        <w:t>nie</w:t>
      </w:r>
      <w:r w:rsidRPr="0025436D">
        <w:rPr>
          <w:spacing w:val="17"/>
        </w:rPr>
        <w:t xml:space="preserve"> </w:t>
      </w:r>
      <w:r w:rsidRPr="0025436D">
        <w:t>zostaną</w:t>
      </w:r>
      <w:r w:rsidRPr="0025436D">
        <w:rPr>
          <w:spacing w:val="16"/>
        </w:rPr>
        <w:t xml:space="preserve"> </w:t>
      </w:r>
      <w:r w:rsidRPr="0025436D">
        <w:t>przez</w:t>
      </w:r>
      <w:r w:rsidRPr="0025436D">
        <w:rPr>
          <w:spacing w:val="20"/>
        </w:rPr>
        <w:t xml:space="preserve"> </w:t>
      </w:r>
      <w:r w:rsidRPr="0025436D">
        <w:t>Wykonawcę</w:t>
      </w:r>
      <w:r w:rsidRPr="0025436D">
        <w:rPr>
          <w:spacing w:val="15"/>
        </w:rPr>
        <w:t xml:space="preserve"> </w:t>
      </w:r>
      <w:r w:rsidRPr="0025436D">
        <w:t>usunięte</w:t>
      </w:r>
      <w:r w:rsidRPr="0025436D">
        <w:rPr>
          <w:spacing w:val="21"/>
        </w:rPr>
        <w:t xml:space="preserve"> </w:t>
      </w:r>
      <w:r w:rsidRPr="0025436D">
        <w:t>lub</w:t>
      </w:r>
      <w:r w:rsidRPr="0025436D">
        <w:rPr>
          <w:spacing w:val="19"/>
        </w:rPr>
        <w:t xml:space="preserve"> </w:t>
      </w:r>
      <w:r w:rsidRPr="0025436D">
        <w:t>ulepszone</w:t>
      </w:r>
      <w:r w:rsidRPr="0025436D">
        <w:rPr>
          <w:spacing w:val="24"/>
        </w:rPr>
        <w:t xml:space="preserve"> </w:t>
      </w:r>
      <w:r w:rsidRPr="0025436D">
        <w:t>z</w:t>
      </w:r>
      <w:r w:rsidRPr="0025436D">
        <w:rPr>
          <w:spacing w:val="18"/>
        </w:rPr>
        <w:t xml:space="preserve"> </w:t>
      </w:r>
      <w:r w:rsidRPr="0025436D">
        <w:t>własnej</w:t>
      </w:r>
      <w:r w:rsidRPr="0025436D">
        <w:rPr>
          <w:spacing w:val="19"/>
        </w:rPr>
        <w:t xml:space="preserve"> </w:t>
      </w:r>
      <w:r w:rsidRPr="0025436D">
        <w:t>woli.</w:t>
      </w:r>
      <w:r w:rsidRPr="0025436D">
        <w:rPr>
          <w:spacing w:val="18"/>
        </w:rPr>
        <w:t xml:space="preserve"> </w:t>
      </w:r>
      <w:r w:rsidRPr="0025436D">
        <w:t>Koszty tych</w:t>
      </w:r>
      <w:r w:rsidRPr="0025436D">
        <w:rPr>
          <w:spacing w:val="32"/>
        </w:rPr>
        <w:t xml:space="preserve"> </w:t>
      </w:r>
      <w:r w:rsidRPr="0025436D">
        <w:t>dodatkowych</w:t>
      </w:r>
      <w:r w:rsidRPr="0025436D">
        <w:rPr>
          <w:spacing w:val="34"/>
        </w:rPr>
        <w:t xml:space="preserve"> </w:t>
      </w:r>
      <w:r w:rsidRPr="0025436D">
        <w:t>badań</w:t>
      </w:r>
      <w:r w:rsidRPr="0025436D">
        <w:rPr>
          <w:spacing w:val="33"/>
        </w:rPr>
        <w:t xml:space="preserve"> </w:t>
      </w:r>
      <w:r w:rsidRPr="0025436D">
        <w:t>pokrywa</w:t>
      </w:r>
      <w:r w:rsidRPr="0025436D">
        <w:rPr>
          <w:spacing w:val="35"/>
        </w:rPr>
        <w:t xml:space="preserve"> </w:t>
      </w:r>
      <w:r w:rsidRPr="0025436D">
        <w:t>Wykonawca</w:t>
      </w:r>
      <w:r w:rsidRPr="0025436D">
        <w:rPr>
          <w:spacing w:val="34"/>
        </w:rPr>
        <w:t xml:space="preserve"> </w:t>
      </w:r>
      <w:r w:rsidRPr="0025436D">
        <w:t>tylko</w:t>
      </w:r>
      <w:r w:rsidRPr="0025436D">
        <w:rPr>
          <w:spacing w:val="36"/>
        </w:rPr>
        <w:t xml:space="preserve"> </w:t>
      </w:r>
      <w:r w:rsidRPr="0025436D">
        <w:t>w</w:t>
      </w:r>
      <w:r w:rsidRPr="0025436D">
        <w:rPr>
          <w:spacing w:val="36"/>
        </w:rPr>
        <w:t xml:space="preserve"> </w:t>
      </w:r>
      <w:r w:rsidRPr="0025436D">
        <w:t>przypadku</w:t>
      </w:r>
      <w:r w:rsidRPr="0025436D">
        <w:rPr>
          <w:spacing w:val="39"/>
        </w:rPr>
        <w:t xml:space="preserve"> </w:t>
      </w:r>
      <w:r w:rsidRPr="0025436D">
        <w:t>stwierdzenia</w:t>
      </w:r>
      <w:r w:rsidRPr="0025436D">
        <w:rPr>
          <w:spacing w:val="40"/>
        </w:rPr>
        <w:t xml:space="preserve"> </w:t>
      </w:r>
      <w:r w:rsidRPr="0025436D">
        <w:t>usterek;</w:t>
      </w:r>
      <w:r w:rsidRPr="0025436D">
        <w:rPr>
          <w:spacing w:val="40"/>
        </w:rPr>
        <w:t xml:space="preserve"> </w:t>
      </w:r>
      <w:r w:rsidRPr="0025436D">
        <w:t>w</w:t>
      </w:r>
      <w:r w:rsidRPr="0025436D">
        <w:rPr>
          <w:spacing w:val="36"/>
        </w:rPr>
        <w:t xml:space="preserve"> </w:t>
      </w:r>
      <w:r w:rsidRPr="0025436D">
        <w:t>przeciwnym</w:t>
      </w:r>
      <w:r w:rsidRPr="0025436D">
        <w:rPr>
          <w:spacing w:val="40"/>
        </w:rPr>
        <w:t xml:space="preserve"> </w:t>
      </w:r>
      <w:r w:rsidRPr="0025436D">
        <w:t>przypadku koszty</w:t>
      </w:r>
      <w:r w:rsidRPr="0025436D">
        <w:rPr>
          <w:spacing w:val="7"/>
        </w:rPr>
        <w:t xml:space="preserve"> </w:t>
      </w:r>
      <w:r w:rsidRPr="0025436D">
        <w:t>te</w:t>
      </w:r>
      <w:r w:rsidRPr="0025436D">
        <w:rPr>
          <w:spacing w:val="6"/>
        </w:rPr>
        <w:t xml:space="preserve"> </w:t>
      </w:r>
      <w:r w:rsidRPr="0025436D">
        <w:t>pokrywa</w:t>
      </w:r>
      <w:r w:rsidRPr="0025436D">
        <w:rPr>
          <w:spacing w:val="8"/>
        </w:rPr>
        <w:t xml:space="preserve"> </w:t>
      </w:r>
      <w:r w:rsidRPr="0025436D">
        <w:t>Zamawiający.</w:t>
      </w:r>
    </w:p>
    <w:p w14:paraId="1C63DCA9" w14:textId="77777777" w:rsidR="00846590" w:rsidRPr="0025436D" w:rsidRDefault="00846590" w:rsidP="00846590">
      <w:r w:rsidRPr="0025436D">
        <w:t>Pojemniki</w:t>
      </w:r>
      <w:r w:rsidRPr="0025436D">
        <w:rPr>
          <w:spacing w:val="28"/>
        </w:rPr>
        <w:t xml:space="preserve"> </w:t>
      </w:r>
      <w:r w:rsidRPr="0025436D">
        <w:t>do</w:t>
      </w:r>
      <w:r w:rsidRPr="0025436D">
        <w:rPr>
          <w:spacing w:val="26"/>
        </w:rPr>
        <w:t xml:space="preserve"> </w:t>
      </w:r>
      <w:r w:rsidRPr="0025436D">
        <w:t>pobierania</w:t>
      </w:r>
      <w:r w:rsidRPr="0025436D">
        <w:rPr>
          <w:spacing w:val="32"/>
        </w:rPr>
        <w:t xml:space="preserve"> </w:t>
      </w:r>
      <w:r w:rsidRPr="0025436D">
        <w:t>próbek</w:t>
      </w:r>
      <w:r w:rsidRPr="0025436D">
        <w:rPr>
          <w:spacing w:val="35"/>
        </w:rPr>
        <w:t xml:space="preserve"> </w:t>
      </w:r>
      <w:r w:rsidRPr="0025436D">
        <w:t>będą</w:t>
      </w:r>
      <w:r w:rsidRPr="0025436D">
        <w:rPr>
          <w:spacing w:val="30"/>
        </w:rPr>
        <w:t xml:space="preserve"> </w:t>
      </w:r>
      <w:r w:rsidRPr="0025436D">
        <w:t>dostarczone</w:t>
      </w:r>
      <w:r w:rsidRPr="0025436D">
        <w:rPr>
          <w:spacing w:val="33"/>
        </w:rPr>
        <w:t xml:space="preserve"> </w:t>
      </w:r>
      <w:r w:rsidRPr="0025436D">
        <w:t>przez</w:t>
      </w:r>
      <w:r w:rsidRPr="0025436D">
        <w:rPr>
          <w:spacing w:val="34"/>
        </w:rPr>
        <w:t xml:space="preserve"> </w:t>
      </w:r>
      <w:r w:rsidRPr="0025436D">
        <w:t>Wykonawcę</w:t>
      </w:r>
      <w:r w:rsidRPr="0025436D">
        <w:rPr>
          <w:spacing w:val="29"/>
        </w:rPr>
        <w:t xml:space="preserve"> </w:t>
      </w:r>
      <w:r w:rsidRPr="0025436D">
        <w:t>i</w:t>
      </w:r>
      <w:r w:rsidRPr="0025436D">
        <w:rPr>
          <w:spacing w:val="29"/>
        </w:rPr>
        <w:t xml:space="preserve"> </w:t>
      </w:r>
      <w:r w:rsidRPr="0025436D">
        <w:t>zatwierdzone</w:t>
      </w:r>
      <w:r w:rsidRPr="0025436D">
        <w:rPr>
          <w:spacing w:val="35"/>
        </w:rPr>
        <w:t xml:space="preserve"> </w:t>
      </w:r>
      <w:r w:rsidRPr="0025436D">
        <w:t>przez</w:t>
      </w:r>
      <w:r w:rsidRPr="0025436D">
        <w:rPr>
          <w:spacing w:val="34"/>
        </w:rPr>
        <w:t xml:space="preserve"> </w:t>
      </w:r>
      <w:r w:rsidRPr="0025436D">
        <w:t>Inspektora</w:t>
      </w:r>
      <w:r w:rsidRPr="0025436D">
        <w:rPr>
          <w:spacing w:val="35"/>
        </w:rPr>
        <w:t xml:space="preserve"> </w:t>
      </w:r>
      <w:r w:rsidRPr="0025436D">
        <w:t>nadzoru. Próbki</w:t>
      </w:r>
      <w:r w:rsidRPr="0025436D">
        <w:rPr>
          <w:spacing w:val="8"/>
        </w:rPr>
        <w:t xml:space="preserve"> </w:t>
      </w:r>
      <w:r w:rsidRPr="0025436D">
        <w:t>dostarczone</w:t>
      </w:r>
      <w:r w:rsidRPr="0025436D">
        <w:rPr>
          <w:spacing w:val="10"/>
        </w:rPr>
        <w:t xml:space="preserve"> </w:t>
      </w:r>
      <w:r w:rsidRPr="0025436D">
        <w:t>przez</w:t>
      </w:r>
      <w:r w:rsidRPr="0025436D">
        <w:rPr>
          <w:spacing w:val="11"/>
        </w:rPr>
        <w:t xml:space="preserve"> </w:t>
      </w:r>
      <w:r w:rsidRPr="0025436D">
        <w:t>Wykonawcę</w:t>
      </w:r>
      <w:r w:rsidRPr="0025436D">
        <w:rPr>
          <w:spacing w:val="7"/>
        </w:rPr>
        <w:t xml:space="preserve"> </w:t>
      </w:r>
      <w:r w:rsidRPr="0025436D">
        <w:t>do</w:t>
      </w:r>
      <w:r w:rsidRPr="0025436D">
        <w:rPr>
          <w:spacing w:val="7"/>
        </w:rPr>
        <w:t xml:space="preserve"> </w:t>
      </w:r>
      <w:r w:rsidRPr="0025436D">
        <w:t>badań</w:t>
      </w:r>
      <w:r w:rsidRPr="0025436D">
        <w:rPr>
          <w:spacing w:val="7"/>
        </w:rPr>
        <w:t xml:space="preserve"> </w:t>
      </w:r>
      <w:r w:rsidRPr="0025436D">
        <w:t>będą</w:t>
      </w:r>
      <w:r w:rsidRPr="0025436D">
        <w:rPr>
          <w:spacing w:val="7"/>
        </w:rPr>
        <w:t xml:space="preserve"> </w:t>
      </w:r>
      <w:r w:rsidRPr="0025436D">
        <w:t>odpowiednio</w:t>
      </w:r>
      <w:r w:rsidRPr="0025436D">
        <w:rPr>
          <w:spacing w:val="11"/>
        </w:rPr>
        <w:t xml:space="preserve"> </w:t>
      </w:r>
      <w:r w:rsidRPr="0025436D">
        <w:t>opisane</w:t>
      </w:r>
      <w:r w:rsidRPr="0025436D">
        <w:rPr>
          <w:spacing w:val="10"/>
        </w:rPr>
        <w:t xml:space="preserve"> i </w:t>
      </w:r>
      <w:r w:rsidRPr="0025436D">
        <w:t>oznakowane,</w:t>
      </w:r>
      <w:r w:rsidRPr="0025436D">
        <w:rPr>
          <w:spacing w:val="14"/>
        </w:rPr>
        <w:t xml:space="preserve"> </w:t>
      </w:r>
      <w:r w:rsidRPr="0025436D">
        <w:t>w</w:t>
      </w:r>
      <w:r w:rsidRPr="0025436D">
        <w:rPr>
          <w:spacing w:val="10"/>
        </w:rPr>
        <w:t xml:space="preserve"> </w:t>
      </w:r>
      <w:r w:rsidRPr="0025436D">
        <w:t>sposób</w:t>
      </w:r>
      <w:r w:rsidRPr="0025436D">
        <w:rPr>
          <w:spacing w:val="14"/>
        </w:rPr>
        <w:t xml:space="preserve"> </w:t>
      </w:r>
      <w:r w:rsidRPr="0025436D">
        <w:t>zaakceptowany przez</w:t>
      </w:r>
      <w:r w:rsidRPr="0025436D">
        <w:rPr>
          <w:spacing w:val="11"/>
        </w:rPr>
        <w:t xml:space="preserve"> </w:t>
      </w:r>
      <w:r w:rsidRPr="0025436D">
        <w:t>Inspektora</w:t>
      </w:r>
      <w:r w:rsidRPr="0025436D">
        <w:rPr>
          <w:spacing w:val="12"/>
        </w:rPr>
        <w:t xml:space="preserve"> </w:t>
      </w:r>
      <w:r w:rsidRPr="0025436D">
        <w:t>nadzoru.</w:t>
      </w:r>
    </w:p>
    <w:p w14:paraId="3E150095" w14:textId="77777777" w:rsidR="00846590" w:rsidRPr="0025436D" w:rsidRDefault="00846590" w:rsidP="00846590">
      <w:r w:rsidRPr="0025436D">
        <w:t>Badania</w:t>
      </w:r>
      <w:r w:rsidRPr="0025436D">
        <w:rPr>
          <w:spacing w:val="-41"/>
        </w:rPr>
        <w:t xml:space="preserve"> </w:t>
      </w:r>
      <w:r w:rsidRPr="0025436D">
        <w:t>i</w:t>
      </w:r>
      <w:r w:rsidRPr="0025436D">
        <w:rPr>
          <w:spacing w:val="-40"/>
        </w:rPr>
        <w:t xml:space="preserve"> </w:t>
      </w:r>
      <w:r w:rsidRPr="0025436D">
        <w:t>pomiary</w:t>
      </w:r>
    </w:p>
    <w:p w14:paraId="46C42F04" w14:textId="77777777" w:rsidR="00846590" w:rsidRPr="0025436D" w:rsidRDefault="00846590" w:rsidP="00846590"/>
    <w:p w14:paraId="6F4C92F4" w14:textId="77777777" w:rsidR="00846590" w:rsidRPr="0025436D" w:rsidRDefault="00846590" w:rsidP="00846590">
      <w:r w:rsidRPr="0025436D">
        <w:t>Wszystkie</w:t>
      </w:r>
      <w:r w:rsidRPr="0025436D">
        <w:rPr>
          <w:spacing w:val="39"/>
        </w:rPr>
        <w:t xml:space="preserve"> </w:t>
      </w:r>
      <w:r w:rsidRPr="0025436D">
        <w:t>badania</w:t>
      </w:r>
      <w:r w:rsidRPr="0025436D">
        <w:rPr>
          <w:spacing w:val="37"/>
        </w:rPr>
        <w:t xml:space="preserve"> </w:t>
      </w:r>
      <w:r w:rsidRPr="0025436D">
        <w:t>i</w:t>
      </w:r>
      <w:r w:rsidRPr="0025436D">
        <w:rPr>
          <w:spacing w:val="37"/>
        </w:rPr>
        <w:t xml:space="preserve"> </w:t>
      </w:r>
      <w:r w:rsidRPr="0025436D">
        <w:t>pomiary</w:t>
      </w:r>
      <w:r w:rsidRPr="0025436D">
        <w:rPr>
          <w:spacing w:val="38"/>
        </w:rPr>
        <w:t xml:space="preserve"> </w:t>
      </w:r>
      <w:r w:rsidRPr="0025436D">
        <w:t>będą</w:t>
      </w:r>
      <w:r w:rsidRPr="0025436D">
        <w:rPr>
          <w:spacing w:val="39"/>
        </w:rPr>
        <w:t xml:space="preserve"> </w:t>
      </w:r>
      <w:r w:rsidRPr="0025436D">
        <w:t>przeprowadzone</w:t>
      </w:r>
      <w:r w:rsidRPr="0025436D">
        <w:rPr>
          <w:spacing w:val="45"/>
        </w:rPr>
        <w:t xml:space="preserve"> </w:t>
      </w:r>
      <w:r w:rsidRPr="0025436D">
        <w:t>zgodnie</w:t>
      </w:r>
      <w:r w:rsidRPr="0025436D">
        <w:rPr>
          <w:spacing w:val="40"/>
        </w:rPr>
        <w:t xml:space="preserve"> </w:t>
      </w:r>
      <w:r w:rsidRPr="0025436D">
        <w:t>z</w:t>
      </w:r>
      <w:r w:rsidRPr="0025436D">
        <w:rPr>
          <w:spacing w:val="38"/>
        </w:rPr>
        <w:t xml:space="preserve"> </w:t>
      </w:r>
      <w:r w:rsidRPr="0025436D">
        <w:t>wymaganiami</w:t>
      </w:r>
      <w:r w:rsidRPr="0025436D">
        <w:rPr>
          <w:spacing w:val="35"/>
        </w:rPr>
        <w:t xml:space="preserve"> </w:t>
      </w:r>
      <w:r w:rsidRPr="0025436D">
        <w:t>norm.</w:t>
      </w:r>
      <w:r w:rsidRPr="0025436D">
        <w:rPr>
          <w:spacing w:val="43"/>
        </w:rPr>
        <w:t xml:space="preserve"> </w:t>
      </w:r>
    </w:p>
    <w:p w14:paraId="67AE870F" w14:textId="77777777" w:rsidR="00846590" w:rsidRPr="0025436D" w:rsidRDefault="00846590" w:rsidP="00846590">
      <w:r w:rsidRPr="0025436D">
        <w:t>Przed</w:t>
      </w:r>
      <w:r w:rsidRPr="0025436D">
        <w:rPr>
          <w:spacing w:val="30"/>
        </w:rPr>
        <w:t xml:space="preserve"> </w:t>
      </w:r>
      <w:r w:rsidRPr="0025436D">
        <w:t>przystąpieniem</w:t>
      </w:r>
      <w:r w:rsidRPr="0025436D">
        <w:rPr>
          <w:spacing w:val="34"/>
        </w:rPr>
        <w:t xml:space="preserve"> </w:t>
      </w:r>
      <w:r w:rsidRPr="0025436D">
        <w:t>do</w:t>
      </w:r>
      <w:r w:rsidRPr="0025436D">
        <w:rPr>
          <w:spacing w:val="29"/>
        </w:rPr>
        <w:t xml:space="preserve"> </w:t>
      </w:r>
      <w:r w:rsidRPr="0025436D">
        <w:t>pomiarów</w:t>
      </w:r>
      <w:r w:rsidRPr="0025436D">
        <w:rPr>
          <w:spacing w:val="32"/>
        </w:rPr>
        <w:t xml:space="preserve"> </w:t>
      </w:r>
      <w:r w:rsidRPr="0025436D">
        <w:t>lub</w:t>
      </w:r>
      <w:r w:rsidRPr="0025436D">
        <w:rPr>
          <w:spacing w:val="31"/>
        </w:rPr>
        <w:t xml:space="preserve"> </w:t>
      </w:r>
      <w:r w:rsidRPr="0025436D">
        <w:t>badań,</w:t>
      </w:r>
      <w:r w:rsidRPr="0025436D">
        <w:rPr>
          <w:spacing w:val="29"/>
        </w:rPr>
        <w:t xml:space="preserve"> </w:t>
      </w:r>
      <w:r w:rsidRPr="0025436D">
        <w:t>Wykonawca</w:t>
      </w:r>
      <w:r w:rsidRPr="0025436D">
        <w:rPr>
          <w:spacing w:val="28"/>
        </w:rPr>
        <w:t xml:space="preserve"> </w:t>
      </w:r>
      <w:r w:rsidRPr="0025436D">
        <w:t>powiadomi</w:t>
      </w:r>
      <w:r w:rsidRPr="0025436D">
        <w:rPr>
          <w:spacing w:val="30"/>
        </w:rPr>
        <w:t xml:space="preserve"> </w:t>
      </w:r>
      <w:r w:rsidRPr="0025436D">
        <w:t>Inspektora</w:t>
      </w:r>
      <w:r w:rsidRPr="0025436D">
        <w:rPr>
          <w:spacing w:val="35"/>
        </w:rPr>
        <w:t xml:space="preserve"> </w:t>
      </w:r>
      <w:r w:rsidRPr="0025436D">
        <w:t>nadzoru</w:t>
      </w:r>
      <w:r w:rsidRPr="0025436D">
        <w:rPr>
          <w:spacing w:val="36"/>
        </w:rPr>
        <w:t xml:space="preserve"> </w:t>
      </w:r>
      <w:r w:rsidRPr="0025436D">
        <w:t>o</w:t>
      </w:r>
      <w:r w:rsidRPr="0025436D">
        <w:rPr>
          <w:spacing w:val="32"/>
        </w:rPr>
        <w:t xml:space="preserve"> </w:t>
      </w:r>
      <w:r w:rsidRPr="0025436D">
        <w:t>rodzaju,</w:t>
      </w:r>
      <w:r w:rsidRPr="0025436D">
        <w:rPr>
          <w:spacing w:val="32"/>
        </w:rPr>
        <w:t xml:space="preserve"> </w:t>
      </w:r>
      <w:r w:rsidRPr="0025436D">
        <w:t>miejscu</w:t>
      </w:r>
      <w:r w:rsidRPr="0025436D">
        <w:rPr>
          <w:spacing w:val="32"/>
        </w:rPr>
        <w:t xml:space="preserve"> </w:t>
      </w:r>
      <w:r w:rsidRPr="0025436D">
        <w:t>i terminie</w:t>
      </w:r>
      <w:r w:rsidRPr="0025436D">
        <w:rPr>
          <w:spacing w:val="24"/>
        </w:rPr>
        <w:t xml:space="preserve"> </w:t>
      </w:r>
      <w:r w:rsidRPr="0025436D">
        <w:t>pomiaru</w:t>
      </w:r>
      <w:r w:rsidRPr="0025436D">
        <w:rPr>
          <w:spacing w:val="25"/>
        </w:rPr>
        <w:t xml:space="preserve"> </w:t>
      </w:r>
      <w:r w:rsidRPr="0025436D">
        <w:t>lub</w:t>
      </w:r>
      <w:r w:rsidRPr="0025436D">
        <w:rPr>
          <w:spacing w:val="26"/>
        </w:rPr>
        <w:t xml:space="preserve"> </w:t>
      </w:r>
      <w:r w:rsidRPr="0025436D">
        <w:t>badania.</w:t>
      </w:r>
      <w:r w:rsidRPr="0025436D">
        <w:rPr>
          <w:spacing w:val="21"/>
        </w:rPr>
        <w:t xml:space="preserve"> </w:t>
      </w:r>
      <w:r w:rsidRPr="0025436D">
        <w:t>Po</w:t>
      </w:r>
      <w:r w:rsidRPr="0025436D">
        <w:rPr>
          <w:spacing w:val="24"/>
        </w:rPr>
        <w:t xml:space="preserve"> </w:t>
      </w:r>
      <w:r w:rsidRPr="0025436D">
        <w:t>wykonaniu</w:t>
      </w:r>
      <w:r w:rsidRPr="0025436D">
        <w:rPr>
          <w:spacing w:val="27"/>
        </w:rPr>
        <w:t xml:space="preserve"> </w:t>
      </w:r>
      <w:r w:rsidRPr="0025436D">
        <w:t>pomiaru</w:t>
      </w:r>
      <w:r w:rsidRPr="0025436D">
        <w:rPr>
          <w:spacing w:val="25"/>
        </w:rPr>
        <w:t xml:space="preserve"> </w:t>
      </w:r>
      <w:r w:rsidRPr="0025436D">
        <w:t>lub</w:t>
      </w:r>
      <w:r w:rsidRPr="0025436D">
        <w:rPr>
          <w:spacing w:val="26"/>
        </w:rPr>
        <w:t xml:space="preserve"> </w:t>
      </w:r>
      <w:r w:rsidRPr="0025436D">
        <w:t>badania,</w:t>
      </w:r>
      <w:r w:rsidRPr="0025436D">
        <w:rPr>
          <w:spacing w:val="21"/>
        </w:rPr>
        <w:t xml:space="preserve"> </w:t>
      </w:r>
      <w:r w:rsidRPr="0025436D">
        <w:t>Wykonawca</w:t>
      </w:r>
      <w:r w:rsidRPr="0025436D">
        <w:rPr>
          <w:spacing w:val="23"/>
        </w:rPr>
        <w:t xml:space="preserve"> </w:t>
      </w:r>
      <w:r w:rsidRPr="0025436D">
        <w:t>przedstawi</w:t>
      </w:r>
      <w:r w:rsidRPr="0025436D">
        <w:rPr>
          <w:spacing w:val="26"/>
        </w:rPr>
        <w:t xml:space="preserve"> </w:t>
      </w:r>
      <w:r w:rsidRPr="0025436D">
        <w:t>na</w:t>
      </w:r>
      <w:r w:rsidRPr="0025436D">
        <w:rPr>
          <w:spacing w:val="23"/>
        </w:rPr>
        <w:t xml:space="preserve"> </w:t>
      </w:r>
      <w:r w:rsidRPr="0025436D">
        <w:t>piśmie</w:t>
      </w:r>
      <w:r w:rsidRPr="0025436D">
        <w:rPr>
          <w:spacing w:val="25"/>
        </w:rPr>
        <w:t xml:space="preserve"> </w:t>
      </w:r>
      <w:r w:rsidRPr="0025436D">
        <w:t>ich</w:t>
      </w:r>
      <w:r w:rsidRPr="0025436D">
        <w:rPr>
          <w:spacing w:val="23"/>
        </w:rPr>
        <w:t xml:space="preserve"> </w:t>
      </w:r>
      <w:r w:rsidRPr="0025436D">
        <w:t>wyniki</w:t>
      </w:r>
      <w:r w:rsidRPr="0025436D">
        <w:rPr>
          <w:spacing w:val="25"/>
        </w:rPr>
        <w:t xml:space="preserve"> </w:t>
      </w:r>
      <w:r w:rsidRPr="0025436D">
        <w:t>do akceptacji</w:t>
      </w:r>
      <w:r w:rsidRPr="0025436D">
        <w:rPr>
          <w:spacing w:val="-1"/>
        </w:rPr>
        <w:t xml:space="preserve"> </w:t>
      </w:r>
      <w:r w:rsidRPr="0025436D">
        <w:t>Inspektora</w:t>
      </w:r>
      <w:r w:rsidRPr="0025436D">
        <w:rPr>
          <w:spacing w:val="6"/>
        </w:rPr>
        <w:t xml:space="preserve"> </w:t>
      </w:r>
      <w:r w:rsidRPr="0025436D">
        <w:t>nadzoru.</w:t>
      </w:r>
    </w:p>
    <w:p w14:paraId="2D80445C" w14:textId="77777777" w:rsidR="00846590" w:rsidRPr="0025436D" w:rsidRDefault="00846590" w:rsidP="00846590">
      <w:r w:rsidRPr="0025436D">
        <w:t>Raporty z badań</w:t>
      </w:r>
    </w:p>
    <w:p w14:paraId="2CCB4534" w14:textId="77777777" w:rsidR="00846590" w:rsidRPr="0025436D" w:rsidRDefault="00846590" w:rsidP="00846590"/>
    <w:p w14:paraId="0D2AB62F" w14:textId="77777777" w:rsidR="00846590" w:rsidRPr="0025436D" w:rsidRDefault="00846590" w:rsidP="00846590">
      <w:r w:rsidRPr="0025436D">
        <w:t>Wykonawca</w:t>
      </w:r>
      <w:r w:rsidRPr="0025436D">
        <w:rPr>
          <w:spacing w:val="7"/>
        </w:rPr>
        <w:t xml:space="preserve"> </w:t>
      </w:r>
      <w:r w:rsidRPr="0025436D">
        <w:t>będzie</w:t>
      </w:r>
      <w:r w:rsidRPr="0025436D">
        <w:rPr>
          <w:spacing w:val="14"/>
        </w:rPr>
        <w:t xml:space="preserve"> </w:t>
      </w:r>
      <w:r w:rsidRPr="0025436D">
        <w:t>przekazywać</w:t>
      </w:r>
      <w:r w:rsidRPr="0025436D">
        <w:rPr>
          <w:spacing w:val="13"/>
        </w:rPr>
        <w:t xml:space="preserve"> </w:t>
      </w:r>
      <w:r w:rsidRPr="0025436D">
        <w:t>Inspektorowi</w:t>
      </w:r>
      <w:r w:rsidRPr="0025436D">
        <w:rPr>
          <w:spacing w:val="19"/>
        </w:rPr>
        <w:t xml:space="preserve"> </w:t>
      </w:r>
      <w:r w:rsidRPr="0025436D">
        <w:t>nadzoru</w:t>
      </w:r>
      <w:r w:rsidRPr="0025436D">
        <w:rPr>
          <w:spacing w:val="14"/>
        </w:rPr>
        <w:t xml:space="preserve"> </w:t>
      </w:r>
      <w:r w:rsidRPr="0025436D">
        <w:t>kopie</w:t>
      </w:r>
      <w:r w:rsidRPr="0025436D">
        <w:rPr>
          <w:spacing w:val="14"/>
        </w:rPr>
        <w:t xml:space="preserve"> </w:t>
      </w:r>
      <w:r w:rsidRPr="0025436D">
        <w:t>raportów</w:t>
      </w:r>
      <w:r w:rsidRPr="0025436D">
        <w:rPr>
          <w:spacing w:val="14"/>
        </w:rPr>
        <w:t xml:space="preserve"> </w:t>
      </w:r>
      <w:r w:rsidRPr="0025436D">
        <w:t>z</w:t>
      </w:r>
      <w:r w:rsidRPr="0025436D">
        <w:rPr>
          <w:spacing w:val="13"/>
        </w:rPr>
        <w:t xml:space="preserve"> </w:t>
      </w:r>
      <w:r w:rsidRPr="0025436D">
        <w:t>wynikami</w:t>
      </w:r>
      <w:r w:rsidRPr="0025436D">
        <w:rPr>
          <w:spacing w:val="12"/>
        </w:rPr>
        <w:t xml:space="preserve"> </w:t>
      </w:r>
      <w:r w:rsidRPr="0025436D">
        <w:t>badań</w:t>
      </w:r>
      <w:r w:rsidRPr="0025436D">
        <w:rPr>
          <w:spacing w:val="10"/>
        </w:rPr>
        <w:t xml:space="preserve"> </w:t>
      </w:r>
      <w:r w:rsidRPr="0025436D">
        <w:t>jak</w:t>
      </w:r>
      <w:r w:rsidRPr="0025436D">
        <w:rPr>
          <w:spacing w:val="11"/>
        </w:rPr>
        <w:t xml:space="preserve"> </w:t>
      </w:r>
      <w:r w:rsidRPr="0025436D">
        <w:t>najszybciej,</w:t>
      </w:r>
      <w:r w:rsidRPr="0025436D">
        <w:rPr>
          <w:spacing w:val="12"/>
        </w:rPr>
        <w:t xml:space="preserve"> </w:t>
      </w:r>
      <w:r w:rsidRPr="0025436D">
        <w:t>nie</w:t>
      </w:r>
      <w:r w:rsidRPr="0025436D">
        <w:rPr>
          <w:spacing w:val="12"/>
        </w:rPr>
        <w:t xml:space="preserve"> </w:t>
      </w:r>
      <w:r w:rsidRPr="0025436D">
        <w:t>później jednak</w:t>
      </w:r>
      <w:r w:rsidRPr="0025436D">
        <w:rPr>
          <w:spacing w:val="8"/>
        </w:rPr>
        <w:t xml:space="preserve"> </w:t>
      </w:r>
      <w:r w:rsidRPr="0025436D">
        <w:t>niż</w:t>
      </w:r>
      <w:r w:rsidRPr="0025436D">
        <w:rPr>
          <w:spacing w:val="11"/>
        </w:rPr>
        <w:t xml:space="preserve"> </w:t>
      </w:r>
      <w:r w:rsidRPr="0025436D">
        <w:t>w</w:t>
      </w:r>
      <w:r w:rsidRPr="0025436D">
        <w:rPr>
          <w:spacing w:val="9"/>
        </w:rPr>
        <w:t xml:space="preserve"> </w:t>
      </w:r>
      <w:r w:rsidRPr="0025436D">
        <w:t>terminie</w:t>
      </w:r>
      <w:r w:rsidRPr="0025436D">
        <w:rPr>
          <w:spacing w:val="12"/>
        </w:rPr>
        <w:t xml:space="preserve"> </w:t>
      </w:r>
      <w:r w:rsidRPr="0025436D">
        <w:t>określonym</w:t>
      </w:r>
      <w:r w:rsidRPr="0025436D">
        <w:rPr>
          <w:spacing w:val="12"/>
        </w:rPr>
        <w:t xml:space="preserve"> </w:t>
      </w:r>
      <w:r w:rsidRPr="0025436D">
        <w:t>w</w:t>
      </w:r>
      <w:r w:rsidRPr="0025436D">
        <w:rPr>
          <w:spacing w:val="10"/>
        </w:rPr>
        <w:t xml:space="preserve"> </w:t>
      </w:r>
      <w:r w:rsidRPr="0025436D">
        <w:t>programie</w:t>
      </w:r>
      <w:r w:rsidRPr="0025436D">
        <w:rPr>
          <w:spacing w:val="9"/>
        </w:rPr>
        <w:t xml:space="preserve"> </w:t>
      </w:r>
      <w:r w:rsidRPr="0025436D">
        <w:t>zapewnienia</w:t>
      </w:r>
      <w:r w:rsidRPr="0025436D">
        <w:rPr>
          <w:spacing w:val="13"/>
        </w:rPr>
        <w:t xml:space="preserve"> </w:t>
      </w:r>
      <w:r w:rsidRPr="0025436D">
        <w:t>jakości.</w:t>
      </w:r>
    </w:p>
    <w:p w14:paraId="3A9BD7D5" w14:textId="77777777" w:rsidR="00846590" w:rsidRPr="0025436D" w:rsidRDefault="00846590" w:rsidP="00846590">
      <w:r w:rsidRPr="0025436D">
        <w:t>Badania prowadzone przez Inspektora nadzoru</w:t>
      </w:r>
    </w:p>
    <w:p w14:paraId="07B3C70C" w14:textId="77777777" w:rsidR="00846590" w:rsidRPr="0025436D" w:rsidRDefault="00846590" w:rsidP="00846590"/>
    <w:p w14:paraId="16E7C179" w14:textId="77777777" w:rsidR="00846590" w:rsidRPr="0025436D" w:rsidRDefault="00846590" w:rsidP="00846590">
      <w:r w:rsidRPr="0025436D">
        <w:t>Dla</w:t>
      </w:r>
      <w:r w:rsidRPr="0025436D">
        <w:rPr>
          <w:spacing w:val="26"/>
        </w:rPr>
        <w:t xml:space="preserve"> </w:t>
      </w:r>
      <w:r w:rsidRPr="0025436D">
        <w:t>celów</w:t>
      </w:r>
      <w:r w:rsidRPr="0025436D">
        <w:rPr>
          <w:spacing w:val="28"/>
        </w:rPr>
        <w:t xml:space="preserve"> </w:t>
      </w:r>
      <w:r w:rsidRPr="0025436D">
        <w:t>kontroli</w:t>
      </w:r>
      <w:r w:rsidRPr="0025436D">
        <w:rPr>
          <w:spacing w:val="32"/>
        </w:rPr>
        <w:t xml:space="preserve"> </w:t>
      </w:r>
      <w:r w:rsidRPr="0025436D">
        <w:t>jakości</w:t>
      </w:r>
      <w:r w:rsidRPr="0025436D">
        <w:rPr>
          <w:spacing w:val="26"/>
        </w:rPr>
        <w:t xml:space="preserve"> </w:t>
      </w:r>
      <w:r w:rsidRPr="0025436D">
        <w:t>i</w:t>
      </w:r>
      <w:r w:rsidRPr="0025436D">
        <w:rPr>
          <w:spacing w:val="31"/>
        </w:rPr>
        <w:t xml:space="preserve"> </w:t>
      </w:r>
      <w:r w:rsidRPr="0025436D">
        <w:t>zatwierdzenia,</w:t>
      </w:r>
      <w:r w:rsidRPr="0025436D">
        <w:rPr>
          <w:spacing w:val="34"/>
        </w:rPr>
        <w:t xml:space="preserve"> </w:t>
      </w:r>
      <w:r w:rsidRPr="0025436D">
        <w:t>Inspektor</w:t>
      </w:r>
      <w:r w:rsidRPr="0025436D">
        <w:rPr>
          <w:spacing w:val="39"/>
        </w:rPr>
        <w:t xml:space="preserve"> </w:t>
      </w:r>
      <w:r w:rsidRPr="0025436D">
        <w:t>nadzoru</w:t>
      </w:r>
      <w:r w:rsidRPr="0025436D">
        <w:rPr>
          <w:spacing w:val="34"/>
        </w:rPr>
        <w:t xml:space="preserve"> </w:t>
      </w:r>
      <w:r w:rsidRPr="0025436D">
        <w:t>uprawniony</w:t>
      </w:r>
      <w:r w:rsidRPr="0025436D">
        <w:rPr>
          <w:spacing w:val="36"/>
        </w:rPr>
        <w:t xml:space="preserve"> </w:t>
      </w:r>
      <w:r w:rsidRPr="0025436D">
        <w:t>jest</w:t>
      </w:r>
      <w:r w:rsidRPr="0025436D">
        <w:rPr>
          <w:spacing w:val="32"/>
        </w:rPr>
        <w:t xml:space="preserve"> </w:t>
      </w:r>
      <w:r w:rsidRPr="0025436D">
        <w:t>do</w:t>
      </w:r>
      <w:r w:rsidRPr="0025436D">
        <w:rPr>
          <w:spacing w:val="31"/>
        </w:rPr>
        <w:t xml:space="preserve"> </w:t>
      </w:r>
      <w:r w:rsidRPr="0025436D">
        <w:t>dokonywania</w:t>
      </w:r>
      <w:r w:rsidRPr="0025436D">
        <w:rPr>
          <w:spacing w:val="32"/>
        </w:rPr>
        <w:t xml:space="preserve"> </w:t>
      </w:r>
      <w:r w:rsidRPr="0025436D">
        <w:t>kontroli,</w:t>
      </w:r>
      <w:r w:rsidRPr="0025436D">
        <w:rPr>
          <w:spacing w:val="34"/>
        </w:rPr>
        <w:t xml:space="preserve"> </w:t>
      </w:r>
      <w:r w:rsidRPr="0025436D">
        <w:t>pobierania próbek</w:t>
      </w:r>
      <w:r w:rsidRPr="0025436D">
        <w:rPr>
          <w:spacing w:val="33"/>
        </w:rPr>
        <w:t xml:space="preserve"> </w:t>
      </w:r>
      <w:r w:rsidRPr="0025436D">
        <w:t>i</w:t>
      </w:r>
      <w:r w:rsidRPr="0025436D">
        <w:rPr>
          <w:spacing w:val="28"/>
        </w:rPr>
        <w:t xml:space="preserve"> </w:t>
      </w:r>
      <w:r w:rsidRPr="0025436D">
        <w:t>badania</w:t>
      </w:r>
      <w:r w:rsidRPr="0025436D">
        <w:rPr>
          <w:spacing w:val="26"/>
        </w:rPr>
        <w:t xml:space="preserve"> </w:t>
      </w:r>
      <w:r w:rsidRPr="0025436D">
        <w:t>materiałów</w:t>
      </w:r>
      <w:r w:rsidRPr="0025436D">
        <w:rPr>
          <w:spacing w:val="29"/>
        </w:rPr>
        <w:t xml:space="preserve"> </w:t>
      </w:r>
      <w:r w:rsidRPr="0025436D">
        <w:t>u</w:t>
      </w:r>
      <w:r w:rsidRPr="0025436D">
        <w:rPr>
          <w:spacing w:val="33"/>
        </w:rPr>
        <w:t xml:space="preserve"> </w:t>
      </w:r>
      <w:r w:rsidRPr="0025436D">
        <w:t>źródła</w:t>
      </w:r>
      <w:r w:rsidRPr="0025436D">
        <w:rPr>
          <w:spacing w:val="31"/>
        </w:rPr>
        <w:t xml:space="preserve"> </w:t>
      </w:r>
      <w:r w:rsidRPr="0025436D">
        <w:t>ich</w:t>
      </w:r>
      <w:r w:rsidRPr="0025436D">
        <w:rPr>
          <w:spacing w:val="30"/>
        </w:rPr>
        <w:t xml:space="preserve"> </w:t>
      </w:r>
      <w:r w:rsidRPr="0025436D">
        <w:t>wytwarzania.</w:t>
      </w:r>
      <w:r w:rsidRPr="0025436D">
        <w:rPr>
          <w:spacing w:val="32"/>
        </w:rPr>
        <w:t xml:space="preserve"> </w:t>
      </w:r>
      <w:r w:rsidRPr="0025436D">
        <w:t>Do</w:t>
      </w:r>
      <w:r w:rsidRPr="0025436D">
        <w:rPr>
          <w:spacing w:val="30"/>
        </w:rPr>
        <w:t xml:space="preserve"> </w:t>
      </w:r>
      <w:r w:rsidRPr="0025436D">
        <w:t>umożliwienia</w:t>
      </w:r>
      <w:r w:rsidRPr="0025436D">
        <w:rPr>
          <w:spacing w:val="34"/>
        </w:rPr>
        <w:t xml:space="preserve"> </w:t>
      </w:r>
      <w:r w:rsidRPr="0025436D">
        <w:t>jemu</w:t>
      </w:r>
      <w:r w:rsidRPr="0025436D">
        <w:rPr>
          <w:spacing w:val="33"/>
        </w:rPr>
        <w:t xml:space="preserve"> </w:t>
      </w:r>
      <w:r w:rsidRPr="0025436D">
        <w:t>kontroli</w:t>
      </w:r>
      <w:r w:rsidRPr="0025436D">
        <w:rPr>
          <w:spacing w:val="35"/>
        </w:rPr>
        <w:t xml:space="preserve"> </w:t>
      </w:r>
      <w:r w:rsidRPr="0025436D">
        <w:t>zapewniona</w:t>
      </w:r>
      <w:r w:rsidRPr="0025436D">
        <w:rPr>
          <w:spacing w:val="35"/>
        </w:rPr>
        <w:t xml:space="preserve"> </w:t>
      </w:r>
      <w:r w:rsidRPr="0025436D">
        <w:t>będzie</w:t>
      </w:r>
      <w:r w:rsidRPr="0025436D">
        <w:rPr>
          <w:spacing w:val="34"/>
        </w:rPr>
        <w:t xml:space="preserve"> </w:t>
      </w:r>
      <w:r w:rsidRPr="0025436D">
        <w:t>wszelka potrzebna</w:t>
      </w:r>
      <w:r w:rsidRPr="0025436D">
        <w:rPr>
          <w:spacing w:val="26"/>
        </w:rPr>
        <w:t xml:space="preserve"> </w:t>
      </w:r>
      <w:r w:rsidRPr="0025436D">
        <w:t>do</w:t>
      </w:r>
      <w:r w:rsidRPr="0025436D">
        <w:rPr>
          <w:spacing w:val="20"/>
        </w:rPr>
        <w:t xml:space="preserve"> </w:t>
      </w:r>
      <w:r w:rsidRPr="0025436D">
        <w:t>tego</w:t>
      </w:r>
      <w:r w:rsidRPr="0025436D">
        <w:rPr>
          <w:spacing w:val="20"/>
        </w:rPr>
        <w:t xml:space="preserve"> </w:t>
      </w:r>
      <w:r w:rsidRPr="0025436D">
        <w:t>pomoc</w:t>
      </w:r>
      <w:r w:rsidRPr="0025436D">
        <w:rPr>
          <w:spacing w:val="21"/>
        </w:rPr>
        <w:t xml:space="preserve"> </w:t>
      </w:r>
      <w:r w:rsidRPr="0025436D">
        <w:t>ze</w:t>
      </w:r>
      <w:r w:rsidRPr="0025436D">
        <w:rPr>
          <w:spacing w:val="20"/>
        </w:rPr>
        <w:t xml:space="preserve"> </w:t>
      </w:r>
      <w:r w:rsidRPr="0025436D">
        <w:t>strony</w:t>
      </w:r>
      <w:r w:rsidRPr="0025436D">
        <w:rPr>
          <w:spacing w:val="22"/>
        </w:rPr>
        <w:t xml:space="preserve"> </w:t>
      </w:r>
      <w:r w:rsidRPr="0025436D">
        <w:t>Wykonawcy</w:t>
      </w:r>
      <w:r w:rsidRPr="0025436D">
        <w:rPr>
          <w:spacing w:val="18"/>
        </w:rPr>
        <w:t xml:space="preserve"> </w:t>
      </w:r>
      <w:r w:rsidRPr="0025436D">
        <w:t>i</w:t>
      </w:r>
      <w:r w:rsidRPr="0025436D">
        <w:rPr>
          <w:spacing w:val="18"/>
        </w:rPr>
        <w:t xml:space="preserve"> </w:t>
      </w:r>
      <w:r w:rsidRPr="0025436D">
        <w:t>producenta</w:t>
      </w:r>
      <w:r w:rsidRPr="0025436D">
        <w:rPr>
          <w:spacing w:val="25"/>
        </w:rPr>
        <w:t xml:space="preserve"> </w:t>
      </w:r>
      <w:r w:rsidRPr="0025436D">
        <w:t>materiałów.</w:t>
      </w:r>
    </w:p>
    <w:p w14:paraId="53F5F594" w14:textId="77777777" w:rsidR="00846590" w:rsidRPr="0025436D" w:rsidRDefault="00846590" w:rsidP="00846590">
      <w:r w:rsidRPr="0025436D">
        <w:t>Certyfikaty i deklaracje</w:t>
      </w:r>
    </w:p>
    <w:p w14:paraId="1DDB1891" w14:textId="77777777" w:rsidR="00846590" w:rsidRPr="0025436D" w:rsidRDefault="00846590" w:rsidP="00846590"/>
    <w:p w14:paraId="794A386E" w14:textId="77777777" w:rsidR="00846590" w:rsidRPr="0025436D" w:rsidRDefault="00846590" w:rsidP="00846590">
      <w:r w:rsidRPr="0025436D">
        <w:t>Inspektor</w:t>
      </w:r>
      <w:r w:rsidRPr="0025436D">
        <w:rPr>
          <w:spacing w:val="-12"/>
        </w:rPr>
        <w:t xml:space="preserve"> </w:t>
      </w:r>
      <w:r w:rsidRPr="0025436D">
        <w:t>nadzoru</w:t>
      </w:r>
      <w:r w:rsidRPr="0025436D">
        <w:rPr>
          <w:spacing w:val="-14"/>
        </w:rPr>
        <w:t xml:space="preserve"> </w:t>
      </w:r>
      <w:r w:rsidRPr="0025436D">
        <w:t>może</w:t>
      </w:r>
      <w:r w:rsidRPr="0025436D">
        <w:rPr>
          <w:spacing w:val="-15"/>
        </w:rPr>
        <w:t xml:space="preserve"> </w:t>
      </w:r>
      <w:r w:rsidRPr="0025436D">
        <w:t>dopuścić</w:t>
      </w:r>
      <w:r w:rsidRPr="0025436D">
        <w:rPr>
          <w:spacing w:val="-16"/>
        </w:rPr>
        <w:t xml:space="preserve"> </w:t>
      </w:r>
      <w:r w:rsidRPr="0025436D">
        <w:t>do</w:t>
      </w:r>
      <w:r w:rsidRPr="0025436D">
        <w:rPr>
          <w:spacing w:val="-16"/>
        </w:rPr>
        <w:t xml:space="preserve"> </w:t>
      </w:r>
      <w:r w:rsidRPr="0025436D">
        <w:t>użycia</w:t>
      </w:r>
      <w:r w:rsidRPr="0025436D">
        <w:rPr>
          <w:spacing w:val="-17"/>
        </w:rPr>
        <w:t xml:space="preserve"> </w:t>
      </w:r>
      <w:r w:rsidRPr="0025436D">
        <w:t>tylko</w:t>
      </w:r>
      <w:r w:rsidRPr="0025436D">
        <w:rPr>
          <w:spacing w:val="-15"/>
        </w:rPr>
        <w:t xml:space="preserve"> </w:t>
      </w:r>
      <w:r w:rsidRPr="0025436D">
        <w:t>te</w:t>
      </w:r>
      <w:r w:rsidRPr="0025436D">
        <w:rPr>
          <w:spacing w:val="-15"/>
        </w:rPr>
        <w:t xml:space="preserve"> </w:t>
      </w:r>
      <w:r w:rsidRPr="0025436D">
        <w:t>wyroby</w:t>
      </w:r>
      <w:r w:rsidRPr="0025436D">
        <w:rPr>
          <w:spacing w:val="-16"/>
        </w:rPr>
        <w:t xml:space="preserve"> </w:t>
      </w:r>
      <w:r w:rsidRPr="0025436D">
        <w:t>i</w:t>
      </w:r>
      <w:r w:rsidRPr="0025436D">
        <w:rPr>
          <w:spacing w:val="-16"/>
        </w:rPr>
        <w:t xml:space="preserve"> </w:t>
      </w:r>
      <w:r w:rsidRPr="0025436D">
        <w:t>materiały,</w:t>
      </w:r>
      <w:r w:rsidRPr="0025436D">
        <w:rPr>
          <w:spacing w:val="-18"/>
        </w:rPr>
        <w:t xml:space="preserve"> </w:t>
      </w:r>
      <w:r w:rsidRPr="0025436D">
        <w:t>które:</w:t>
      </w:r>
    </w:p>
    <w:p w14:paraId="2F63D849" w14:textId="77777777" w:rsidR="00846590" w:rsidRPr="0025436D" w:rsidRDefault="00846590" w:rsidP="00846590"/>
    <w:p w14:paraId="246D39F8" w14:textId="77777777" w:rsidR="00846590" w:rsidRPr="0025436D" w:rsidRDefault="00846590" w:rsidP="00D21ACD">
      <w:pPr>
        <w:pStyle w:val="Akapitzlist"/>
        <w:numPr>
          <w:ilvl w:val="0"/>
          <w:numId w:val="18"/>
        </w:numPr>
      </w:pPr>
      <w:r w:rsidRPr="0025436D">
        <w:t>posiadają</w:t>
      </w:r>
      <w:r w:rsidRPr="0025436D">
        <w:rPr>
          <w:spacing w:val="43"/>
        </w:rPr>
        <w:t xml:space="preserve"> </w:t>
      </w:r>
      <w:r w:rsidRPr="0025436D">
        <w:t>certyfikat</w:t>
      </w:r>
      <w:r w:rsidRPr="0025436D">
        <w:rPr>
          <w:spacing w:val="49"/>
        </w:rPr>
        <w:t xml:space="preserve"> </w:t>
      </w:r>
      <w:r w:rsidRPr="0025436D">
        <w:t>na</w:t>
      </w:r>
      <w:r w:rsidRPr="0025436D">
        <w:rPr>
          <w:spacing w:val="49"/>
        </w:rPr>
        <w:t xml:space="preserve"> </w:t>
      </w:r>
      <w:r w:rsidRPr="0025436D">
        <w:t>znak</w:t>
      </w:r>
      <w:r w:rsidRPr="0025436D">
        <w:rPr>
          <w:spacing w:val="49"/>
        </w:rPr>
        <w:t xml:space="preserve"> </w:t>
      </w:r>
      <w:r w:rsidRPr="0025436D">
        <w:t>bezpieczeństwa</w:t>
      </w:r>
      <w:r w:rsidRPr="0025436D">
        <w:rPr>
          <w:spacing w:val="4"/>
        </w:rPr>
        <w:t xml:space="preserve"> </w:t>
      </w:r>
      <w:r w:rsidRPr="0025436D">
        <w:t>wykazujący,</w:t>
      </w:r>
      <w:r w:rsidRPr="0025436D">
        <w:rPr>
          <w:spacing w:val="47"/>
        </w:rPr>
        <w:t xml:space="preserve"> </w:t>
      </w:r>
      <w:r w:rsidRPr="0025436D">
        <w:t>że</w:t>
      </w:r>
      <w:r w:rsidRPr="0025436D">
        <w:rPr>
          <w:spacing w:val="49"/>
        </w:rPr>
        <w:t xml:space="preserve"> </w:t>
      </w:r>
      <w:r w:rsidRPr="0025436D">
        <w:t>zapewniono</w:t>
      </w:r>
      <w:r w:rsidRPr="0025436D">
        <w:rPr>
          <w:spacing w:val="2"/>
        </w:rPr>
        <w:t xml:space="preserve"> </w:t>
      </w:r>
      <w:r w:rsidRPr="0025436D">
        <w:t>zgodność</w:t>
      </w:r>
      <w:r w:rsidRPr="0025436D">
        <w:rPr>
          <w:spacing w:val="50"/>
        </w:rPr>
        <w:t xml:space="preserve"> </w:t>
      </w:r>
      <w:r w:rsidRPr="0025436D">
        <w:t>z</w:t>
      </w:r>
      <w:r w:rsidRPr="0025436D">
        <w:rPr>
          <w:spacing w:val="49"/>
        </w:rPr>
        <w:t xml:space="preserve"> </w:t>
      </w:r>
      <w:r w:rsidRPr="0025436D">
        <w:t>kryteriami</w:t>
      </w:r>
      <w:r w:rsidRPr="0025436D">
        <w:rPr>
          <w:spacing w:val="48"/>
        </w:rPr>
        <w:t xml:space="preserve"> </w:t>
      </w:r>
      <w:r w:rsidRPr="0025436D">
        <w:t>technicznymi określonymi</w:t>
      </w:r>
      <w:r w:rsidRPr="0025436D">
        <w:rPr>
          <w:spacing w:val="46"/>
        </w:rPr>
        <w:t xml:space="preserve"> </w:t>
      </w:r>
      <w:r w:rsidRPr="0025436D">
        <w:t>na</w:t>
      </w:r>
      <w:r w:rsidRPr="0025436D">
        <w:rPr>
          <w:spacing w:val="43"/>
        </w:rPr>
        <w:t xml:space="preserve"> </w:t>
      </w:r>
      <w:r w:rsidRPr="0025436D">
        <w:t>podstawie</w:t>
      </w:r>
      <w:r w:rsidRPr="0025436D">
        <w:rPr>
          <w:spacing w:val="49"/>
        </w:rPr>
        <w:t xml:space="preserve"> </w:t>
      </w:r>
      <w:r w:rsidRPr="0025436D">
        <w:t>Polskich</w:t>
      </w:r>
      <w:r w:rsidRPr="0025436D">
        <w:rPr>
          <w:spacing w:val="46"/>
        </w:rPr>
        <w:t xml:space="preserve"> </w:t>
      </w:r>
      <w:r w:rsidRPr="0025436D">
        <w:t>Norm,</w:t>
      </w:r>
      <w:r w:rsidRPr="0025436D">
        <w:rPr>
          <w:spacing w:val="46"/>
        </w:rPr>
        <w:t xml:space="preserve"> </w:t>
      </w:r>
      <w:r w:rsidRPr="0025436D">
        <w:t>aprobat</w:t>
      </w:r>
      <w:r w:rsidRPr="0025436D">
        <w:rPr>
          <w:spacing w:val="49"/>
        </w:rPr>
        <w:t xml:space="preserve">  </w:t>
      </w:r>
      <w:r w:rsidRPr="0025436D">
        <w:t>technicznych  oraz</w:t>
      </w:r>
      <w:r w:rsidRPr="0025436D">
        <w:rPr>
          <w:spacing w:val="46"/>
        </w:rPr>
        <w:t xml:space="preserve"> </w:t>
      </w:r>
      <w:r w:rsidRPr="0025436D">
        <w:t>właściwych</w:t>
      </w:r>
      <w:r w:rsidRPr="0025436D">
        <w:rPr>
          <w:spacing w:val="44"/>
        </w:rPr>
        <w:t xml:space="preserve"> </w:t>
      </w:r>
      <w:r w:rsidRPr="0025436D">
        <w:t>przepisów</w:t>
      </w:r>
      <w:r w:rsidRPr="0025436D">
        <w:rPr>
          <w:spacing w:val="2"/>
        </w:rPr>
        <w:t xml:space="preserve"> </w:t>
      </w:r>
      <w:r w:rsidRPr="0025436D">
        <w:t>i</w:t>
      </w:r>
      <w:r w:rsidRPr="0025436D">
        <w:rPr>
          <w:spacing w:val="45"/>
        </w:rPr>
        <w:t xml:space="preserve"> </w:t>
      </w:r>
      <w:r w:rsidRPr="0025436D">
        <w:t>informacji</w:t>
      </w:r>
      <w:r w:rsidRPr="0025436D">
        <w:rPr>
          <w:spacing w:val="46"/>
        </w:rPr>
        <w:t xml:space="preserve"> </w:t>
      </w:r>
      <w:r w:rsidRPr="0025436D">
        <w:t>o</w:t>
      </w:r>
      <w:r w:rsidRPr="0025436D">
        <w:rPr>
          <w:spacing w:val="46"/>
        </w:rPr>
        <w:t xml:space="preserve"> </w:t>
      </w:r>
      <w:r w:rsidRPr="0025436D">
        <w:t>ich istnieniu</w:t>
      </w:r>
      <w:r w:rsidRPr="0025436D">
        <w:rPr>
          <w:spacing w:val="21"/>
        </w:rPr>
        <w:t xml:space="preserve"> </w:t>
      </w:r>
      <w:r w:rsidRPr="0025436D">
        <w:t>zgodnie</w:t>
      </w:r>
      <w:r w:rsidRPr="0025436D">
        <w:rPr>
          <w:spacing w:val="18"/>
        </w:rPr>
        <w:t xml:space="preserve"> </w:t>
      </w:r>
      <w:r w:rsidRPr="0025436D">
        <w:t>z</w:t>
      </w:r>
      <w:r w:rsidRPr="0025436D">
        <w:rPr>
          <w:spacing w:val="18"/>
        </w:rPr>
        <w:t xml:space="preserve"> </w:t>
      </w:r>
      <w:r w:rsidRPr="0025436D">
        <w:t>rozporządzeniem</w:t>
      </w:r>
      <w:r w:rsidRPr="0025436D">
        <w:rPr>
          <w:spacing w:val="25"/>
        </w:rPr>
        <w:t xml:space="preserve"> </w:t>
      </w:r>
      <w:r w:rsidRPr="0025436D">
        <w:t>MSWiA</w:t>
      </w:r>
      <w:r w:rsidRPr="0025436D">
        <w:rPr>
          <w:spacing w:val="14"/>
        </w:rPr>
        <w:t xml:space="preserve"> </w:t>
      </w:r>
      <w:r w:rsidRPr="0025436D">
        <w:t>z</w:t>
      </w:r>
      <w:r w:rsidRPr="0025436D">
        <w:rPr>
          <w:spacing w:val="18"/>
        </w:rPr>
        <w:t xml:space="preserve"> </w:t>
      </w:r>
      <w:r w:rsidRPr="0025436D">
        <w:rPr>
          <w:spacing w:val="-1"/>
        </w:rPr>
        <w:t>199</w:t>
      </w:r>
      <w:r w:rsidRPr="0025436D">
        <w:t>8</w:t>
      </w:r>
      <w:r w:rsidRPr="0025436D">
        <w:rPr>
          <w:spacing w:val="17"/>
        </w:rPr>
        <w:t xml:space="preserve"> </w:t>
      </w:r>
      <w:r w:rsidRPr="0025436D">
        <w:t>r.</w:t>
      </w:r>
      <w:r w:rsidRPr="0025436D">
        <w:rPr>
          <w:spacing w:val="17"/>
        </w:rPr>
        <w:t xml:space="preserve"> </w:t>
      </w:r>
      <w:r w:rsidRPr="0025436D">
        <w:t>(Dz.</w:t>
      </w:r>
      <w:r w:rsidRPr="0025436D">
        <w:rPr>
          <w:spacing w:val="16"/>
        </w:rPr>
        <w:t xml:space="preserve"> </w:t>
      </w:r>
      <w:r w:rsidRPr="0025436D">
        <w:t>U.</w:t>
      </w:r>
      <w:r w:rsidRPr="0025436D">
        <w:rPr>
          <w:spacing w:val="17"/>
        </w:rPr>
        <w:t xml:space="preserve"> </w:t>
      </w:r>
      <w:r w:rsidRPr="0025436D">
        <w:rPr>
          <w:spacing w:val="-1"/>
        </w:rPr>
        <w:t>99/98</w:t>
      </w:r>
      <w:r w:rsidRPr="0025436D">
        <w:t>);</w:t>
      </w:r>
    </w:p>
    <w:p w14:paraId="0D55A395" w14:textId="77777777" w:rsidR="00846590" w:rsidRPr="0025436D" w:rsidRDefault="00846590" w:rsidP="00D21ACD">
      <w:pPr>
        <w:pStyle w:val="Akapitzlist"/>
        <w:numPr>
          <w:ilvl w:val="0"/>
          <w:numId w:val="18"/>
        </w:numPr>
      </w:pPr>
      <w:r w:rsidRPr="0025436D">
        <w:t>posiadają</w:t>
      </w:r>
      <w:r w:rsidRPr="0025436D">
        <w:rPr>
          <w:spacing w:val="-11"/>
        </w:rPr>
        <w:t xml:space="preserve"> </w:t>
      </w:r>
      <w:r w:rsidRPr="0025436D">
        <w:t>deklarację</w:t>
      </w:r>
      <w:r w:rsidRPr="0025436D">
        <w:rPr>
          <w:spacing w:val="-10"/>
        </w:rPr>
        <w:t xml:space="preserve"> </w:t>
      </w:r>
      <w:r w:rsidRPr="0025436D">
        <w:t>zgodności</w:t>
      </w:r>
      <w:r w:rsidRPr="0025436D">
        <w:rPr>
          <w:spacing w:val="-8"/>
        </w:rPr>
        <w:t xml:space="preserve"> </w:t>
      </w:r>
      <w:r w:rsidRPr="0025436D">
        <w:t>lub</w:t>
      </w:r>
      <w:r w:rsidRPr="0025436D">
        <w:rPr>
          <w:spacing w:val="-7"/>
        </w:rPr>
        <w:t xml:space="preserve"> c</w:t>
      </w:r>
      <w:r w:rsidRPr="0025436D">
        <w:t>ertyfikat</w:t>
      </w:r>
      <w:r w:rsidRPr="0025436D">
        <w:rPr>
          <w:spacing w:val="-7"/>
        </w:rPr>
        <w:t xml:space="preserve"> </w:t>
      </w:r>
      <w:r w:rsidRPr="0025436D">
        <w:t>zgodności</w:t>
      </w:r>
      <w:r w:rsidRPr="0025436D">
        <w:rPr>
          <w:spacing w:val="-9"/>
        </w:rPr>
        <w:t xml:space="preserve"> </w:t>
      </w:r>
      <w:r w:rsidRPr="0025436D">
        <w:t>z Polską Normą lub aprobatą techniczną,</w:t>
      </w:r>
      <w:r w:rsidRPr="0025436D">
        <w:rPr>
          <w:spacing w:val="41"/>
        </w:rPr>
        <w:t xml:space="preserve"> </w:t>
      </w:r>
      <w:r w:rsidRPr="0025436D">
        <w:t>w</w:t>
      </w:r>
      <w:r w:rsidRPr="0025436D">
        <w:rPr>
          <w:spacing w:val="39"/>
        </w:rPr>
        <w:t xml:space="preserve"> </w:t>
      </w:r>
      <w:r w:rsidRPr="0025436D">
        <w:t>przypadku</w:t>
      </w:r>
      <w:r w:rsidRPr="0025436D">
        <w:rPr>
          <w:spacing w:val="42"/>
        </w:rPr>
        <w:t xml:space="preserve"> </w:t>
      </w:r>
      <w:r w:rsidRPr="0025436D">
        <w:t>wyrobów,</w:t>
      </w:r>
      <w:r w:rsidRPr="0025436D">
        <w:rPr>
          <w:spacing w:val="42"/>
        </w:rPr>
        <w:t xml:space="preserve"> </w:t>
      </w:r>
      <w:r w:rsidRPr="0025436D">
        <w:t>dla</w:t>
      </w:r>
      <w:r w:rsidRPr="0025436D">
        <w:rPr>
          <w:spacing w:val="36"/>
        </w:rPr>
        <w:t xml:space="preserve"> </w:t>
      </w:r>
      <w:r w:rsidRPr="0025436D">
        <w:t>których</w:t>
      </w:r>
      <w:r w:rsidRPr="0025436D">
        <w:rPr>
          <w:spacing w:val="41"/>
        </w:rPr>
        <w:t xml:space="preserve"> </w:t>
      </w:r>
      <w:r w:rsidRPr="0025436D">
        <w:t>nie</w:t>
      </w:r>
      <w:r w:rsidRPr="0025436D">
        <w:rPr>
          <w:spacing w:val="40"/>
        </w:rPr>
        <w:t xml:space="preserve"> </w:t>
      </w:r>
      <w:r w:rsidRPr="0025436D">
        <w:t>ustanowiono</w:t>
      </w:r>
      <w:r w:rsidRPr="0025436D">
        <w:rPr>
          <w:spacing w:val="44"/>
        </w:rPr>
        <w:t xml:space="preserve"> </w:t>
      </w:r>
      <w:r w:rsidRPr="0025436D">
        <w:t>Polskiej</w:t>
      </w:r>
      <w:r w:rsidRPr="0025436D">
        <w:rPr>
          <w:spacing w:val="39"/>
        </w:rPr>
        <w:t xml:space="preserve"> </w:t>
      </w:r>
      <w:r w:rsidRPr="0025436D">
        <w:t>Normy, jeżeli</w:t>
      </w:r>
      <w:r w:rsidRPr="0025436D">
        <w:rPr>
          <w:spacing w:val="42"/>
        </w:rPr>
        <w:t xml:space="preserve"> </w:t>
      </w:r>
      <w:r w:rsidRPr="0025436D">
        <w:t>nie</w:t>
      </w:r>
      <w:r w:rsidRPr="0025436D">
        <w:rPr>
          <w:spacing w:val="42"/>
        </w:rPr>
        <w:t xml:space="preserve"> </w:t>
      </w:r>
      <w:r w:rsidRPr="0025436D">
        <w:t>są</w:t>
      </w:r>
      <w:r w:rsidRPr="0025436D">
        <w:rPr>
          <w:spacing w:val="40"/>
        </w:rPr>
        <w:t xml:space="preserve"> </w:t>
      </w:r>
      <w:r w:rsidRPr="0025436D">
        <w:t>objęte certyfikacją</w:t>
      </w:r>
      <w:r w:rsidRPr="0025436D">
        <w:rPr>
          <w:spacing w:val="3"/>
        </w:rPr>
        <w:t xml:space="preserve"> </w:t>
      </w:r>
      <w:r w:rsidRPr="0025436D">
        <w:t>określoną</w:t>
      </w:r>
      <w:r w:rsidRPr="0025436D">
        <w:rPr>
          <w:spacing w:val="8"/>
        </w:rPr>
        <w:t xml:space="preserve"> </w:t>
      </w:r>
      <w:r w:rsidRPr="0025436D">
        <w:t>w</w:t>
      </w:r>
      <w:r w:rsidRPr="0025436D">
        <w:rPr>
          <w:spacing w:val="6"/>
        </w:rPr>
        <w:t xml:space="preserve"> </w:t>
      </w:r>
      <w:r w:rsidRPr="0025436D">
        <w:t>pkt.</w:t>
      </w:r>
      <w:r w:rsidRPr="0025436D">
        <w:rPr>
          <w:spacing w:val="7"/>
        </w:rPr>
        <w:t xml:space="preserve"> </w:t>
      </w:r>
      <w:r w:rsidRPr="0025436D">
        <w:t>1</w:t>
      </w:r>
      <w:r w:rsidRPr="0025436D">
        <w:rPr>
          <w:spacing w:val="5"/>
        </w:rPr>
        <w:t xml:space="preserve"> </w:t>
      </w:r>
      <w:r w:rsidRPr="0025436D">
        <w:t>i</w:t>
      </w:r>
      <w:r w:rsidRPr="0025436D">
        <w:rPr>
          <w:spacing w:val="4"/>
        </w:rPr>
        <w:t xml:space="preserve"> </w:t>
      </w:r>
      <w:r w:rsidRPr="0025436D">
        <w:t>które</w:t>
      </w:r>
      <w:r w:rsidRPr="0025436D">
        <w:rPr>
          <w:spacing w:val="8"/>
        </w:rPr>
        <w:t xml:space="preserve"> </w:t>
      </w:r>
      <w:r w:rsidRPr="0025436D">
        <w:t>spełniają</w:t>
      </w:r>
      <w:r w:rsidRPr="0025436D">
        <w:rPr>
          <w:spacing w:val="6"/>
        </w:rPr>
        <w:t xml:space="preserve"> </w:t>
      </w:r>
      <w:r w:rsidRPr="0025436D">
        <w:t>wymogi</w:t>
      </w:r>
      <w:r w:rsidRPr="0025436D">
        <w:rPr>
          <w:spacing w:val="4"/>
        </w:rPr>
        <w:t xml:space="preserve"> </w:t>
      </w:r>
      <w:r w:rsidRPr="0025436D">
        <w:t>ST.</w:t>
      </w:r>
    </w:p>
    <w:p w14:paraId="29713F5B" w14:textId="77777777" w:rsidR="00846590" w:rsidRPr="0025436D" w:rsidRDefault="00846590" w:rsidP="00D21ACD">
      <w:pPr>
        <w:pStyle w:val="Akapitzlist"/>
        <w:numPr>
          <w:ilvl w:val="0"/>
          <w:numId w:val="18"/>
        </w:numPr>
      </w:pPr>
      <w:r w:rsidRPr="0025436D">
        <w:t>znajdują</w:t>
      </w:r>
      <w:r w:rsidRPr="0025436D">
        <w:rPr>
          <w:spacing w:val="18"/>
        </w:rPr>
        <w:t xml:space="preserve"> </w:t>
      </w:r>
      <w:r w:rsidRPr="0025436D">
        <w:t>się</w:t>
      </w:r>
      <w:r w:rsidRPr="0025436D">
        <w:rPr>
          <w:spacing w:val="19"/>
        </w:rPr>
        <w:t xml:space="preserve"> </w:t>
      </w:r>
      <w:r w:rsidRPr="0025436D">
        <w:t>w</w:t>
      </w:r>
      <w:r w:rsidRPr="0025436D">
        <w:rPr>
          <w:spacing w:val="20"/>
        </w:rPr>
        <w:t xml:space="preserve"> </w:t>
      </w:r>
      <w:r w:rsidRPr="0025436D">
        <w:t>wykazie</w:t>
      </w:r>
      <w:r w:rsidRPr="0025436D">
        <w:rPr>
          <w:spacing w:val="20"/>
        </w:rPr>
        <w:t xml:space="preserve"> </w:t>
      </w:r>
      <w:r w:rsidRPr="0025436D">
        <w:t>wyrobów,</w:t>
      </w:r>
      <w:r w:rsidRPr="0025436D">
        <w:rPr>
          <w:spacing w:val="23"/>
        </w:rPr>
        <w:t xml:space="preserve"> </w:t>
      </w:r>
      <w:r w:rsidRPr="0025436D">
        <w:t>o</w:t>
      </w:r>
      <w:r w:rsidRPr="0025436D">
        <w:rPr>
          <w:spacing w:val="19"/>
        </w:rPr>
        <w:t xml:space="preserve"> </w:t>
      </w:r>
      <w:r w:rsidRPr="0025436D">
        <w:t>którym</w:t>
      </w:r>
      <w:r w:rsidRPr="0025436D">
        <w:rPr>
          <w:spacing w:val="21"/>
        </w:rPr>
        <w:t xml:space="preserve"> </w:t>
      </w:r>
      <w:r w:rsidRPr="0025436D">
        <w:t>mowa</w:t>
      </w:r>
      <w:r w:rsidRPr="0025436D">
        <w:rPr>
          <w:spacing w:val="19"/>
        </w:rPr>
        <w:t xml:space="preserve"> </w:t>
      </w:r>
      <w:r w:rsidRPr="0025436D">
        <w:t>w</w:t>
      </w:r>
      <w:r w:rsidRPr="0025436D">
        <w:rPr>
          <w:spacing w:val="20"/>
        </w:rPr>
        <w:t xml:space="preserve"> </w:t>
      </w:r>
      <w:r w:rsidRPr="0025436D">
        <w:t>rozporządzeniu</w:t>
      </w:r>
      <w:r w:rsidRPr="0025436D">
        <w:rPr>
          <w:spacing w:val="27"/>
        </w:rPr>
        <w:t xml:space="preserve"> </w:t>
      </w:r>
      <w:r w:rsidRPr="0025436D">
        <w:t>MSWiA</w:t>
      </w:r>
      <w:r w:rsidRPr="0025436D">
        <w:rPr>
          <w:spacing w:val="17"/>
        </w:rPr>
        <w:t xml:space="preserve"> </w:t>
      </w:r>
      <w:r w:rsidRPr="0025436D">
        <w:t>z</w:t>
      </w:r>
      <w:r w:rsidRPr="0025436D">
        <w:rPr>
          <w:spacing w:val="20"/>
        </w:rPr>
        <w:t xml:space="preserve"> </w:t>
      </w:r>
      <w:r w:rsidRPr="0025436D">
        <w:rPr>
          <w:spacing w:val="-1"/>
        </w:rPr>
        <w:t>199</w:t>
      </w:r>
      <w:r w:rsidRPr="0025436D">
        <w:t>8</w:t>
      </w:r>
      <w:r w:rsidRPr="0025436D">
        <w:rPr>
          <w:spacing w:val="18"/>
        </w:rPr>
        <w:t xml:space="preserve"> </w:t>
      </w:r>
      <w:r w:rsidRPr="0025436D">
        <w:t>r. (Dz.</w:t>
      </w:r>
      <w:r w:rsidRPr="0025436D">
        <w:rPr>
          <w:spacing w:val="19"/>
        </w:rPr>
        <w:t xml:space="preserve"> </w:t>
      </w:r>
      <w:r w:rsidRPr="0025436D">
        <w:t>U.</w:t>
      </w:r>
      <w:r w:rsidRPr="0025436D">
        <w:rPr>
          <w:spacing w:val="18"/>
        </w:rPr>
        <w:t xml:space="preserve"> </w:t>
      </w:r>
      <w:r w:rsidRPr="0025436D">
        <w:rPr>
          <w:spacing w:val="-1"/>
        </w:rPr>
        <w:t>98/99</w:t>
      </w:r>
      <w:r w:rsidRPr="0025436D">
        <w:t>).</w:t>
      </w:r>
    </w:p>
    <w:p w14:paraId="789850AF" w14:textId="77777777" w:rsidR="00846590" w:rsidRPr="0025436D" w:rsidRDefault="00846590" w:rsidP="00846590">
      <w:pPr>
        <w:spacing w:before="6" w:line="110" w:lineRule="exact"/>
      </w:pPr>
    </w:p>
    <w:p w14:paraId="065C467C" w14:textId="77777777" w:rsidR="00846590" w:rsidRPr="0025436D" w:rsidRDefault="00846590" w:rsidP="00846590">
      <w:r w:rsidRPr="0025436D">
        <w:t>W</w:t>
      </w:r>
      <w:r w:rsidRPr="0025436D">
        <w:rPr>
          <w:spacing w:val="17"/>
        </w:rPr>
        <w:t xml:space="preserve"> </w:t>
      </w:r>
      <w:r w:rsidRPr="0025436D">
        <w:t>przypadku</w:t>
      </w:r>
      <w:r w:rsidRPr="0025436D">
        <w:rPr>
          <w:spacing w:val="23"/>
        </w:rPr>
        <w:t xml:space="preserve"> </w:t>
      </w:r>
      <w:r w:rsidRPr="0025436D">
        <w:t>materiałów,</w:t>
      </w:r>
      <w:r w:rsidRPr="0025436D">
        <w:rPr>
          <w:spacing w:val="20"/>
        </w:rPr>
        <w:t xml:space="preserve"> </w:t>
      </w:r>
      <w:r w:rsidRPr="0025436D">
        <w:t>dla</w:t>
      </w:r>
      <w:r w:rsidRPr="0025436D">
        <w:rPr>
          <w:spacing w:val="17"/>
        </w:rPr>
        <w:t xml:space="preserve"> </w:t>
      </w:r>
      <w:r w:rsidRPr="0025436D">
        <w:t>których</w:t>
      </w:r>
      <w:r w:rsidRPr="0025436D">
        <w:rPr>
          <w:spacing w:val="21"/>
        </w:rPr>
        <w:t xml:space="preserve"> </w:t>
      </w:r>
      <w:r w:rsidRPr="0025436D">
        <w:t>ww.</w:t>
      </w:r>
      <w:r w:rsidRPr="0025436D">
        <w:rPr>
          <w:spacing w:val="21"/>
        </w:rPr>
        <w:t xml:space="preserve"> </w:t>
      </w:r>
      <w:r w:rsidRPr="0025436D">
        <w:t>dokumenty</w:t>
      </w:r>
      <w:r w:rsidRPr="0025436D">
        <w:rPr>
          <w:spacing w:val="23"/>
        </w:rPr>
        <w:t xml:space="preserve"> </w:t>
      </w:r>
      <w:r w:rsidRPr="0025436D">
        <w:t>są</w:t>
      </w:r>
      <w:r w:rsidRPr="0025436D">
        <w:rPr>
          <w:spacing w:val="19"/>
        </w:rPr>
        <w:t xml:space="preserve"> </w:t>
      </w:r>
      <w:r w:rsidRPr="0025436D">
        <w:t>wymagane</w:t>
      </w:r>
      <w:r w:rsidRPr="0025436D">
        <w:rPr>
          <w:spacing w:val="18"/>
        </w:rPr>
        <w:t xml:space="preserve"> </w:t>
      </w:r>
      <w:r w:rsidRPr="0025436D">
        <w:t>przez</w:t>
      </w:r>
      <w:r w:rsidRPr="0025436D">
        <w:rPr>
          <w:spacing w:val="24"/>
        </w:rPr>
        <w:t xml:space="preserve"> </w:t>
      </w:r>
      <w:r w:rsidRPr="0025436D">
        <w:t>ST,</w:t>
      </w:r>
      <w:r w:rsidRPr="0025436D">
        <w:rPr>
          <w:spacing w:val="19"/>
        </w:rPr>
        <w:t xml:space="preserve"> </w:t>
      </w:r>
      <w:r w:rsidRPr="0025436D">
        <w:t>każda</w:t>
      </w:r>
      <w:r w:rsidRPr="0025436D">
        <w:rPr>
          <w:spacing w:val="19"/>
        </w:rPr>
        <w:t xml:space="preserve">      </w:t>
      </w:r>
      <w:r w:rsidRPr="0025436D">
        <w:t>ich</w:t>
      </w:r>
      <w:r w:rsidRPr="0025436D">
        <w:rPr>
          <w:spacing w:val="19"/>
        </w:rPr>
        <w:t xml:space="preserve"> </w:t>
      </w:r>
      <w:r w:rsidRPr="0025436D">
        <w:t>partia</w:t>
      </w:r>
      <w:r w:rsidRPr="0025436D">
        <w:rPr>
          <w:spacing w:val="22"/>
        </w:rPr>
        <w:t xml:space="preserve"> </w:t>
      </w:r>
      <w:r w:rsidRPr="0025436D">
        <w:t>dostarczona</w:t>
      </w:r>
      <w:r w:rsidRPr="0025436D">
        <w:rPr>
          <w:spacing w:val="23"/>
        </w:rPr>
        <w:t xml:space="preserve"> </w:t>
      </w:r>
      <w:r w:rsidRPr="0025436D">
        <w:t>do robót</w:t>
      </w:r>
      <w:r w:rsidRPr="0025436D">
        <w:rPr>
          <w:spacing w:val="3"/>
        </w:rPr>
        <w:t xml:space="preserve"> </w:t>
      </w:r>
      <w:r w:rsidRPr="0025436D">
        <w:t>będzie</w:t>
      </w:r>
      <w:r w:rsidRPr="0025436D">
        <w:rPr>
          <w:spacing w:val="2"/>
        </w:rPr>
        <w:t xml:space="preserve"> </w:t>
      </w:r>
      <w:r w:rsidRPr="0025436D">
        <w:t>posiadać</w:t>
      </w:r>
      <w:r w:rsidRPr="0025436D">
        <w:rPr>
          <w:spacing w:val="-1"/>
        </w:rPr>
        <w:t xml:space="preserve"> </w:t>
      </w:r>
      <w:r w:rsidRPr="0025436D">
        <w:t>te</w:t>
      </w:r>
      <w:r w:rsidRPr="0025436D">
        <w:rPr>
          <w:spacing w:val="2"/>
        </w:rPr>
        <w:t xml:space="preserve"> </w:t>
      </w:r>
      <w:r w:rsidRPr="0025436D">
        <w:t>dokumenty,</w:t>
      </w:r>
      <w:r w:rsidRPr="0025436D">
        <w:rPr>
          <w:spacing w:val="3"/>
        </w:rPr>
        <w:t xml:space="preserve"> </w:t>
      </w:r>
      <w:r w:rsidRPr="0025436D">
        <w:t>określające w</w:t>
      </w:r>
      <w:r w:rsidRPr="0025436D">
        <w:rPr>
          <w:spacing w:val="2"/>
        </w:rPr>
        <w:t xml:space="preserve"> </w:t>
      </w:r>
      <w:r w:rsidRPr="0025436D">
        <w:t>sposób</w:t>
      </w:r>
      <w:r w:rsidRPr="0025436D">
        <w:rPr>
          <w:spacing w:val="4"/>
        </w:rPr>
        <w:t xml:space="preserve"> </w:t>
      </w:r>
      <w:r w:rsidRPr="0025436D">
        <w:t>jednoznaczny</w:t>
      </w:r>
      <w:r w:rsidRPr="0025436D">
        <w:rPr>
          <w:spacing w:val="4"/>
        </w:rPr>
        <w:t xml:space="preserve"> </w:t>
      </w:r>
      <w:r w:rsidRPr="0025436D">
        <w:t>jej cechy.</w:t>
      </w:r>
    </w:p>
    <w:p w14:paraId="1D08AEBC" w14:textId="77777777" w:rsidR="00B77642" w:rsidRPr="0025436D" w:rsidRDefault="00846590" w:rsidP="00846590">
      <w:r w:rsidRPr="0025436D">
        <w:t>Jakiekolwiek materiały,</w:t>
      </w:r>
      <w:r w:rsidRPr="0025436D">
        <w:rPr>
          <w:spacing w:val="-4"/>
        </w:rPr>
        <w:t xml:space="preserve"> </w:t>
      </w:r>
      <w:r w:rsidRPr="0025436D">
        <w:t>które nie</w:t>
      </w:r>
      <w:r w:rsidRPr="0025436D">
        <w:rPr>
          <w:spacing w:val="-2"/>
        </w:rPr>
        <w:t xml:space="preserve"> </w:t>
      </w:r>
      <w:r w:rsidRPr="0025436D">
        <w:t>spełniają</w:t>
      </w:r>
      <w:r w:rsidRPr="0025436D">
        <w:rPr>
          <w:spacing w:val="-2"/>
        </w:rPr>
        <w:t xml:space="preserve"> </w:t>
      </w:r>
      <w:r w:rsidRPr="0025436D">
        <w:t>tych</w:t>
      </w:r>
      <w:r w:rsidRPr="0025436D">
        <w:rPr>
          <w:spacing w:val="-3"/>
        </w:rPr>
        <w:t xml:space="preserve"> </w:t>
      </w:r>
      <w:r w:rsidRPr="0025436D">
        <w:t>wymagań</w:t>
      </w:r>
      <w:r w:rsidRPr="0025436D">
        <w:rPr>
          <w:spacing w:val="-4"/>
        </w:rPr>
        <w:t xml:space="preserve"> </w:t>
      </w:r>
      <w:r w:rsidRPr="0025436D">
        <w:t>będą</w:t>
      </w:r>
      <w:r w:rsidRPr="0025436D">
        <w:rPr>
          <w:spacing w:val="-2"/>
        </w:rPr>
        <w:t xml:space="preserve"> </w:t>
      </w:r>
      <w:r w:rsidRPr="0025436D">
        <w:t>odrzucone.</w:t>
      </w:r>
    </w:p>
    <w:p w14:paraId="712411CC" w14:textId="77777777" w:rsidR="00846590" w:rsidRPr="0025436D" w:rsidRDefault="00846590" w:rsidP="00846590">
      <w:pPr>
        <w:pStyle w:val="Nagwek2"/>
        <w:jc w:val="left"/>
      </w:pPr>
      <w:r w:rsidRPr="0025436D">
        <w:t>Dokumenty budowy</w:t>
      </w:r>
    </w:p>
    <w:p w14:paraId="0FCBC576" w14:textId="77777777" w:rsidR="00846590" w:rsidRPr="0025436D" w:rsidRDefault="00846590" w:rsidP="00846590">
      <w:r w:rsidRPr="0025436D">
        <w:t>[</w:t>
      </w:r>
      <w:r w:rsidRPr="0025436D">
        <w:rPr>
          <w:spacing w:val="-1"/>
        </w:rPr>
        <w:t>1</w:t>
      </w:r>
      <w:r w:rsidRPr="0025436D">
        <w:t>]</w:t>
      </w:r>
      <w:r w:rsidRPr="0025436D">
        <w:rPr>
          <w:spacing w:val="-3"/>
        </w:rPr>
        <w:t xml:space="preserve"> </w:t>
      </w:r>
      <w:r w:rsidRPr="0025436D">
        <w:t>Dziennik</w:t>
      </w:r>
      <w:r w:rsidRPr="0025436D">
        <w:rPr>
          <w:spacing w:val="-2"/>
        </w:rPr>
        <w:t xml:space="preserve"> </w:t>
      </w:r>
      <w:r w:rsidRPr="0025436D">
        <w:t>budowy</w:t>
      </w:r>
    </w:p>
    <w:p w14:paraId="1762E735" w14:textId="77777777" w:rsidR="00846590" w:rsidRPr="0025436D" w:rsidRDefault="00846590" w:rsidP="00846590"/>
    <w:p w14:paraId="484C9D97" w14:textId="77777777" w:rsidR="00846590" w:rsidRPr="0025436D" w:rsidRDefault="00846590" w:rsidP="00846590">
      <w:r w:rsidRPr="0025436D">
        <w:t>Dziennik</w:t>
      </w:r>
      <w:r w:rsidRPr="0025436D">
        <w:rPr>
          <w:spacing w:val="12"/>
        </w:rPr>
        <w:t xml:space="preserve"> </w:t>
      </w:r>
      <w:r w:rsidRPr="0025436D">
        <w:t>budowy</w:t>
      </w:r>
      <w:r w:rsidRPr="0025436D">
        <w:rPr>
          <w:spacing w:val="12"/>
        </w:rPr>
        <w:t xml:space="preserve"> </w:t>
      </w:r>
      <w:r w:rsidRPr="0025436D">
        <w:t>jest</w:t>
      </w:r>
      <w:r w:rsidRPr="0025436D">
        <w:rPr>
          <w:spacing w:val="10"/>
        </w:rPr>
        <w:t xml:space="preserve"> </w:t>
      </w:r>
      <w:r w:rsidRPr="0025436D">
        <w:t>wymaganym</w:t>
      </w:r>
      <w:r w:rsidRPr="0025436D">
        <w:rPr>
          <w:spacing w:val="7"/>
        </w:rPr>
        <w:t xml:space="preserve"> </w:t>
      </w:r>
      <w:r w:rsidRPr="0025436D">
        <w:t>dokumentem</w:t>
      </w:r>
      <w:r w:rsidRPr="0025436D">
        <w:rPr>
          <w:spacing w:val="15"/>
        </w:rPr>
        <w:t xml:space="preserve"> </w:t>
      </w:r>
      <w:r w:rsidRPr="0025436D">
        <w:t>urzędowym</w:t>
      </w:r>
      <w:r w:rsidRPr="0025436D">
        <w:rPr>
          <w:spacing w:val="13"/>
        </w:rPr>
        <w:t xml:space="preserve"> </w:t>
      </w:r>
      <w:r w:rsidRPr="0025436D">
        <w:t>obowiązującym</w:t>
      </w:r>
      <w:r w:rsidRPr="0025436D">
        <w:rPr>
          <w:spacing w:val="10"/>
        </w:rPr>
        <w:t xml:space="preserve"> </w:t>
      </w:r>
      <w:r w:rsidRPr="0025436D">
        <w:t>Zamawiającego</w:t>
      </w:r>
      <w:r w:rsidRPr="0025436D">
        <w:rPr>
          <w:spacing w:val="5"/>
        </w:rPr>
        <w:t xml:space="preserve"> </w:t>
      </w:r>
      <w:r w:rsidRPr="0025436D">
        <w:t>i</w:t>
      </w:r>
      <w:r w:rsidRPr="0025436D">
        <w:rPr>
          <w:spacing w:val="12"/>
        </w:rPr>
        <w:t xml:space="preserve"> </w:t>
      </w:r>
      <w:r w:rsidRPr="0025436D">
        <w:t>Wykonawcę</w:t>
      </w:r>
      <w:r w:rsidRPr="0025436D">
        <w:rPr>
          <w:spacing w:val="12"/>
        </w:rPr>
        <w:t xml:space="preserve"> </w:t>
      </w:r>
      <w:r w:rsidRPr="0025436D">
        <w:t>w</w:t>
      </w:r>
      <w:r w:rsidRPr="0025436D">
        <w:rPr>
          <w:spacing w:val="12"/>
        </w:rPr>
        <w:t xml:space="preserve"> </w:t>
      </w:r>
      <w:r w:rsidRPr="0025436D">
        <w:t>okresie od</w:t>
      </w:r>
      <w:r w:rsidRPr="0025436D">
        <w:rPr>
          <w:spacing w:val="6"/>
        </w:rPr>
        <w:t xml:space="preserve"> </w:t>
      </w:r>
      <w:r w:rsidRPr="0025436D">
        <w:t>przekazania</w:t>
      </w:r>
      <w:r w:rsidRPr="0025436D">
        <w:rPr>
          <w:spacing w:val="9"/>
        </w:rPr>
        <w:t xml:space="preserve"> </w:t>
      </w:r>
      <w:r w:rsidRPr="0025436D">
        <w:t>wykonawcy</w:t>
      </w:r>
      <w:r w:rsidRPr="0025436D">
        <w:rPr>
          <w:spacing w:val="7"/>
        </w:rPr>
        <w:t xml:space="preserve"> </w:t>
      </w:r>
      <w:r w:rsidRPr="0025436D">
        <w:t>terenu</w:t>
      </w:r>
      <w:r w:rsidRPr="0025436D">
        <w:rPr>
          <w:spacing w:val="12"/>
        </w:rPr>
        <w:t xml:space="preserve"> </w:t>
      </w:r>
      <w:r w:rsidRPr="0025436D">
        <w:t>budowy</w:t>
      </w:r>
      <w:r w:rsidRPr="0025436D">
        <w:rPr>
          <w:spacing w:val="9"/>
        </w:rPr>
        <w:t xml:space="preserve"> </w:t>
      </w:r>
      <w:r w:rsidRPr="0025436D">
        <w:t>do</w:t>
      </w:r>
      <w:r w:rsidRPr="0025436D">
        <w:rPr>
          <w:spacing w:val="6"/>
        </w:rPr>
        <w:t xml:space="preserve"> </w:t>
      </w:r>
      <w:r w:rsidRPr="0025436D">
        <w:t>końca</w:t>
      </w:r>
      <w:r w:rsidRPr="0025436D">
        <w:rPr>
          <w:spacing w:val="7"/>
        </w:rPr>
        <w:t xml:space="preserve"> </w:t>
      </w:r>
      <w:r w:rsidRPr="0025436D">
        <w:t>okresu</w:t>
      </w:r>
      <w:r w:rsidRPr="0025436D">
        <w:rPr>
          <w:spacing w:val="10"/>
        </w:rPr>
        <w:t xml:space="preserve"> </w:t>
      </w:r>
      <w:r w:rsidRPr="0025436D">
        <w:t>gwarancyjnego.</w:t>
      </w:r>
      <w:r w:rsidRPr="0025436D">
        <w:rPr>
          <w:spacing w:val="5"/>
        </w:rPr>
        <w:t xml:space="preserve"> </w:t>
      </w:r>
      <w:r w:rsidRPr="0025436D">
        <w:t>Prowadzenie</w:t>
      </w:r>
      <w:r w:rsidRPr="0025436D">
        <w:rPr>
          <w:spacing w:val="9"/>
        </w:rPr>
        <w:t xml:space="preserve"> </w:t>
      </w:r>
      <w:r w:rsidRPr="0025436D">
        <w:t>dziennika</w:t>
      </w:r>
      <w:r w:rsidRPr="0025436D">
        <w:rPr>
          <w:spacing w:val="9"/>
        </w:rPr>
        <w:t xml:space="preserve"> </w:t>
      </w:r>
      <w:r w:rsidRPr="0025436D">
        <w:t>budowy</w:t>
      </w:r>
      <w:r w:rsidRPr="0025436D">
        <w:rPr>
          <w:spacing w:val="9"/>
        </w:rPr>
        <w:t xml:space="preserve"> </w:t>
      </w:r>
      <w:r w:rsidRPr="0025436D">
        <w:t>zgodnie z</w:t>
      </w:r>
      <w:r w:rsidRPr="0025436D">
        <w:rPr>
          <w:spacing w:val="6"/>
        </w:rPr>
        <w:t xml:space="preserve"> </w:t>
      </w:r>
      <w:r w:rsidRPr="0025436D">
        <w:t>§</w:t>
      </w:r>
      <w:r w:rsidRPr="0025436D">
        <w:rPr>
          <w:spacing w:val="6"/>
        </w:rPr>
        <w:t xml:space="preserve"> </w:t>
      </w:r>
      <w:r w:rsidRPr="0025436D">
        <w:rPr>
          <w:spacing w:val="-1"/>
        </w:rPr>
        <w:t>4</w:t>
      </w:r>
      <w:r w:rsidRPr="0025436D">
        <w:t>5</w:t>
      </w:r>
      <w:r w:rsidRPr="0025436D">
        <w:rPr>
          <w:spacing w:val="5"/>
        </w:rPr>
        <w:t xml:space="preserve"> </w:t>
      </w:r>
      <w:r w:rsidRPr="0025436D">
        <w:t>ustawy</w:t>
      </w:r>
      <w:r w:rsidRPr="0025436D">
        <w:rPr>
          <w:spacing w:val="6"/>
        </w:rPr>
        <w:t xml:space="preserve"> </w:t>
      </w:r>
      <w:r w:rsidRPr="0025436D">
        <w:t>Prawo</w:t>
      </w:r>
      <w:r w:rsidRPr="0025436D">
        <w:rPr>
          <w:spacing w:val="6"/>
        </w:rPr>
        <w:t xml:space="preserve"> </w:t>
      </w:r>
      <w:r w:rsidRPr="0025436D">
        <w:t>budowlane</w:t>
      </w:r>
      <w:r w:rsidRPr="0025436D">
        <w:rPr>
          <w:spacing w:val="8"/>
        </w:rPr>
        <w:t xml:space="preserve"> </w:t>
      </w:r>
      <w:r w:rsidRPr="0025436D">
        <w:t>spoczywa</w:t>
      </w:r>
      <w:r w:rsidRPr="0025436D">
        <w:rPr>
          <w:spacing w:val="6"/>
        </w:rPr>
        <w:t xml:space="preserve"> </w:t>
      </w:r>
      <w:r w:rsidRPr="0025436D">
        <w:t>na</w:t>
      </w:r>
      <w:r w:rsidRPr="0025436D">
        <w:rPr>
          <w:spacing w:val="5"/>
        </w:rPr>
        <w:t xml:space="preserve"> </w:t>
      </w:r>
      <w:r w:rsidRPr="0025436D">
        <w:t>kierowniku</w:t>
      </w:r>
      <w:r w:rsidRPr="0025436D">
        <w:rPr>
          <w:spacing w:val="11"/>
        </w:rPr>
        <w:t xml:space="preserve"> </w:t>
      </w:r>
      <w:r w:rsidRPr="0025436D">
        <w:t>budowy.</w:t>
      </w:r>
    </w:p>
    <w:p w14:paraId="3E4692AE" w14:textId="77777777" w:rsidR="00846590" w:rsidRPr="0025436D" w:rsidRDefault="00846590" w:rsidP="00846590">
      <w:r w:rsidRPr="0025436D">
        <w:t>Załączone</w:t>
      </w:r>
      <w:r w:rsidRPr="0025436D">
        <w:rPr>
          <w:spacing w:val="40"/>
        </w:rPr>
        <w:t xml:space="preserve"> </w:t>
      </w:r>
      <w:r w:rsidRPr="0025436D">
        <w:t>do</w:t>
      </w:r>
      <w:r w:rsidRPr="0025436D">
        <w:rPr>
          <w:spacing w:val="41"/>
        </w:rPr>
        <w:t xml:space="preserve"> </w:t>
      </w:r>
      <w:r w:rsidRPr="0025436D">
        <w:t>dziennika</w:t>
      </w:r>
      <w:r w:rsidRPr="0025436D">
        <w:rPr>
          <w:spacing w:val="43"/>
        </w:rPr>
        <w:t xml:space="preserve"> </w:t>
      </w:r>
      <w:r w:rsidRPr="0025436D">
        <w:t>budowy</w:t>
      </w:r>
      <w:r w:rsidRPr="0025436D">
        <w:rPr>
          <w:spacing w:val="44"/>
        </w:rPr>
        <w:t xml:space="preserve"> </w:t>
      </w:r>
      <w:r w:rsidRPr="0025436D">
        <w:t>protokoły</w:t>
      </w:r>
      <w:r w:rsidRPr="0025436D">
        <w:rPr>
          <w:spacing w:val="44"/>
        </w:rPr>
        <w:t xml:space="preserve"> </w:t>
      </w:r>
      <w:r w:rsidRPr="0025436D">
        <w:t>i</w:t>
      </w:r>
      <w:r w:rsidRPr="0025436D">
        <w:rPr>
          <w:spacing w:val="40"/>
        </w:rPr>
        <w:t xml:space="preserve"> </w:t>
      </w:r>
      <w:r w:rsidRPr="0025436D">
        <w:t>inne</w:t>
      </w:r>
      <w:r w:rsidRPr="0025436D">
        <w:rPr>
          <w:spacing w:val="43"/>
        </w:rPr>
        <w:t xml:space="preserve"> </w:t>
      </w:r>
      <w:r w:rsidRPr="0025436D">
        <w:t>dokumenty</w:t>
      </w:r>
      <w:r w:rsidRPr="0025436D">
        <w:rPr>
          <w:spacing w:val="46"/>
        </w:rPr>
        <w:t xml:space="preserve"> </w:t>
      </w:r>
      <w:r w:rsidRPr="0025436D">
        <w:t>będą</w:t>
      </w:r>
      <w:r w:rsidRPr="0025436D">
        <w:rPr>
          <w:spacing w:val="41"/>
        </w:rPr>
        <w:t xml:space="preserve"> </w:t>
      </w:r>
      <w:r w:rsidRPr="0025436D">
        <w:t>oznaczone</w:t>
      </w:r>
      <w:r w:rsidRPr="0025436D">
        <w:rPr>
          <w:spacing w:val="45"/>
        </w:rPr>
        <w:t xml:space="preserve"> </w:t>
      </w:r>
      <w:r w:rsidRPr="0025436D">
        <w:t>kolejnym</w:t>
      </w:r>
      <w:r w:rsidRPr="0025436D">
        <w:rPr>
          <w:spacing w:val="42"/>
        </w:rPr>
        <w:t xml:space="preserve"> </w:t>
      </w:r>
      <w:r w:rsidRPr="0025436D">
        <w:t>numerem</w:t>
      </w:r>
      <w:r w:rsidRPr="0025436D">
        <w:rPr>
          <w:spacing w:val="46"/>
        </w:rPr>
        <w:t xml:space="preserve"> </w:t>
      </w:r>
      <w:r w:rsidRPr="0025436D">
        <w:t>załącznika</w:t>
      </w:r>
      <w:r w:rsidRPr="0025436D">
        <w:rPr>
          <w:spacing w:val="40"/>
        </w:rPr>
        <w:t xml:space="preserve"> </w:t>
      </w:r>
      <w:r w:rsidRPr="0025436D">
        <w:t>i opatrzone</w:t>
      </w:r>
      <w:r w:rsidRPr="0025436D">
        <w:rPr>
          <w:spacing w:val="17"/>
        </w:rPr>
        <w:t xml:space="preserve"> </w:t>
      </w:r>
      <w:r w:rsidRPr="0025436D">
        <w:t>datą</w:t>
      </w:r>
      <w:r w:rsidRPr="0025436D">
        <w:rPr>
          <w:spacing w:val="10"/>
        </w:rPr>
        <w:t xml:space="preserve"> </w:t>
      </w:r>
      <w:r w:rsidRPr="0025436D">
        <w:t>i</w:t>
      </w:r>
      <w:r w:rsidRPr="0025436D">
        <w:rPr>
          <w:spacing w:val="11"/>
        </w:rPr>
        <w:t xml:space="preserve"> </w:t>
      </w:r>
      <w:r w:rsidRPr="0025436D">
        <w:t>podpisem</w:t>
      </w:r>
      <w:r w:rsidRPr="0025436D">
        <w:rPr>
          <w:spacing w:val="15"/>
        </w:rPr>
        <w:t xml:space="preserve"> </w:t>
      </w:r>
      <w:r w:rsidRPr="0025436D">
        <w:t>Wykonawcy</w:t>
      </w:r>
      <w:r w:rsidRPr="0025436D">
        <w:rPr>
          <w:spacing w:val="11"/>
        </w:rPr>
        <w:t xml:space="preserve"> </w:t>
      </w:r>
      <w:r w:rsidRPr="0025436D">
        <w:t>i</w:t>
      </w:r>
      <w:r w:rsidRPr="0025436D">
        <w:rPr>
          <w:spacing w:val="11"/>
        </w:rPr>
        <w:t xml:space="preserve"> </w:t>
      </w:r>
      <w:r w:rsidRPr="0025436D">
        <w:t>Inspektora</w:t>
      </w:r>
      <w:r w:rsidRPr="0025436D">
        <w:rPr>
          <w:spacing w:val="18"/>
        </w:rPr>
        <w:t xml:space="preserve"> </w:t>
      </w:r>
      <w:r w:rsidRPr="0025436D">
        <w:t>nadzoru.</w:t>
      </w:r>
    </w:p>
    <w:p w14:paraId="3475FB79" w14:textId="77777777" w:rsidR="00846590" w:rsidRPr="0025436D" w:rsidRDefault="00846590" w:rsidP="00846590">
      <w:r w:rsidRPr="0025436D">
        <w:t>Do</w:t>
      </w:r>
      <w:r w:rsidRPr="0025436D">
        <w:rPr>
          <w:spacing w:val="-4"/>
        </w:rPr>
        <w:t xml:space="preserve"> </w:t>
      </w:r>
      <w:r w:rsidRPr="0025436D">
        <w:t>dziennika</w:t>
      </w:r>
      <w:r w:rsidRPr="0025436D">
        <w:rPr>
          <w:spacing w:val="-2"/>
        </w:rPr>
        <w:t xml:space="preserve"> </w:t>
      </w:r>
      <w:r w:rsidRPr="0025436D">
        <w:t>budowy</w:t>
      </w:r>
      <w:r w:rsidRPr="0025436D">
        <w:rPr>
          <w:spacing w:val="-2"/>
        </w:rPr>
        <w:t xml:space="preserve"> </w:t>
      </w:r>
      <w:r w:rsidRPr="0025436D">
        <w:t>należy</w:t>
      </w:r>
      <w:r w:rsidRPr="0025436D">
        <w:rPr>
          <w:spacing w:val="-3"/>
        </w:rPr>
        <w:t xml:space="preserve"> </w:t>
      </w:r>
      <w:r w:rsidRPr="0025436D">
        <w:t>wpisywać</w:t>
      </w:r>
      <w:r w:rsidRPr="0025436D">
        <w:rPr>
          <w:spacing w:val="-4"/>
        </w:rPr>
        <w:t xml:space="preserve"> </w:t>
      </w:r>
      <w:r w:rsidRPr="0025436D">
        <w:t>w</w:t>
      </w:r>
      <w:r w:rsidRPr="0025436D">
        <w:rPr>
          <w:spacing w:val="-2"/>
        </w:rPr>
        <w:t xml:space="preserve"> </w:t>
      </w:r>
      <w:r w:rsidRPr="0025436D">
        <w:t>szczególności:</w:t>
      </w:r>
    </w:p>
    <w:p w14:paraId="2D3D17C4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datę</w:t>
      </w:r>
      <w:r w:rsidRPr="0025436D">
        <w:rPr>
          <w:spacing w:val="8"/>
        </w:rPr>
        <w:t xml:space="preserve"> </w:t>
      </w:r>
      <w:r w:rsidRPr="0025436D">
        <w:t>przekazania</w:t>
      </w:r>
      <w:r w:rsidRPr="0025436D">
        <w:rPr>
          <w:spacing w:val="12"/>
        </w:rPr>
        <w:t xml:space="preserve"> </w:t>
      </w:r>
      <w:r w:rsidRPr="0025436D">
        <w:t>Wykonawcy</w:t>
      </w:r>
      <w:r w:rsidRPr="0025436D">
        <w:rPr>
          <w:spacing w:val="8"/>
        </w:rPr>
        <w:t xml:space="preserve"> </w:t>
      </w:r>
      <w:r w:rsidRPr="0025436D">
        <w:t>terenu</w:t>
      </w:r>
      <w:r w:rsidRPr="0025436D">
        <w:rPr>
          <w:spacing w:val="13"/>
        </w:rPr>
        <w:t xml:space="preserve"> </w:t>
      </w:r>
      <w:r w:rsidRPr="0025436D">
        <w:t>budowy,</w:t>
      </w:r>
    </w:p>
    <w:p w14:paraId="1BC586A2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datę</w:t>
      </w:r>
      <w:r w:rsidRPr="0025436D">
        <w:rPr>
          <w:spacing w:val="1"/>
        </w:rPr>
        <w:t xml:space="preserve"> </w:t>
      </w:r>
      <w:r w:rsidRPr="0025436D">
        <w:t>przekazania</w:t>
      </w:r>
      <w:r w:rsidRPr="0025436D">
        <w:rPr>
          <w:spacing w:val="4"/>
        </w:rPr>
        <w:t xml:space="preserve"> </w:t>
      </w:r>
      <w:r w:rsidRPr="0025436D">
        <w:t>przez</w:t>
      </w:r>
      <w:r w:rsidRPr="0025436D">
        <w:rPr>
          <w:spacing w:val="5"/>
        </w:rPr>
        <w:t xml:space="preserve"> </w:t>
      </w:r>
      <w:r w:rsidRPr="0025436D">
        <w:t>Zamawiającego</w:t>
      </w:r>
      <w:r w:rsidRPr="0025436D">
        <w:rPr>
          <w:spacing w:val="-2"/>
        </w:rPr>
        <w:t xml:space="preserve"> </w:t>
      </w:r>
      <w:r w:rsidRPr="0025436D">
        <w:t>dokumentacji</w:t>
      </w:r>
      <w:r w:rsidRPr="0025436D">
        <w:rPr>
          <w:spacing w:val="3"/>
        </w:rPr>
        <w:t xml:space="preserve"> </w:t>
      </w:r>
      <w:r w:rsidRPr="0025436D">
        <w:t>projektowej,</w:t>
      </w:r>
    </w:p>
    <w:p w14:paraId="03CAB2D2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uzgodnienie</w:t>
      </w:r>
      <w:r w:rsidRPr="0025436D">
        <w:rPr>
          <w:spacing w:val="12"/>
        </w:rPr>
        <w:t xml:space="preserve"> </w:t>
      </w:r>
      <w:r w:rsidRPr="0025436D">
        <w:t>przez</w:t>
      </w:r>
      <w:r w:rsidRPr="0025436D">
        <w:rPr>
          <w:spacing w:val="13"/>
        </w:rPr>
        <w:t xml:space="preserve"> </w:t>
      </w:r>
      <w:r w:rsidRPr="0025436D">
        <w:t>Inspektora</w:t>
      </w:r>
      <w:r w:rsidRPr="0025436D">
        <w:rPr>
          <w:spacing w:val="14"/>
        </w:rPr>
        <w:t xml:space="preserve"> </w:t>
      </w:r>
      <w:r w:rsidRPr="0025436D">
        <w:t>nadzoru</w:t>
      </w:r>
      <w:r w:rsidRPr="0025436D">
        <w:rPr>
          <w:spacing w:val="12"/>
        </w:rPr>
        <w:t xml:space="preserve"> </w:t>
      </w:r>
      <w:r w:rsidRPr="0025436D">
        <w:t>programu</w:t>
      </w:r>
      <w:r w:rsidRPr="0025436D">
        <w:rPr>
          <w:spacing w:val="11"/>
        </w:rPr>
        <w:t xml:space="preserve"> </w:t>
      </w:r>
      <w:r w:rsidRPr="0025436D">
        <w:t>zapewnienia</w:t>
      </w:r>
      <w:r w:rsidRPr="0025436D">
        <w:rPr>
          <w:spacing w:val="12"/>
        </w:rPr>
        <w:t xml:space="preserve"> </w:t>
      </w:r>
      <w:r w:rsidRPr="0025436D">
        <w:t>jakości</w:t>
      </w:r>
      <w:r w:rsidRPr="0025436D">
        <w:rPr>
          <w:spacing w:val="7"/>
        </w:rPr>
        <w:t xml:space="preserve"> </w:t>
      </w:r>
      <w:r w:rsidRPr="0025436D">
        <w:t>i</w:t>
      </w:r>
      <w:r w:rsidRPr="0025436D">
        <w:rPr>
          <w:spacing w:val="7"/>
        </w:rPr>
        <w:t xml:space="preserve"> </w:t>
      </w:r>
      <w:r w:rsidRPr="0025436D">
        <w:t>harmonogramów</w:t>
      </w:r>
      <w:r w:rsidRPr="0025436D">
        <w:rPr>
          <w:spacing w:val="12"/>
        </w:rPr>
        <w:t xml:space="preserve"> </w:t>
      </w:r>
      <w:r w:rsidRPr="0025436D">
        <w:t>robót,</w:t>
      </w:r>
    </w:p>
    <w:p w14:paraId="123ADE16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terminy</w:t>
      </w:r>
      <w:r w:rsidRPr="0025436D">
        <w:rPr>
          <w:spacing w:val="10"/>
        </w:rPr>
        <w:t xml:space="preserve"> </w:t>
      </w:r>
      <w:r w:rsidRPr="0025436D">
        <w:t>rozpoczęcia</w:t>
      </w:r>
      <w:r w:rsidRPr="0025436D">
        <w:rPr>
          <w:spacing w:val="11"/>
        </w:rPr>
        <w:t xml:space="preserve"> </w:t>
      </w:r>
      <w:r w:rsidRPr="0025436D">
        <w:t>i</w:t>
      </w:r>
      <w:r w:rsidRPr="0025436D">
        <w:rPr>
          <w:spacing w:val="8"/>
        </w:rPr>
        <w:t xml:space="preserve"> </w:t>
      </w:r>
      <w:r w:rsidRPr="0025436D">
        <w:t>zakończenia</w:t>
      </w:r>
      <w:r w:rsidRPr="0025436D">
        <w:rPr>
          <w:spacing w:val="12"/>
        </w:rPr>
        <w:t xml:space="preserve"> </w:t>
      </w:r>
      <w:r w:rsidRPr="0025436D">
        <w:t>poszczególnych</w:t>
      </w:r>
      <w:r w:rsidRPr="0025436D">
        <w:rPr>
          <w:spacing w:val="13"/>
        </w:rPr>
        <w:t xml:space="preserve"> </w:t>
      </w:r>
      <w:r w:rsidRPr="0025436D">
        <w:t>elementów</w:t>
      </w:r>
      <w:r w:rsidRPr="0025436D">
        <w:rPr>
          <w:spacing w:val="14"/>
        </w:rPr>
        <w:t xml:space="preserve"> </w:t>
      </w:r>
      <w:r w:rsidRPr="0025436D">
        <w:t>robót,</w:t>
      </w:r>
    </w:p>
    <w:p w14:paraId="7766A384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przebieg</w:t>
      </w:r>
      <w:r w:rsidRPr="0025436D">
        <w:rPr>
          <w:spacing w:val="-13"/>
        </w:rPr>
        <w:t xml:space="preserve"> </w:t>
      </w:r>
      <w:r w:rsidRPr="0025436D">
        <w:t>robót,</w:t>
      </w:r>
      <w:r w:rsidRPr="0025436D">
        <w:rPr>
          <w:spacing w:val="-13"/>
        </w:rPr>
        <w:t xml:space="preserve"> </w:t>
      </w:r>
      <w:r w:rsidRPr="0025436D">
        <w:t>trudności</w:t>
      </w:r>
      <w:r w:rsidRPr="0025436D">
        <w:rPr>
          <w:spacing w:val="-14"/>
        </w:rPr>
        <w:t xml:space="preserve"> </w:t>
      </w:r>
      <w:r w:rsidRPr="0025436D">
        <w:t>i</w:t>
      </w:r>
      <w:r w:rsidRPr="0025436D">
        <w:rPr>
          <w:spacing w:val="-16"/>
        </w:rPr>
        <w:t xml:space="preserve"> </w:t>
      </w:r>
      <w:r w:rsidRPr="0025436D">
        <w:t>przeszkody</w:t>
      </w:r>
      <w:r w:rsidRPr="0025436D">
        <w:rPr>
          <w:spacing w:val="-12"/>
        </w:rPr>
        <w:t xml:space="preserve"> </w:t>
      </w:r>
      <w:r w:rsidRPr="0025436D">
        <w:t>w</w:t>
      </w:r>
      <w:r w:rsidRPr="0025436D">
        <w:rPr>
          <w:spacing w:val="-14"/>
        </w:rPr>
        <w:t xml:space="preserve"> </w:t>
      </w:r>
      <w:r w:rsidRPr="0025436D">
        <w:t>ich</w:t>
      </w:r>
      <w:r w:rsidRPr="0025436D">
        <w:rPr>
          <w:spacing w:val="-15"/>
        </w:rPr>
        <w:t xml:space="preserve"> </w:t>
      </w:r>
      <w:r w:rsidRPr="0025436D">
        <w:t>prowadzeniu,</w:t>
      </w:r>
      <w:r w:rsidRPr="0025436D">
        <w:rPr>
          <w:spacing w:val="-12"/>
        </w:rPr>
        <w:t xml:space="preserve"> </w:t>
      </w:r>
      <w:r w:rsidRPr="0025436D">
        <w:t>okresy</w:t>
      </w:r>
      <w:r w:rsidRPr="0025436D">
        <w:rPr>
          <w:spacing w:val="-15"/>
        </w:rPr>
        <w:t xml:space="preserve"> </w:t>
      </w:r>
      <w:r w:rsidRPr="0025436D">
        <w:t>i</w:t>
      </w:r>
      <w:r w:rsidRPr="0025436D">
        <w:rPr>
          <w:spacing w:val="-15"/>
        </w:rPr>
        <w:t xml:space="preserve"> </w:t>
      </w:r>
      <w:r w:rsidRPr="0025436D">
        <w:t>przyczyny</w:t>
      </w:r>
      <w:r w:rsidRPr="0025436D">
        <w:rPr>
          <w:spacing w:val="-14"/>
        </w:rPr>
        <w:t xml:space="preserve"> </w:t>
      </w:r>
      <w:r w:rsidRPr="0025436D">
        <w:t>przerw</w:t>
      </w:r>
      <w:r w:rsidRPr="0025436D">
        <w:rPr>
          <w:spacing w:val="-13"/>
        </w:rPr>
        <w:t xml:space="preserve"> </w:t>
      </w:r>
      <w:r w:rsidRPr="0025436D">
        <w:t>w</w:t>
      </w:r>
      <w:r w:rsidRPr="0025436D">
        <w:rPr>
          <w:spacing w:val="-14"/>
        </w:rPr>
        <w:t xml:space="preserve"> </w:t>
      </w:r>
      <w:r w:rsidRPr="0025436D">
        <w:t>robotach,</w:t>
      </w:r>
    </w:p>
    <w:p w14:paraId="379C01A1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uwagi</w:t>
      </w:r>
      <w:r w:rsidRPr="0025436D">
        <w:rPr>
          <w:spacing w:val="-1"/>
        </w:rPr>
        <w:t xml:space="preserve"> </w:t>
      </w:r>
      <w:r w:rsidRPr="0025436D">
        <w:t>i</w:t>
      </w:r>
      <w:r w:rsidRPr="0025436D">
        <w:rPr>
          <w:spacing w:val="-1"/>
        </w:rPr>
        <w:t xml:space="preserve"> </w:t>
      </w:r>
      <w:r w:rsidRPr="0025436D">
        <w:t>polecenia</w:t>
      </w:r>
      <w:r w:rsidRPr="0025436D">
        <w:rPr>
          <w:spacing w:val="1"/>
        </w:rPr>
        <w:t xml:space="preserve"> </w:t>
      </w:r>
      <w:r w:rsidRPr="0025436D">
        <w:t>Inspektora</w:t>
      </w:r>
      <w:r w:rsidRPr="0025436D">
        <w:rPr>
          <w:spacing w:val="4"/>
        </w:rPr>
        <w:t xml:space="preserve"> </w:t>
      </w:r>
      <w:r w:rsidRPr="0025436D">
        <w:t>nadzoru,</w:t>
      </w:r>
    </w:p>
    <w:p w14:paraId="76F74EEF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daty</w:t>
      </w:r>
      <w:r w:rsidRPr="0025436D">
        <w:rPr>
          <w:spacing w:val="2"/>
        </w:rPr>
        <w:t xml:space="preserve"> </w:t>
      </w:r>
      <w:r w:rsidRPr="0025436D">
        <w:t>zarządzenia</w:t>
      </w:r>
      <w:r w:rsidRPr="0025436D">
        <w:rPr>
          <w:spacing w:val="5"/>
        </w:rPr>
        <w:t xml:space="preserve"> </w:t>
      </w:r>
      <w:r w:rsidRPr="0025436D">
        <w:t>wstrzymania</w:t>
      </w:r>
      <w:r w:rsidRPr="0025436D">
        <w:rPr>
          <w:spacing w:val="5"/>
        </w:rPr>
        <w:t xml:space="preserve"> </w:t>
      </w:r>
      <w:r w:rsidRPr="0025436D">
        <w:t>robót,</w:t>
      </w:r>
      <w:r w:rsidRPr="0025436D">
        <w:rPr>
          <w:spacing w:val="7"/>
        </w:rPr>
        <w:t xml:space="preserve"> </w:t>
      </w:r>
      <w:r w:rsidRPr="0025436D">
        <w:t>z</w:t>
      </w:r>
      <w:r w:rsidRPr="0025436D">
        <w:rPr>
          <w:spacing w:val="5"/>
        </w:rPr>
        <w:t xml:space="preserve"> </w:t>
      </w:r>
      <w:r w:rsidRPr="0025436D">
        <w:t>podaniem</w:t>
      </w:r>
      <w:r w:rsidRPr="0025436D">
        <w:rPr>
          <w:spacing w:val="6"/>
        </w:rPr>
        <w:t xml:space="preserve"> </w:t>
      </w:r>
      <w:r w:rsidRPr="0025436D">
        <w:t>powodu,</w:t>
      </w:r>
    </w:p>
    <w:p w14:paraId="089C11AD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zgłoszenia</w:t>
      </w:r>
      <w:r w:rsidRPr="0025436D">
        <w:rPr>
          <w:spacing w:val="-30"/>
        </w:rPr>
        <w:t xml:space="preserve"> </w:t>
      </w:r>
      <w:r w:rsidRPr="0025436D">
        <w:t>i</w:t>
      </w:r>
      <w:r w:rsidRPr="0025436D">
        <w:rPr>
          <w:spacing w:val="-31"/>
        </w:rPr>
        <w:t xml:space="preserve"> </w:t>
      </w:r>
      <w:r w:rsidRPr="0025436D">
        <w:t>daty</w:t>
      </w:r>
      <w:r w:rsidRPr="0025436D">
        <w:rPr>
          <w:spacing w:val="-30"/>
        </w:rPr>
        <w:t xml:space="preserve"> </w:t>
      </w:r>
      <w:r w:rsidRPr="0025436D">
        <w:t>odbiorów</w:t>
      </w:r>
      <w:r w:rsidRPr="0025436D">
        <w:rPr>
          <w:spacing w:val="-29"/>
        </w:rPr>
        <w:t xml:space="preserve"> </w:t>
      </w:r>
      <w:r w:rsidRPr="0025436D">
        <w:t>robót</w:t>
      </w:r>
      <w:r w:rsidRPr="0025436D">
        <w:rPr>
          <w:spacing w:val="-29"/>
        </w:rPr>
        <w:t xml:space="preserve"> </w:t>
      </w:r>
      <w:r w:rsidRPr="0025436D">
        <w:t>zanikających</w:t>
      </w:r>
      <w:r w:rsidRPr="0025436D">
        <w:rPr>
          <w:spacing w:val="-31"/>
        </w:rPr>
        <w:t xml:space="preserve"> </w:t>
      </w:r>
      <w:r w:rsidRPr="0025436D">
        <w:t>i</w:t>
      </w:r>
      <w:r w:rsidRPr="0025436D">
        <w:rPr>
          <w:spacing w:val="-30"/>
        </w:rPr>
        <w:t xml:space="preserve"> </w:t>
      </w:r>
      <w:r w:rsidRPr="0025436D">
        <w:t>ulegających</w:t>
      </w:r>
      <w:r w:rsidRPr="0025436D">
        <w:rPr>
          <w:spacing w:val="-32"/>
        </w:rPr>
        <w:t xml:space="preserve"> </w:t>
      </w:r>
      <w:r w:rsidRPr="0025436D">
        <w:t>zakryciu,</w:t>
      </w:r>
      <w:r w:rsidRPr="0025436D">
        <w:rPr>
          <w:spacing w:val="-30"/>
        </w:rPr>
        <w:t xml:space="preserve"> </w:t>
      </w:r>
      <w:r w:rsidRPr="0025436D">
        <w:t>częściowych</w:t>
      </w:r>
      <w:r w:rsidRPr="0025436D">
        <w:rPr>
          <w:spacing w:val="-29"/>
        </w:rPr>
        <w:t xml:space="preserve"> </w:t>
      </w:r>
      <w:r w:rsidRPr="0025436D">
        <w:t>i</w:t>
      </w:r>
      <w:r w:rsidRPr="0025436D">
        <w:rPr>
          <w:spacing w:val="-31"/>
        </w:rPr>
        <w:t xml:space="preserve"> </w:t>
      </w:r>
      <w:r w:rsidRPr="0025436D">
        <w:t>ostatecznych</w:t>
      </w:r>
      <w:r w:rsidRPr="0025436D">
        <w:rPr>
          <w:spacing w:val="-29"/>
        </w:rPr>
        <w:t xml:space="preserve"> </w:t>
      </w:r>
      <w:r w:rsidRPr="0025436D">
        <w:t>odbiorów</w:t>
      </w:r>
      <w:r w:rsidRPr="0025436D">
        <w:rPr>
          <w:spacing w:val="-29"/>
        </w:rPr>
        <w:t xml:space="preserve"> </w:t>
      </w:r>
      <w:r w:rsidRPr="0025436D">
        <w:t>robót,</w:t>
      </w:r>
    </w:p>
    <w:p w14:paraId="665ECE38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wyjaśnienia,</w:t>
      </w:r>
      <w:r w:rsidRPr="0025436D">
        <w:rPr>
          <w:spacing w:val="3"/>
        </w:rPr>
        <w:t xml:space="preserve"> </w:t>
      </w:r>
      <w:r w:rsidRPr="0025436D">
        <w:t>uwagi</w:t>
      </w:r>
      <w:r w:rsidRPr="0025436D">
        <w:rPr>
          <w:spacing w:val="3"/>
        </w:rPr>
        <w:t xml:space="preserve"> </w:t>
      </w:r>
      <w:r w:rsidRPr="0025436D">
        <w:t>i</w:t>
      </w:r>
      <w:r w:rsidRPr="0025436D">
        <w:rPr>
          <w:spacing w:val="3"/>
        </w:rPr>
        <w:t xml:space="preserve"> </w:t>
      </w:r>
      <w:r w:rsidRPr="0025436D">
        <w:t>propozycje</w:t>
      </w:r>
      <w:r w:rsidRPr="0025436D">
        <w:rPr>
          <w:spacing w:val="8"/>
        </w:rPr>
        <w:t xml:space="preserve"> </w:t>
      </w:r>
      <w:r w:rsidRPr="0025436D">
        <w:t>Wykonawcy,</w:t>
      </w:r>
    </w:p>
    <w:p w14:paraId="5E1A3945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 xml:space="preserve">stan  </w:t>
      </w:r>
      <w:r w:rsidRPr="0025436D">
        <w:rPr>
          <w:spacing w:val="10"/>
        </w:rPr>
        <w:t xml:space="preserve"> </w:t>
      </w:r>
      <w:r w:rsidRPr="0025436D">
        <w:t xml:space="preserve">pogody  </w:t>
      </w:r>
      <w:r w:rsidRPr="0025436D">
        <w:rPr>
          <w:spacing w:val="9"/>
        </w:rPr>
        <w:t xml:space="preserve"> </w:t>
      </w:r>
      <w:r w:rsidRPr="0025436D">
        <w:t xml:space="preserve">i  </w:t>
      </w:r>
      <w:r w:rsidRPr="0025436D">
        <w:rPr>
          <w:spacing w:val="7"/>
        </w:rPr>
        <w:t xml:space="preserve"> </w:t>
      </w:r>
      <w:r w:rsidRPr="0025436D">
        <w:t xml:space="preserve">temperaturę  </w:t>
      </w:r>
      <w:r w:rsidRPr="0025436D">
        <w:rPr>
          <w:spacing w:val="16"/>
        </w:rPr>
        <w:t xml:space="preserve"> </w:t>
      </w:r>
      <w:r w:rsidRPr="0025436D">
        <w:t xml:space="preserve">powietrza  </w:t>
      </w:r>
      <w:r w:rsidRPr="0025436D">
        <w:rPr>
          <w:spacing w:val="13"/>
        </w:rPr>
        <w:t xml:space="preserve"> </w:t>
      </w:r>
      <w:r w:rsidRPr="0025436D">
        <w:t xml:space="preserve">w  </w:t>
      </w:r>
      <w:r w:rsidRPr="0025436D">
        <w:rPr>
          <w:spacing w:val="10"/>
        </w:rPr>
        <w:t xml:space="preserve"> </w:t>
      </w:r>
      <w:r w:rsidRPr="0025436D">
        <w:t xml:space="preserve">okresie  </w:t>
      </w:r>
      <w:r w:rsidRPr="0025436D">
        <w:rPr>
          <w:spacing w:val="14"/>
        </w:rPr>
        <w:t xml:space="preserve"> </w:t>
      </w:r>
      <w:r w:rsidRPr="0025436D">
        <w:t xml:space="preserve">wykonywania  </w:t>
      </w:r>
      <w:r w:rsidRPr="0025436D">
        <w:rPr>
          <w:spacing w:val="13"/>
        </w:rPr>
        <w:t xml:space="preserve"> </w:t>
      </w:r>
      <w:r w:rsidRPr="0025436D">
        <w:t xml:space="preserve">robót  </w:t>
      </w:r>
      <w:r w:rsidRPr="0025436D">
        <w:rPr>
          <w:spacing w:val="16"/>
        </w:rPr>
        <w:t xml:space="preserve"> </w:t>
      </w:r>
      <w:r w:rsidRPr="0025436D">
        <w:t xml:space="preserve">podlegających  </w:t>
      </w:r>
      <w:r w:rsidRPr="0025436D">
        <w:rPr>
          <w:spacing w:val="8"/>
        </w:rPr>
        <w:t xml:space="preserve"> </w:t>
      </w:r>
      <w:r w:rsidRPr="0025436D">
        <w:t xml:space="preserve">ograniczeniom  </w:t>
      </w:r>
      <w:r w:rsidRPr="0025436D">
        <w:rPr>
          <w:spacing w:val="13"/>
        </w:rPr>
        <w:t xml:space="preserve"> </w:t>
      </w:r>
      <w:r w:rsidRPr="0025436D">
        <w:t>lub wymaganiom</w:t>
      </w:r>
      <w:r w:rsidRPr="0025436D">
        <w:rPr>
          <w:spacing w:val="-2"/>
        </w:rPr>
        <w:t xml:space="preserve"> </w:t>
      </w:r>
      <w:r w:rsidRPr="0025436D">
        <w:t>w</w:t>
      </w:r>
      <w:r w:rsidRPr="0025436D">
        <w:rPr>
          <w:spacing w:val="2"/>
        </w:rPr>
        <w:t xml:space="preserve"> </w:t>
      </w:r>
      <w:r w:rsidRPr="0025436D">
        <w:t>związku</w:t>
      </w:r>
      <w:r w:rsidRPr="0025436D">
        <w:rPr>
          <w:spacing w:val="3"/>
        </w:rPr>
        <w:t xml:space="preserve"> </w:t>
      </w:r>
      <w:r w:rsidRPr="0025436D">
        <w:t>z</w:t>
      </w:r>
      <w:r w:rsidRPr="0025436D">
        <w:rPr>
          <w:spacing w:val="2"/>
        </w:rPr>
        <w:t xml:space="preserve"> </w:t>
      </w:r>
      <w:r w:rsidRPr="0025436D">
        <w:t>warunkami</w:t>
      </w:r>
      <w:r w:rsidRPr="0025436D">
        <w:rPr>
          <w:spacing w:val="2"/>
        </w:rPr>
        <w:t xml:space="preserve"> </w:t>
      </w:r>
      <w:r w:rsidRPr="0025436D">
        <w:t>klimatycznymi,</w:t>
      </w:r>
    </w:p>
    <w:p w14:paraId="2F1400BB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zgodność</w:t>
      </w:r>
      <w:r w:rsidRPr="0025436D">
        <w:rPr>
          <w:spacing w:val="12"/>
        </w:rPr>
        <w:t xml:space="preserve"> </w:t>
      </w:r>
      <w:r w:rsidRPr="0025436D">
        <w:t>rzeczywistych</w:t>
      </w:r>
      <w:r w:rsidRPr="0025436D">
        <w:rPr>
          <w:spacing w:val="13"/>
        </w:rPr>
        <w:t xml:space="preserve"> </w:t>
      </w:r>
      <w:r w:rsidRPr="0025436D">
        <w:t>warunków</w:t>
      </w:r>
      <w:r w:rsidRPr="0025436D">
        <w:rPr>
          <w:spacing w:val="15"/>
        </w:rPr>
        <w:t xml:space="preserve"> </w:t>
      </w:r>
      <w:r w:rsidRPr="0025436D">
        <w:t>geotechnicznych</w:t>
      </w:r>
      <w:r w:rsidRPr="0025436D">
        <w:rPr>
          <w:spacing w:val="16"/>
        </w:rPr>
        <w:t xml:space="preserve"> </w:t>
      </w:r>
      <w:r w:rsidRPr="0025436D">
        <w:t>z</w:t>
      </w:r>
      <w:r w:rsidRPr="0025436D">
        <w:rPr>
          <w:spacing w:val="12"/>
        </w:rPr>
        <w:t xml:space="preserve"> </w:t>
      </w:r>
      <w:r w:rsidRPr="0025436D">
        <w:t>ich</w:t>
      </w:r>
      <w:r w:rsidRPr="0025436D">
        <w:rPr>
          <w:spacing w:val="11"/>
        </w:rPr>
        <w:t xml:space="preserve"> </w:t>
      </w:r>
      <w:r w:rsidRPr="0025436D">
        <w:t>opisem</w:t>
      </w:r>
      <w:r w:rsidRPr="0025436D">
        <w:rPr>
          <w:spacing w:val="13"/>
        </w:rPr>
        <w:t xml:space="preserve"> </w:t>
      </w:r>
      <w:r w:rsidRPr="0025436D">
        <w:t>w</w:t>
      </w:r>
      <w:r w:rsidRPr="0025436D">
        <w:rPr>
          <w:spacing w:val="12"/>
        </w:rPr>
        <w:t xml:space="preserve"> </w:t>
      </w:r>
      <w:r w:rsidRPr="0025436D">
        <w:t>dokumentacji</w:t>
      </w:r>
      <w:r w:rsidRPr="0025436D">
        <w:rPr>
          <w:spacing w:val="13"/>
        </w:rPr>
        <w:t xml:space="preserve"> </w:t>
      </w:r>
      <w:r w:rsidRPr="0025436D">
        <w:t>projektowej,</w:t>
      </w:r>
    </w:p>
    <w:p w14:paraId="2D6CD8A8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dane</w:t>
      </w:r>
      <w:r w:rsidRPr="0025436D">
        <w:rPr>
          <w:spacing w:val="9"/>
        </w:rPr>
        <w:t xml:space="preserve"> </w:t>
      </w:r>
      <w:r w:rsidRPr="0025436D">
        <w:t>dotyczące</w:t>
      </w:r>
      <w:r w:rsidRPr="0025436D">
        <w:rPr>
          <w:spacing w:val="9"/>
        </w:rPr>
        <w:t xml:space="preserve"> </w:t>
      </w:r>
      <w:r w:rsidRPr="0025436D">
        <w:t>czynności</w:t>
      </w:r>
      <w:r w:rsidRPr="0025436D">
        <w:rPr>
          <w:spacing w:val="10"/>
        </w:rPr>
        <w:t xml:space="preserve"> </w:t>
      </w:r>
      <w:r w:rsidRPr="0025436D">
        <w:t>geodezyjnych</w:t>
      </w:r>
      <w:r w:rsidRPr="0025436D">
        <w:rPr>
          <w:spacing w:val="11"/>
        </w:rPr>
        <w:t xml:space="preserve"> </w:t>
      </w:r>
      <w:r w:rsidRPr="0025436D">
        <w:t>(pomiarowych)</w:t>
      </w:r>
      <w:r w:rsidRPr="0025436D">
        <w:rPr>
          <w:spacing w:val="13"/>
        </w:rPr>
        <w:t xml:space="preserve"> </w:t>
      </w:r>
      <w:r w:rsidRPr="0025436D">
        <w:t>dokonywanych</w:t>
      </w:r>
      <w:r w:rsidRPr="0025436D">
        <w:rPr>
          <w:spacing w:val="12"/>
        </w:rPr>
        <w:t xml:space="preserve"> </w:t>
      </w:r>
      <w:r w:rsidRPr="0025436D">
        <w:t>przed</w:t>
      </w:r>
      <w:r w:rsidRPr="0025436D">
        <w:rPr>
          <w:spacing w:val="12"/>
        </w:rPr>
        <w:t xml:space="preserve"> </w:t>
      </w:r>
      <w:r w:rsidRPr="0025436D">
        <w:t>i</w:t>
      </w:r>
      <w:r w:rsidRPr="0025436D">
        <w:rPr>
          <w:spacing w:val="8"/>
        </w:rPr>
        <w:t xml:space="preserve"> </w:t>
      </w:r>
      <w:r w:rsidRPr="0025436D">
        <w:t>w</w:t>
      </w:r>
      <w:r w:rsidRPr="0025436D">
        <w:rPr>
          <w:spacing w:val="11"/>
        </w:rPr>
        <w:t xml:space="preserve"> </w:t>
      </w:r>
      <w:r w:rsidRPr="0025436D">
        <w:t>trakcie</w:t>
      </w:r>
      <w:r w:rsidRPr="0025436D">
        <w:rPr>
          <w:spacing w:val="10"/>
        </w:rPr>
        <w:t xml:space="preserve"> </w:t>
      </w:r>
      <w:r w:rsidRPr="0025436D">
        <w:t>wykonywania</w:t>
      </w:r>
      <w:r w:rsidRPr="0025436D">
        <w:rPr>
          <w:spacing w:val="10"/>
        </w:rPr>
        <w:t xml:space="preserve"> </w:t>
      </w:r>
      <w:r w:rsidRPr="0025436D">
        <w:t>robót,</w:t>
      </w:r>
    </w:p>
    <w:p w14:paraId="43C06CE3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dane</w:t>
      </w:r>
      <w:r w:rsidRPr="0025436D">
        <w:rPr>
          <w:spacing w:val="-9"/>
        </w:rPr>
        <w:t xml:space="preserve"> </w:t>
      </w:r>
      <w:r w:rsidRPr="0025436D">
        <w:t>dotyczące</w:t>
      </w:r>
      <w:r w:rsidRPr="0025436D">
        <w:rPr>
          <w:spacing w:val="-9"/>
        </w:rPr>
        <w:t xml:space="preserve"> </w:t>
      </w:r>
      <w:r w:rsidRPr="0025436D">
        <w:t>sposobu</w:t>
      </w:r>
      <w:r w:rsidRPr="0025436D">
        <w:rPr>
          <w:spacing w:val="-5"/>
        </w:rPr>
        <w:t xml:space="preserve"> </w:t>
      </w:r>
      <w:r w:rsidRPr="0025436D">
        <w:t>wykonywania</w:t>
      </w:r>
      <w:r w:rsidRPr="0025436D">
        <w:rPr>
          <w:spacing w:val="-7"/>
        </w:rPr>
        <w:t xml:space="preserve"> </w:t>
      </w:r>
      <w:r w:rsidRPr="0025436D">
        <w:t>zabezpieczenia</w:t>
      </w:r>
      <w:r w:rsidRPr="0025436D">
        <w:rPr>
          <w:spacing w:val="-5"/>
        </w:rPr>
        <w:t xml:space="preserve"> </w:t>
      </w:r>
      <w:r w:rsidRPr="0025436D">
        <w:t>robót,</w:t>
      </w:r>
    </w:p>
    <w:p w14:paraId="481E21B9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dane</w:t>
      </w:r>
      <w:r w:rsidRPr="0025436D">
        <w:rPr>
          <w:spacing w:val="27"/>
        </w:rPr>
        <w:t xml:space="preserve"> </w:t>
      </w:r>
      <w:r w:rsidRPr="0025436D">
        <w:t>dotyczące</w:t>
      </w:r>
      <w:r w:rsidRPr="0025436D">
        <w:rPr>
          <w:spacing w:val="26"/>
        </w:rPr>
        <w:t xml:space="preserve"> </w:t>
      </w:r>
      <w:r w:rsidRPr="0025436D">
        <w:t>jakości</w:t>
      </w:r>
      <w:r w:rsidRPr="0025436D">
        <w:rPr>
          <w:spacing w:val="26"/>
        </w:rPr>
        <w:t xml:space="preserve"> </w:t>
      </w:r>
      <w:r w:rsidRPr="0025436D">
        <w:t>materiałów,</w:t>
      </w:r>
      <w:r w:rsidRPr="0025436D">
        <w:rPr>
          <w:spacing w:val="27"/>
        </w:rPr>
        <w:t xml:space="preserve"> </w:t>
      </w:r>
      <w:r w:rsidRPr="0025436D">
        <w:t>pobierania</w:t>
      </w:r>
      <w:r w:rsidRPr="0025436D">
        <w:rPr>
          <w:spacing w:val="30"/>
        </w:rPr>
        <w:t xml:space="preserve"> </w:t>
      </w:r>
      <w:r w:rsidRPr="0025436D">
        <w:t>próbek</w:t>
      </w:r>
      <w:r w:rsidRPr="0025436D">
        <w:rPr>
          <w:spacing w:val="32"/>
        </w:rPr>
        <w:t xml:space="preserve"> </w:t>
      </w:r>
      <w:r w:rsidRPr="0025436D">
        <w:t>oraz</w:t>
      </w:r>
      <w:r w:rsidRPr="0025436D">
        <w:rPr>
          <w:spacing w:val="28"/>
        </w:rPr>
        <w:t xml:space="preserve"> </w:t>
      </w:r>
      <w:r w:rsidRPr="0025436D">
        <w:t>wyniki</w:t>
      </w:r>
      <w:r w:rsidRPr="0025436D">
        <w:rPr>
          <w:spacing w:val="31"/>
        </w:rPr>
        <w:t xml:space="preserve"> </w:t>
      </w:r>
      <w:r w:rsidRPr="0025436D">
        <w:t>przeprowadzonych</w:t>
      </w:r>
      <w:r w:rsidRPr="0025436D">
        <w:rPr>
          <w:spacing w:val="37"/>
        </w:rPr>
        <w:t xml:space="preserve"> </w:t>
      </w:r>
      <w:r w:rsidRPr="0025436D">
        <w:t>badań</w:t>
      </w:r>
      <w:r w:rsidRPr="0025436D">
        <w:rPr>
          <w:spacing w:val="30"/>
        </w:rPr>
        <w:t xml:space="preserve"> </w:t>
      </w:r>
      <w:r w:rsidRPr="0025436D">
        <w:t>z</w:t>
      </w:r>
      <w:r w:rsidRPr="0025436D">
        <w:rPr>
          <w:spacing w:val="31"/>
        </w:rPr>
        <w:t xml:space="preserve"> </w:t>
      </w:r>
      <w:r w:rsidRPr="0025436D">
        <w:t>podaniem</w:t>
      </w:r>
      <w:r w:rsidRPr="0025436D">
        <w:rPr>
          <w:spacing w:val="31"/>
        </w:rPr>
        <w:t xml:space="preserve"> </w:t>
      </w:r>
      <w:r w:rsidRPr="0025436D">
        <w:t>kto</w:t>
      </w:r>
      <w:r w:rsidRPr="0025436D">
        <w:rPr>
          <w:spacing w:val="32"/>
        </w:rPr>
        <w:t xml:space="preserve"> </w:t>
      </w:r>
      <w:r w:rsidRPr="0025436D">
        <w:t>je przeprowadzał,</w:t>
      </w:r>
    </w:p>
    <w:p w14:paraId="47008734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wyniki</w:t>
      </w:r>
      <w:r w:rsidRPr="0025436D">
        <w:rPr>
          <w:spacing w:val="13"/>
        </w:rPr>
        <w:t xml:space="preserve"> </w:t>
      </w:r>
      <w:r w:rsidRPr="0025436D">
        <w:t>prób</w:t>
      </w:r>
      <w:r w:rsidRPr="0025436D">
        <w:rPr>
          <w:spacing w:val="16"/>
        </w:rPr>
        <w:t xml:space="preserve"> </w:t>
      </w:r>
      <w:r w:rsidRPr="0025436D">
        <w:t>poszczególnych</w:t>
      </w:r>
      <w:r w:rsidRPr="0025436D">
        <w:rPr>
          <w:spacing w:val="17"/>
        </w:rPr>
        <w:t xml:space="preserve"> </w:t>
      </w:r>
      <w:r w:rsidRPr="0025436D">
        <w:t>elementów</w:t>
      </w:r>
      <w:r w:rsidRPr="0025436D">
        <w:rPr>
          <w:spacing w:val="19"/>
        </w:rPr>
        <w:t xml:space="preserve"> </w:t>
      </w:r>
      <w:r w:rsidRPr="0025436D">
        <w:t>budowli</w:t>
      </w:r>
      <w:r w:rsidRPr="0025436D">
        <w:rPr>
          <w:spacing w:val="15"/>
        </w:rPr>
        <w:t xml:space="preserve"> </w:t>
      </w:r>
      <w:r w:rsidRPr="0025436D">
        <w:t>z</w:t>
      </w:r>
      <w:r w:rsidRPr="0025436D">
        <w:rPr>
          <w:spacing w:val="13"/>
        </w:rPr>
        <w:t xml:space="preserve"> </w:t>
      </w:r>
      <w:r w:rsidRPr="0025436D">
        <w:t>podaniem</w:t>
      </w:r>
      <w:r w:rsidRPr="0025436D">
        <w:rPr>
          <w:spacing w:val="14"/>
        </w:rPr>
        <w:t xml:space="preserve"> </w:t>
      </w:r>
      <w:r w:rsidRPr="0025436D">
        <w:t>kto</w:t>
      </w:r>
      <w:r w:rsidRPr="0025436D">
        <w:rPr>
          <w:spacing w:val="15"/>
        </w:rPr>
        <w:t xml:space="preserve"> </w:t>
      </w:r>
      <w:r w:rsidRPr="0025436D">
        <w:t>je</w:t>
      </w:r>
      <w:r w:rsidRPr="0025436D">
        <w:rPr>
          <w:spacing w:val="12"/>
        </w:rPr>
        <w:t xml:space="preserve"> </w:t>
      </w:r>
      <w:r w:rsidRPr="0025436D">
        <w:t>przeprowadzał,</w:t>
      </w:r>
    </w:p>
    <w:p w14:paraId="7A4FBD4A" w14:textId="77777777" w:rsidR="00846590" w:rsidRPr="0025436D" w:rsidRDefault="00846590" w:rsidP="00D21ACD">
      <w:pPr>
        <w:pStyle w:val="Akapitzlist"/>
        <w:numPr>
          <w:ilvl w:val="0"/>
          <w:numId w:val="19"/>
        </w:numPr>
      </w:pPr>
      <w:r w:rsidRPr="0025436D">
        <w:t>inne</w:t>
      </w:r>
      <w:r w:rsidRPr="0025436D">
        <w:rPr>
          <w:spacing w:val="20"/>
        </w:rPr>
        <w:t xml:space="preserve"> </w:t>
      </w:r>
      <w:r w:rsidRPr="0025436D">
        <w:t>istotne</w:t>
      </w:r>
      <w:r w:rsidRPr="0025436D">
        <w:rPr>
          <w:spacing w:val="22"/>
        </w:rPr>
        <w:t xml:space="preserve"> </w:t>
      </w:r>
      <w:r w:rsidRPr="0025436D">
        <w:t>informacje</w:t>
      </w:r>
      <w:r w:rsidRPr="0025436D">
        <w:rPr>
          <w:spacing w:val="19"/>
        </w:rPr>
        <w:t xml:space="preserve"> </w:t>
      </w:r>
      <w:r w:rsidRPr="0025436D">
        <w:t>o</w:t>
      </w:r>
      <w:r w:rsidRPr="0025436D">
        <w:rPr>
          <w:spacing w:val="18"/>
        </w:rPr>
        <w:t xml:space="preserve"> </w:t>
      </w:r>
      <w:r w:rsidRPr="0025436D">
        <w:t>przebiegu</w:t>
      </w:r>
      <w:r w:rsidRPr="0025436D">
        <w:rPr>
          <w:spacing w:val="24"/>
        </w:rPr>
        <w:t xml:space="preserve"> </w:t>
      </w:r>
      <w:r w:rsidRPr="0025436D">
        <w:t>robót.</w:t>
      </w:r>
    </w:p>
    <w:p w14:paraId="601DB332" w14:textId="77777777" w:rsidR="00846590" w:rsidRPr="0025436D" w:rsidRDefault="00846590" w:rsidP="00846590"/>
    <w:p w14:paraId="6E7073FB" w14:textId="77777777" w:rsidR="00846590" w:rsidRPr="0025436D" w:rsidRDefault="00846590" w:rsidP="00846590">
      <w:r w:rsidRPr="0025436D">
        <w:t xml:space="preserve">Propozycje, </w:t>
      </w:r>
      <w:r w:rsidRPr="0025436D">
        <w:rPr>
          <w:spacing w:val="9"/>
        </w:rPr>
        <w:t xml:space="preserve"> </w:t>
      </w:r>
      <w:r w:rsidRPr="0025436D">
        <w:t xml:space="preserve">uwagi </w:t>
      </w:r>
      <w:r w:rsidRPr="0025436D">
        <w:rPr>
          <w:spacing w:val="8"/>
        </w:rPr>
        <w:t xml:space="preserve"> </w:t>
      </w:r>
      <w:r w:rsidRPr="0025436D">
        <w:t xml:space="preserve">i </w:t>
      </w:r>
      <w:r w:rsidRPr="0025436D">
        <w:rPr>
          <w:spacing w:val="8"/>
        </w:rPr>
        <w:t xml:space="preserve"> </w:t>
      </w:r>
      <w:r w:rsidRPr="0025436D">
        <w:t xml:space="preserve">wyjaśnienia </w:t>
      </w:r>
      <w:r w:rsidRPr="0025436D">
        <w:rPr>
          <w:spacing w:val="9"/>
        </w:rPr>
        <w:t xml:space="preserve"> </w:t>
      </w:r>
      <w:r w:rsidRPr="0025436D">
        <w:t xml:space="preserve">Wykonawcy, </w:t>
      </w:r>
      <w:r w:rsidRPr="0025436D">
        <w:rPr>
          <w:spacing w:val="7"/>
        </w:rPr>
        <w:t xml:space="preserve"> </w:t>
      </w:r>
      <w:r w:rsidRPr="0025436D">
        <w:t xml:space="preserve">wpisane </w:t>
      </w:r>
      <w:r w:rsidRPr="0025436D">
        <w:rPr>
          <w:spacing w:val="11"/>
        </w:rPr>
        <w:t xml:space="preserve"> </w:t>
      </w:r>
      <w:r w:rsidRPr="0025436D">
        <w:t xml:space="preserve">do </w:t>
      </w:r>
      <w:r w:rsidRPr="0025436D">
        <w:rPr>
          <w:spacing w:val="8"/>
        </w:rPr>
        <w:t xml:space="preserve"> </w:t>
      </w:r>
      <w:r w:rsidRPr="0025436D">
        <w:t xml:space="preserve">dziennika </w:t>
      </w:r>
      <w:r w:rsidRPr="0025436D">
        <w:rPr>
          <w:spacing w:val="11"/>
        </w:rPr>
        <w:t xml:space="preserve"> </w:t>
      </w:r>
      <w:r w:rsidRPr="0025436D">
        <w:t xml:space="preserve">budowy </w:t>
      </w:r>
      <w:r w:rsidRPr="0025436D">
        <w:rPr>
          <w:spacing w:val="11"/>
        </w:rPr>
        <w:t xml:space="preserve"> </w:t>
      </w:r>
      <w:r w:rsidRPr="0025436D">
        <w:t xml:space="preserve">będą </w:t>
      </w:r>
      <w:r w:rsidRPr="0025436D">
        <w:rPr>
          <w:spacing w:val="9"/>
        </w:rPr>
        <w:t xml:space="preserve"> </w:t>
      </w:r>
      <w:r w:rsidRPr="0025436D">
        <w:t xml:space="preserve">przedłożone </w:t>
      </w:r>
      <w:r w:rsidRPr="0025436D">
        <w:rPr>
          <w:spacing w:val="15"/>
        </w:rPr>
        <w:t xml:space="preserve"> </w:t>
      </w:r>
      <w:r w:rsidRPr="0025436D">
        <w:t>Inspektorowi nadzoru</w:t>
      </w:r>
      <w:r w:rsidRPr="0025436D">
        <w:rPr>
          <w:spacing w:val="-2"/>
        </w:rPr>
        <w:t xml:space="preserve"> </w:t>
      </w:r>
      <w:r w:rsidRPr="0025436D">
        <w:t>do</w:t>
      </w:r>
      <w:r w:rsidRPr="0025436D">
        <w:rPr>
          <w:spacing w:val="-3"/>
        </w:rPr>
        <w:t xml:space="preserve"> </w:t>
      </w:r>
      <w:r w:rsidRPr="0025436D">
        <w:t>ustosunkowania</w:t>
      </w:r>
      <w:r w:rsidRPr="0025436D">
        <w:rPr>
          <w:spacing w:val="2"/>
        </w:rPr>
        <w:t xml:space="preserve"> </w:t>
      </w:r>
      <w:r w:rsidRPr="0025436D">
        <w:t>się.</w:t>
      </w:r>
    </w:p>
    <w:p w14:paraId="6B1E56D2" w14:textId="77777777" w:rsidR="00846590" w:rsidRPr="0025436D" w:rsidRDefault="00846590" w:rsidP="00846590">
      <w:r w:rsidRPr="0025436D">
        <w:t>Decyzje</w:t>
      </w:r>
      <w:r w:rsidRPr="0025436D">
        <w:rPr>
          <w:spacing w:val="35"/>
        </w:rPr>
        <w:t xml:space="preserve"> </w:t>
      </w:r>
      <w:r w:rsidRPr="0025436D">
        <w:t>Inspektora</w:t>
      </w:r>
      <w:r w:rsidRPr="0025436D">
        <w:rPr>
          <w:spacing w:val="45"/>
        </w:rPr>
        <w:t xml:space="preserve"> </w:t>
      </w:r>
      <w:r w:rsidRPr="0025436D">
        <w:t>nadzoru</w:t>
      </w:r>
      <w:r w:rsidRPr="0025436D">
        <w:rPr>
          <w:spacing w:val="44"/>
        </w:rPr>
        <w:t xml:space="preserve"> </w:t>
      </w:r>
      <w:r w:rsidRPr="0025436D">
        <w:t>wpisane</w:t>
      </w:r>
      <w:r w:rsidRPr="0025436D">
        <w:rPr>
          <w:spacing w:val="45"/>
        </w:rPr>
        <w:t xml:space="preserve"> </w:t>
      </w:r>
      <w:r w:rsidRPr="0025436D">
        <w:t>do</w:t>
      </w:r>
      <w:r w:rsidRPr="0025436D">
        <w:rPr>
          <w:spacing w:val="40"/>
        </w:rPr>
        <w:t xml:space="preserve"> </w:t>
      </w:r>
      <w:r w:rsidRPr="0025436D">
        <w:t>dziennika</w:t>
      </w:r>
      <w:r w:rsidRPr="0025436D">
        <w:rPr>
          <w:spacing w:val="43"/>
        </w:rPr>
        <w:t xml:space="preserve"> </w:t>
      </w:r>
      <w:r w:rsidRPr="0025436D">
        <w:t>budowy</w:t>
      </w:r>
      <w:r w:rsidRPr="0025436D">
        <w:rPr>
          <w:spacing w:val="44"/>
        </w:rPr>
        <w:t xml:space="preserve"> </w:t>
      </w:r>
      <w:r w:rsidRPr="0025436D">
        <w:t>Wykonawca</w:t>
      </w:r>
      <w:r w:rsidRPr="0025436D">
        <w:rPr>
          <w:spacing w:val="39"/>
        </w:rPr>
        <w:t xml:space="preserve"> </w:t>
      </w:r>
      <w:r w:rsidRPr="0025436D">
        <w:t>podpisuje</w:t>
      </w:r>
      <w:r w:rsidRPr="0025436D">
        <w:rPr>
          <w:spacing w:val="46"/>
        </w:rPr>
        <w:t xml:space="preserve"> </w:t>
      </w:r>
      <w:r w:rsidRPr="0025436D">
        <w:t>z</w:t>
      </w:r>
      <w:r w:rsidRPr="0025436D">
        <w:rPr>
          <w:spacing w:val="42"/>
        </w:rPr>
        <w:t xml:space="preserve"> </w:t>
      </w:r>
      <w:r w:rsidRPr="0025436D">
        <w:t>zaznaczeniem</w:t>
      </w:r>
      <w:r w:rsidRPr="0025436D">
        <w:rPr>
          <w:spacing w:val="46"/>
        </w:rPr>
        <w:t xml:space="preserve"> </w:t>
      </w:r>
      <w:r w:rsidRPr="0025436D">
        <w:t>ich</w:t>
      </w:r>
      <w:r w:rsidRPr="0025436D">
        <w:rPr>
          <w:spacing w:val="40"/>
        </w:rPr>
        <w:t xml:space="preserve"> </w:t>
      </w:r>
      <w:r w:rsidRPr="0025436D">
        <w:t>przyjęcia</w:t>
      </w:r>
      <w:r w:rsidRPr="0025436D">
        <w:rPr>
          <w:spacing w:val="40"/>
        </w:rPr>
        <w:t xml:space="preserve"> </w:t>
      </w:r>
      <w:r w:rsidRPr="0025436D">
        <w:t xml:space="preserve">lub zajęciem </w:t>
      </w:r>
      <w:r w:rsidRPr="0025436D">
        <w:rPr>
          <w:spacing w:val="6"/>
        </w:rPr>
        <w:t xml:space="preserve"> </w:t>
      </w:r>
      <w:r w:rsidRPr="0025436D">
        <w:t>stanowiska.</w:t>
      </w:r>
    </w:p>
    <w:p w14:paraId="05F5B333" w14:textId="77777777" w:rsidR="00846590" w:rsidRPr="0025436D" w:rsidRDefault="00846590" w:rsidP="00846590">
      <w:r w:rsidRPr="0025436D">
        <w:t>Wpis</w:t>
      </w:r>
      <w:r w:rsidRPr="0025436D">
        <w:rPr>
          <w:spacing w:val="33"/>
        </w:rPr>
        <w:t xml:space="preserve"> </w:t>
      </w:r>
      <w:r w:rsidRPr="0025436D">
        <w:t>projektanta</w:t>
      </w:r>
      <w:r w:rsidRPr="0025436D">
        <w:rPr>
          <w:spacing w:val="38"/>
        </w:rPr>
        <w:t xml:space="preserve"> </w:t>
      </w:r>
      <w:r w:rsidRPr="0025436D">
        <w:t>do</w:t>
      </w:r>
      <w:r w:rsidRPr="0025436D">
        <w:rPr>
          <w:spacing w:val="34"/>
        </w:rPr>
        <w:t xml:space="preserve"> </w:t>
      </w:r>
      <w:r w:rsidRPr="0025436D">
        <w:t>dziennika</w:t>
      </w:r>
      <w:r w:rsidRPr="0025436D">
        <w:rPr>
          <w:spacing w:val="36"/>
        </w:rPr>
        <w:t xml:space="preserve"> </w:t>
      </w:r>
      <w:r w:rsidRPr="0025436D">
        <w:t>budowy</w:t>
      </w:r>
      <w:r w:rsidRPr="0025436D">
        <w:rPr>
          <w:spacing w:val="36"/>
        </w:rPr>
        <w:t xml:space="preserve"> </w:t>
      </w:r>
      <w:r w:rsidRPr="0025436D">
        <w:t>obliguje</w:t>
      </w:r>
      <w:r w:rsidRPr="0025436D">
        <w:rPr>
          <w:spacing w:val="38"/>
        </w:rPr>
        <w:t xml:space="preserve"> </w:t>
      </w:r>
      <w:r w:rsidRPr="0025436D">
        <w:t>Inspektora</w:t>
      </w:r>
      <w:r w:rsidRPr="0025436D">
        <w:rPr>
          <w:spacing w:val="43"/>
        </w:rPr>
        <w:t xml:space="preserve"> </w:t>
      </w:r>
      <w:r w:rsidRPr="0025436D">
        <w:t>nadzoru</w:t>
      </w:r>
      <w:r w:rsidRPr="0025436D">
        <w:rPr>
          <w:spacing w:val="39"/>
        </w:rPr>
        <w:t xml:space="preserve"> </w:t>
      </w:r>
      <w:r w:rsidRPr="0025436D">
        <w:t>do</w:t>
      </w:r>
      <w:r w:rsidRPr="0025436D">
        <w:rPr>
          <w:spacing w:val="36"/>
        </w:rPr>
        <w:t xml:space="preserve"> </w:t>
      </w:r>
      <w:r w:rsidRPr="0025436D">
        <w:t>ustosunkowania</w:t>
      </w:r>
      <w:r w:rsidRPr="0025436D">
        <w:rPr>
          <w:spacing w:val="43"/>
        </w:rPr>
        <w:t xml:space="preserve"> </w:t>
      </w:r>
      <w:r w:rsidRPr="0025436D">
        <w:t>się.</w:t>
      </w:r>
      <w:r w:rsidRPr="0025436D">
        <w:rPr>
          <w:spacing w:val="36"/>
        </w:rPr>
        <w:t xml:space="preserve"> </w:t>
      </w:r>
    </w:p>
    <w:p w14:paraId="3DE85736" w14:textId="77777777" w:rsidR="00846590" w:rsidRPr="0025436D" w:rsidRDefault="00846590" w:rsidP="00846590">
      <w:r w:rsidRPr="0025436D">
        <w:t>[</w:t>
      </w:r>
      <w:r w:rsidRPr="0025436D">
        <w:rPr>
          <w:spacing w:val="-1"/>
        </w:rPr>
        <w:t>2</w:t>
      </w:r>
      <w:r w:rsidRPr="0025436D">
        <w:t>]</w:t>
      </w:r>
      <w:r w:rsidRPr="0025436D">
        <w:rPr>
          <w:spacing w:val="-22"/>
        </w:rPr>
        <w:t xml:space="preserve"> </w:t>
      </w:r>
      <w:r w:rsidRPr="0025436D">
        <w:t>Książka</w:t>
      </w:r>
      <w:r w:rsidRPr="0025436D">
        <w:rPr>
          <w:spacing w:val="-23"/>
        </w:rPr>
        <w:t xml:space="preserve"> </w:t>
      </w:r>
      <w:r w:rsidRPr="0025436D">
        <w:t>obmiarów</w:t>
      </w:r>
    </w:p>
    <w:p w14:paraId="1566887D" w14:textId="77777777" w:rsidR="00846590" w:rsidRPr="0025436D" w:rsidRDefault="00846590" w:rsidP="00846590"/>
    <w:p w14:paraId="198EDD08" w14:textId="77777777" w:rsidR="00846590" w:rsidRPr="0025436D" w:rsidRDefault="00846590" w:rsidP="00846590">
      <w:r w:rsidRPr="0025436D">
        <w:t>Książka</w:t>
      </w:r>
      <w:r w:rsidRPr="0025436D">
        <w:rPr>
          <w:spacing w:val="21"/>
        </w:rPr>
        <w:t xml:space="preserve"> </w:t>
      </w:r>
      <w:r w:rsidRPr="0025436D">
        <w:t>obmiarów</w:t>
      </w:r>
      <w:r w:rsidRPr="0025436D">
        <w:rPr>
          <w:spacing w:val="25"/>
        </w:rPr>
        <w:t xml:space="preserve"> </w:t>
      </w:r>
      <w:r w:rsidRPr="0025436D">
        <w:t>stanowi</w:t>
      </w:r>
      <w:r w:rsidRPr="0025436D">
        <w:rPr>
          <w:spacing w:val="25"/>
        </w:rPr>
        <w:t xml:space="preserve"> </w:t>
      </w:r>
      <w:r w:rsidRPr="0025436D">
        <w:t>dokument</w:t>
      </w:r>
      <w:r w:rsidRPr="0025436D">
        <w:rPr>
          <w:spacing w:val="27"/>
        </w:rPr>
        <w:t xml:space="preserve"> </w:t>
      </w:r>
      <w:r w:rsidRPr="0025436D">
        <w:t>pozwalający</w:t>
      </w:r>
      <w:r w:rsidRPr="0025436D">
        <w:rPr>
          <w:spacing w:val="21"/>
        </w:rPr>
        <w:t xml:space="preserve"> </w:t>
      </w:r>
      <w:r w:rsidRPr="0025436D">
        <w:t>na</w:t>
      </w:r>
      <w:r w:rsidRPr="0025436D">
        <w:rPr>
          <w:spacing w:val="26"/>
        </w:rPr>
        <w:t xml:space="preserve"> </w:t>
      </w:r>
      <w:r w:rsidRPr="0025436D">
        <w:t>rozliczenie</w:t>
      </w:r>
      <w:r w:rsidRPr="0025436D">
        <w:rPr>
          <w:spacing w:val="28"/>
        </w:rPr>
        <w:t xml:space="preserve"> </w:t>
      </w:r>
      <w:r w:rsidRPr="0025436D">
        <w:t>faktycznego</w:t>
      </w:r>
      <w:r w:rsidRPr="0025436D">
        <w:rPr>
          <w:spacing w:val="27"/>
        </w:rPr>
        <w:t xml:space="preserve"> </w:t>
      </w:r>
      <w:r w:rsidRPr="0025436D">
        <w:t>postępu</w:t>
      </w:r>
      <w:r w:rsidRPr="0025436D">
        <w:rPr>
          <w:spacing w:val="31"/>
        </w:rPr>
        <w:t xml:space="preserve"> </w:t>
      </w:r>
      <w:r w:rsidRPr="0025436D">
        <w:t>każdego</w:t>
      </w:r>
      <w:r w:rsidRPr="0025436D">
        <w:rPr>
          <w:spacing w:val="26"/>
        </w:rPr>
        <w:t xml:space="preserve"> </w:t>
      </w:r>
      <w:r w:rsidRPr="0025436D">
        <w:t>z</w:t>
      </w:r>
      <w:r w:rsidRPr="0025436D">
        <w:rPr>
          <w:spacing w:val="26"/>
        </w:rPr>
        <w:t xml:space="preserve"> </w:t>
      </w:r>
      <w:r w:rsidRPr="0025436D">
        <w:t>elementów</w:t>
      </w:r>
      <w:r w:rsidRPr="0025436D">
        <w:rPr>
          <w:spacing w:val="30"/>
        </w:rPr>
        <w:t xml:space="preserve"> </w:t>
      </w:r>
      <w:r w:rsidRPr="0025436D">
        <w:t>robót. Obmiary</w:t>
      </w:r>
      <w:r w:rsidRPr="0025436D">
        <w:rPr>
          <w:spacing w:val="7"/>
        </w:rPr>
        <w:t xml:space="preserve"> </w:t>
      </w:r>
      <w:r w:rsidRPr="0025436D">
        <w:t>wykonanych</w:t>
      </w:r>
      <w:r w:rsidRPr="0025436D">
        <w:rPr>
          <w:spacing w:val="10"/>
        </w:rPr>
        <w:t xml:space="preserve"> </w:t>
      </w:r>
      <w:r w:rsidRPr="0025436D">
        <w:t>robót</w:t>
      </w:r>
      <w:r w:rsidRPr="0025436D">
        <w:rPr>
          <w:spacing w:val="11"/>
        </w:rPr>
        <w:t xml:space="preserve"> </w:t>
      </w:r>
      <w:r w:rsidRPr="0025436D">
        <w:t>przeprowadza</w:t>
      </w:r>
      <w:r w:rsidRPr="0025436D">
        <w:rPr>
          <w:spacing w:val="12"/>
        </w:rPr>
        <w:t xml:space="preserve"> </w:t>
      </w:r>
      <w:r w:rsidRPr="0025436D">
        <w:t>się</w:t>
      </w:r>
      <w:r w:rsidRPr="0025436D">
        <w:rPr>
          <w:spacing w:val="8"/>
        </w:rPr>
        <w:t xml:space="preserve"> </w:t>
      </w:r>
      <w:r w:rsidRPr="0025436D">
        <w:t>sukcesywnie</w:t>
      </w:r>
      <w:r w:rsidRPr="0025436D">
        <w:rPr>
          <w:spacing w:val="12"/>
        </w:rPr>
        <w:t xml:space="preserve"> </w:t>
      </w:r>
      <w:r w:rsidRPr="0025436D">
        <w:t>w</w:t>
      </w:r>
      <w:r w:rsidRPr="0025436D">
        <w:rPr>
          <w:spacing w:val="9"/>
        </w:rPr>
        <w:t xml:space="preserve"> </w:t>
      </w:r>
      <w:r w:rsidRPr="0025436D">
        <w:t>jednostkach</w:t>
      </w:r>
      <w:r w:rsidRPr="0025436D">
        <w:rPr>
          <w:spacing w:val="10"/>
        </w:rPr>
        <w:t xml:space="preserve"> </w:t>
      </w:r>
      <w:r w:rsidRPr="0025436D">
        <w:t>przyjętych</w:t>
      </w:r>
      <w:r w:rsidRPr="0025436D">
        <w:rPr>
          <w:spacing w:val="10"/>
        </w:rPr>
        <w:t xml:space="preserve"> </w:t>
      </w:r>
      <w:r w:rsidRPr="0025436D">
        <w:t>w</w:t>
      </w:r>
      <w:r w:rsidRPr="0025436D">
        <w:rPr>
          <w:spacing w:val="9"/>
        </w:rPr>
        <w:t xml:space="preserve"> </w:t>
      </w:r>
      <w:r w:rsidRPr="0025436D">
        <w:t>kosztorysie</w:t>
      </w:r>
      <w:r w:rsidRPr="0025436D">
        <w:rPr>
          <w:spacing w:val="13"/>
        </w:rPr>
        <w:t xml:space="preserve"> </w:t>
      </w:r>
      <w:r w:rsidRPr="0025436D">
        <w:t>lub</w:t>
      </w:r>
      <w:r w:rsidRPr="0025436D">
        <w:rPr>
          <w:spacing w:val="10"/>
        </w:rPr>
        <w:t xml:space="preserve"> </w:t>
      </w:r>
      <w:r w:rsidRPr="0025436D">
        <w:t>w</w:t>
      </w:r>
      <w:r w:rsidRPr="0025436D">
        <w:rPr>
          <w:spacing w:val="9"/>
        </w:rPr>
        <w:t xml:space="preserve"> </w:t>
      </w:r>
      <w:r w:rsidRPr="0025436D">
        <w:t>ST.</w:t>
      </w:r>
    </w:p>
    <w:p w14:paraId="18C24989" w14:textId="77777777" w:rsidR="00846590" w:rsidRPr="0025436D" w:rsidRDefault="00846590" w:rsidP="00846590">
      <w:r w:rsidRPr="0025436D">
        <w:t>[</w:t>
      </w:r>
      <w:r w:rsidRPr="0025436D">
        <w:rPr>
          <w:spacing w:val="-1"/>
        </w:rPr>
        <w:t>3</w:t>
      </w:r>
      <w:r w:rsidRPr="0025436D">
        <w:t>]</w:t>
      </w:r>
      <w:r w:rsidRPr="0025436D">
        <w:rPr>
          <w:spacing w:val="2"/>
        </w:rPr>
        <w:t xml:space="preserve"> </w:t>
      </w:r>
      <w:r w:rsidRPr="0025436D">
        <w:t>Dokumenty</w:t>
      </w:r>
      <w:r w:rsidRPr="0025436D">
        <w:rPr>
          <w:spacing w:val="5"/>
        </w:rPr>
        <w:t xml:space="preserve"> </w:t>
      </w:r>
      <w:r w:rsidRPr="0025436D">
        <w:t>laboratoryjne</w:t>
      </w:r>
    </w:p>
    <w:p w14:paraId="708BC723" w14:textId="77777777" w:rsidR="00846590" w:rsidRPr="0025436D" w:rsidRDefault="00846590" w:rsidP="00846590">
      <w:r w:rsidRPr="0025436D">
        <w:t>Dzienniki</w:t>
      </w:r>
      <w:r w:rsidRPr="0025436D">
        <w:rPr>
          <w:spacing w:val="20"/>
        </w:rPr>
        <w:t xml:space="preserve"> </w:t>
      </w:r>
      <w:r w:rsidRPr="0025436D">
        <w:t>laboratoryjne,</w:t>
      </w:r>
      <w:r w:rsidRPr="0025436D">
        <w:rPr>
          <w:spacing w:val="19"/>
        </w:rPr>
        <w:t xml:space="preserve"> </w:t>
      </w:r>
      <w:r w:rsidRPr="0025436D">
        <w:t>deklaracje</w:t>
      </w:r>
      <w:r w:rsidRPr="0025436D">
        <w:rPr>
          <w:spacing w:val="15"/>
        </w:rPr>
        <w:t xml:space="preserve"> </w:t>
      </w:r>
      <w:r w:rsidRPr="0025436D">
        <w:t>zgodności</w:t>
      </w:r>
      <w:r w:rsidRPr="0025436D">
        <w:rPr>
          <w:spacing w:val="19"/>
        </w:rPr>
        <w:t xml:space="preserve"> </w:t>
      </w:r>
      <w:r w:rsidRPr="0025436D">
        <w:t>lub</w:t>
      </w:r>
      <w:r w:rsidRPr="0025436D">
        <w:rPr>
          <w:spacing w:val="22"/>
        </w:rPr>
        <w:t xml:space="preserve"> </w:t>
      </w:r>
      <w:r w:rsidRPr="0025436D">
        <w:t>certyfikaty</w:t>
      </w:r>
      <w:r w:rsidRPr="0025436D">
        <w:rPr>
          <w:spacing w:val="21"/>
        </w:rPr>
        <w:t xml:space="preserve"> </w:t>
      </w:r>
      <w:r w:rsidRPr="0025436D">
        <w:t>zgodności</w:t>
      </w:r>
      <w:r w:rsidRPr="0025436D">
        <w:rPr>
          <w:spacing w:val="20"/>
        </w:rPr>
        <w:t xml:space="preserve"> </w:t>
      </w:r>
      <w:r w:rsidRPr="0025436D">
        <w:t>materiałów,</w:t>
      </w:r>
      <w:r w:rsidRPr="0025436D">
        <w:rPr>
          <w:spacing w:val="20"/>
        </w:rPr>
        <w:t xml:space="preserve"> </w:t>
      </w:r>
      <w:r w:rsidRPr="0025436D">
        <w:t>orzeczenia</w:t>
      </w:r>
      <w:r w:rsidRPr="0025436D">
        <w:rPr>
          <w:spacing w:val="24"/>
        </w:rPr>
        <w:t xml:space="preserve"> </w:t>
      </w:r>
      <w:r w:rsidRPr="0025436D">
        <w:t>o</w:t>
      </w:r>
      <w:r w:rsidRPr="0025436D">
        <w:rPr>
          <w:spacing w:val="20"/>
        </w:rPr>
        <w:t xml:space="preserve"> </w:t>
      </w:r>
      <w:r w:rsidRPr="0025436D">
        <w:t>jakości</w:t>
      </w:r>
      <w:r w:rsidRPr="0025436D">
        <w:rPr>
          <w:spacing w:val="19"/>
        </w:rPr>
        <w:t xml:space="preserve"> </w:t>
      </w:r>
      <w:r w:rsidRPr="0025436D">
        <w:t>materiałów, recepty</w:t>
      </w:r>
      <w:r w:rsidRPr="0025436D">
        <w:rPr>
          <w:spacing w:val="18"/>
        </w:rPr>
        <w:t xml:space="preserve"> </w:t>
      </w:r>
      <w:r w:rsidRPr="0025436D">
        <w:t>robocze</w:t>
      </w:r>
      <w:r w:rsidRPr="0025436D">
        <w:rPr>
          <w:spacing w:val="20"/>
        </w:rPr>
        <w:t xml:space="preserve"> </w:t>
      </w:r>
      <w:r w:rsidRPr="0025436D">
        <w:t>i</w:t>
      </w:r>
      <w:r w:rsidRPr="0025436D">
        <w:rPr>
          <w:spacing w:val="16"/>
        </w:rPr>
        <w:t xml:space="preserve"> </w:t>
      </w:r>
      <w:r w:rsidRPr="0025436D">
        <w:t>kontrolne</w:t>
      </w:r>
      <w:r w:rsidRPr="0025436D">
        <w:rPr>
          <w:spacing w:val="23"/>
        </w:rPr>
        <w:t xml:space="preserve"> </w:t>
      </w:r>
      <w:r w:rsidRPr="0025436D">
        <w:t>wyniki</w:t>
      </w:r>
      <w:r w:rsidRPr="0025436D">
        <w:rPr>
          <w:spacing w:val="17"/>
        </w:rPr>
        <w:t xml:space="preserve"> </w:t>
      </w:r>
      <w:r w:rsidRPr="0025436D">
        <w:t>badań</w:t>
      </w:r>
      <w:r w:rsidRPr="0025436D">
        <w:rPr>
          <w:spacing w:val="19"/>
        </w:rPr>
        <w:t xml:space="preserve"> </w:t>
      </w:r>
      <w:r w:rsidRPr="0025436D">
        <w:t>Wykonawcy</w:t>
      </w:r>
      <w:r w:rsidRPr="0025436D">
        <w:rPr>
          <w:spacing w:val="17"/>
        </w:rPr>
        <w:t xml:space="preserve"> </w:t>
      </w:r>
      <w:r w:rsidRPr="0025436D">
        <w:t>będą</w:t>
      </w:r>
      <w:r w:rsidRPr="0025436D">
        <w:rPr>
          <w:spacing w:val="19"/>
        </w:rPr>
        <w:t xml:space="preserve"> </w:t>
      </w:r>
      <w:r w:rsidRPr="0025436D">
        <w:t>gromadzone</w:t>
      </w:r>
      <w:r w:rsidRPr="0025436D">
        <w:rPr>
          <w:spacing w:val="21"/>
        </w:rPr>
        <w:t xml:space="preserve"> </w:t>
      </w:r>
      <w:r w:rsidRPr="0025436D">
        <w:t>w</w:t>
      </w:r>
      <w:r w:rsidRPr="0025436D">
        <w:rPr>
          <w:spacing w:val="19"/>
        </w:rPr>
        <w:t xml:space="preserve"> </w:t>
      </w:r>
      <w:r w:rsidRPr="0025436D">
        <w:t>formie</w:t>
      </w:r>
      <w:r w:rsidRPr="0025436D">
        <w:rPr>
          <w:spacing w:val="20"/>
        </w:rPr>
        <w:t xml:space="preserve"> </w:t>
      </w:r>
      <w:r w:rsidRPr="0025436D">
        <w:t>uzgodnionej</w:t>
      </w:r>
      <w:r w:rsidRPr="0025436D">
        <w:rPr>
          <w:spacing w:val="24"/>
        </w:rPr>
        <w:t xml:space="preserve"> </w:t>
      </w:r>
      <w:r w:rsidRPr="0025436D">
        <w:t>w</w:t>
      </w:r>
      <w:r w:rsidRPr="0025436D">
        <w:rPr>
          <w:spacing w:val="20"/>
        </w:rPr>
        <w:t xml:space="preserve"> </w:t>
      </w:r>
      <w:r w:rsidRPr="0025436D">
        <w:t>programie zapewnienia</w:t>
      </w:r>
      <w:r w:rsidRPr="0025436D">
        <w:rPr>
          <w:spacing w:val="17"/>
        </w:rPr>
        <w:t xml:space="preserve"> </w:t>
      </w:r>
      <w:r w:rsidRPr="0025436D">
        <w:t>jakości.</w:t>
      </w:r>
      <w:r w:rsidRPr="0025436D">
        <w:rPr>
          <w:spacing w:val="12"/>
        </w:rPr>
        <w:t xml:space="preserve"> </w:t>
      </w:r>
      <w:r w:rsidRPr="0025436D">
        <w:t>Dokumenty</w:t>
      </w:r>
      <w:r w:rsidRPr="0025436D">
        <w:rPr>
          <w:spacing w:val="18"/>
        </w:rPr>
        <w:t xml:space="preserve"> </w:t>
      </w:r>
      <w:r w:rsidRPr="0025436D">
        <w:t>te</w:t>
      </w:r>
      <w:r w:rsidRPr="0025436D">
        <w:rPr>
          <w:spacing w:val="15"/>
        </w:rPr>
        <w:t xml:space="preserve"> </w:t>
      </w:r>
      <w:r w:rsidRPr="0025436D">
        <w:t>stanowią</w:t>
      </w:r>
      <w:r w:rsidRPr="0025436D">
        <w:rPr>
          <w:spacing w:val="14"/>
        </w:rPr>
        <w:t xml:space="preserve"> </w:t>
      </w:r>
      <w:r w:rsidRPr="0025436D">
        <w:t>załączniki</w:t>
      </w:r>
      <w:r w:rsidRPr="0025436D">
        <w:rPr>
          <w:spacing w:val="14"/>
        </w:rPr>
        <w:t xml:space="preserve"> </w:t>
      </w:r>
      <w:r w:rsidRPr="0025436D">
        <w:t>do</w:t>
      </w:r>
      <w:r w:rsidRPr="0025436D">
        <w:rPr>
          <w:spacing w:val="14"/>
        </w:rPr>
        <w:t xml:space="preserve"> </w:t>
      </w:r>
      <w:r w:rsidRPr="0025436D">
        <w:t>odbioru</w:t>
      </w:r>
      <w:r w:rsidRPr="0025436D">
        <w:rPr>
          <w:spacing w:val="16"/>
        </w:rPr>
        <w:t xml:space="preserve"> </w:t>
      </w:r>
      <w:r w:rsidRPr="0025436D">
        <w:t>robót.</w:t>
      </w:r>
      <w:r w:rsidRPr="0025436D">
        <w:rPr>
          <w:spacing w:val="17"/>
        </w:rPr>
        <w:t xml:space="preserve"> </w:t>
      </w:r>
      <w:r w:rsidRPr="0025436D">
        <w:t>Winny</w:t>
      </w:r>
      <w:r w:rsidRPr="0025436D">
        <w:rPr>
          <w:spacing w:val="14"/>
        </w:rPr>
        <w:t xml:space="preserve"> </w:t>
      </w:r>
      <w:r w:rsidRPr="0025436D">
        <w:t>być</w:t>
      </w:r>
      <w:r w:rsidRPr="0025436D">
        <w:rPr>
          <w:spacing w:val="16"/>
        </w:rPr>
        <w:t xml:space="preserve"> </w:t>
      </w:r>
      <w:r w:rsidRPr="0025436D">
        <w:t>udostępnione</w:t>
      </w:r>
      <w:r w:rsidRPr="0025436D">
        <w:rPr>
          <w:spacing w:val="24"/>
        </w:rPr>
        <w:t xml:space="preserve"> </w:t>
      </w:r>
      <w:r w:rsidRPr="0025436D">
        <w:t xml:space="preserve">na </w:t>
      </w:r>
      <w:r w:rsidRPr="0025436D">
        <w:rPr>
          <w:spacing w:val="16"/>
        </w:rPr>
        <w:t xml:space="preserve"> </w:t>
      </w:r>
      <w:r w:rsidRPr="0025436D">
        <w:t>każde życzenie</w:t>
      </w:r>
      <w:r w:rsidRPr="0025436D">
        <w:rPr>
          <w:spacing w:val="-4"/>
        </w:rPr>
        <w:t xml:space="preserve"> </w:t>
      </w:r>
      <w:r w:rsidRPr="0025436D">
        <w:t>Inspektora</w:t>
      </w:r>
      <w:r w:rsidRPr="0025436D">
        <w:rPr>
          <w:spacing w:val="-1"/>
        </w:rPr>
        <w:t xml:space="preserve"> </w:t>
      </w:r>
      <w:r w:rsidRPr="0025436D">
        <w:t>nadzoru.</w:t>
      </w:r>
    </w:p>
    <w:p w14:paraId="3D6376A9" w14:textId="77777777" w:rsidR="00846590" w:rsidRPr="0025436D" w:rsidRDefault="00846590" w:rsidP="00846590"/>
    <w:p w14:paraId="2BCC0F6E" w14:textId="77777777" w:rsidR="00846590" w:rsidRPr="0025436D" w:rsidRDefault="00846590" w:rsidP="00846590">
      <w:r w:rsidRPr="0025436D">
        <w:t>[</w:t>
      </w:r>
      <w:r w:rsidRPr="0025436D">
        <w:rPr>
          <w:spacing w:val="-1"/>
        </w:rPr>
        <w:t>4</w:t>
      </w:r>
      <w:r w:rsidRPr="0025436D">
        <w:t>]</w:t>
      </w:r>
      <w:r w:rsidRPr="0025436D">
        <w:rPr>
          <w:spacing w:val="-26"/>
        </w:rPr>
        <w:t xml:space="preserve"> </w:t>
      </w:r>
      <w:r w:rsidRPr="0025436D">
        <w:t>Pozostałe</w:t>
      </w:r>
      <w:r w:rsidRPr="0025436D">
        <w:rPr>
          <w:spacing w:val="-27"/>
        </w:rPr>
        <w:t xml:space="preserve"> </w:t>
      </w:r>
      <w:r w:rsidRPr="0025436D">
        <w:t>dokumenty</w:t>
      </w:r>
      <w:r w:rsidRPr="0025436D">
        <w:rPr>
          <w:spacing w:val="-24"/>
        </w:rPr>
        <w:t xml:space="preserve"> </w:t>
      </w:r>
      <w:r w:rsidRPr="0025436D">
        <w:t>budowy</w:t>
      </w:r>
    </w:p>
    <w:p w14:paraId="4E78C73A" w14:textId="77777777" w:rsidR="00846590" w:rsidRPr="0025436D" w:rsidRDefault="00846590" w:rsidP="00846590"/>
    <w:p w14:paraId="0A7FD4DD" w14:textId="77777777" w:rsidR="00846590" w:rsidRPr="0025436D" w:rsidRDefault="00846590" w:rsidP="00846590">
      <w:r w:rsidRPr="0025436D">
        <w:t>Do</w:t>
      </w:r>
      <w:r w:rsidRPr="0025436D">
        <w:rPr>
          <w:spacing w:val="16"/>
        </w:rPr>
        <w:t xml:space="preserve"> </w:t>
      </w:r>
      <w:r w:rsidRPr="0025436D">
        <w:t>dokumentów</w:t>
      </w:r>
      <w:r w:rsidRPr="0025436D">
        <w:rPr>
          <w:spacing w:val="24"/>
        </w:rPr>
        <w:t xml:space="preserve"> </w:t>
      </w:r>
      <w:r w:rsidRPr="0025436D">
        <w:t>budowy</w:t>
      </w:r>
      <w:r w:rsidRPr="0025436D">
        <w:rPr>
          <w:spacing w:val="19"/>
        </w:rPr>
        <w:t xml:space="preserve"> </w:t>
      </w:r>
      <w:r w:rsidRPr="0025436D">
        <w:t>zalicza</w:t>
      </w:r>
      <w:r w:rsidRPr="0025436D">
        <w:rPr>
          <w:spacing w:val="14"/>
        </w:rPr>
        <w:t xml:space="preserve"> </w:t>
      </w:r>
      <w:r w:rsidRPr="0025436D">
        <w:t>się,</w:t>
      </w:r>
      <w:r w:rsidRPr="0025436D">
        <w:rPr>
          <w:spacing w:val="16"/>
        </w:rPr>
        <w:t xml:space="preserve"> </w:t>
      </w:r>
      <w:r w:rsidRPr="0025436D">
        <w:t>oprócz</w:t>
      </w:r>
      <w:r w:rsidRPr="0025436D">
        <w:rPr>
          <w:spacing w:val="21"/>
        </w:rPr>
        <w:t xml:space="preserve"> </w:t>
      </w:r>
      <w:r w:rsidRPr="0025436D">
        <w:t>wymienionych</w:t>
      </w:r>
      <w:r w:rsidRPr="0025436D">
        <w:rPr>
          <w:spacing w:val="18"/>
        </w:rPr>
        <w:t xml:space="preserve"> </w:t>
      </w:r>
      <w:r w:rsidRPr="0025436D">
        <w:t>w</w:t>
      </w:r>
      <w:r w:rsidRPr="0025436D">
        <w:rPr>
          <w:spacing w:val="18"/>
        </w:rPr>
        <w:t xml:space="preserve"> </w:t>
      </w:r>
      <w:r w:rsidRPr="0025436D">
        <w:t>pkt</w:t>
      </w:r>
      <w:r w:rsidRPr="0025436D">
        <w:rPr>
          <w:spacing w:val="23"/>
        </w:rPr>
        <w:t xml:space="preserve"> </w:t>
      </w:r>
      <w:r w:rsidRPr="0025436D">
        <w:t>[</w:t>
      </w:r>
      <w:r w:rsidRPr="0025436D">
        <w:rPr>
          <w:spacing w:val="-1"/>
        </w:rPr>
        <w:t>1</w:t>
      </w:r>
      <w:r w:rsidRPr="0025436D">
        <w:t>]-</w:t>
      </w:r>
      <w:r w:rsidRPr="0025436D">
        <w:rPr>
          <w:spacing w:val="1"/>
        </w:rPr>
        <w:t>[</w:t>
      </w:r>
      <w:r w:rsidRPr="0025436D">
        <w:rPr>
          <w:spacing w:val="-1"/>
        </w:rPr>
        <w:t>3</w:t>
      </w:r>
      <w:r w:rsidRPr="0025436D">
        <w:t>],</w:t>
      </w:r>
      <w:r w:rsidRPr="0025436D">
        <w:rPr>
          <w:spacing w:val="16"/>
        </w:rPr>
        <w:t xml:space="preserve"> </w:t>
      </w:r>
      <w:r w:rsidRPr="0025436D">
        <w:t>następujące</w:t>
      </w:r>
      <w:r w:rsidRPr="0025436D">
        <w:rPr>
          <w:spacing w:val="20"/>
        </w:rPr>
        <w:t xml:space="preserve"> </w:t>
      </w:r>
      <w:r w:rsidRPr="0025436D">
        <w:t>dokumenty:</w:t>
      </w:r>
    </w:p>
    <w:p w14:paraId="6515DF20" w14:textId="77777777" w:rsidR="00846590" w:rsidRPr="0025436D" w:rsidRDefault="00846590" w:rsidP="00D21ACD">
      <w:pPr>
        <w:pStyle w:val="Akapitzlist"/>
        <w:numPr>
          <w:ilvl w:val="0"/>
          <w:numId w:val="20"/>
        </w:numPr>
      </w:pPr>
      <w:r w:rsidRPr="0025436D">
        <w:t>pozwolenie</w:t>
      </w:r>
      <w:r w:rsidRPr="0025436D">
        <w:rPr>
          <w:spacing w:val="16"/>
        </w:rPr>
        <w:t xml:space="preserve"> </w:t>
      </w:r>
      <w:r w:rsidRPr="0025436D">
        <w:t>na</w:t>
      </w:r>
      <w:r w:rsidRPr="0025436D">
        <w:rPr>
          <w:spacing w:val="9"/>
        </w:rPr>
        <w:t xml:space="preserve"> </w:t>
      </w:r>
      <w:r w:rsidRPr="0025436D">
        <w:t>budowę,</w:t>
      </w:r>
    </w:p>
    <w:p w14:paraId="131DBB59" w14:textId="77777777" w:rsidR="00846590" w:rsidRPr="0025436D" w:rsidRDefault="00846590" w:rsidP="00D21ACD">
      <w:pPr>
        <w:pStyle w:val="Akapitzlist"/>
        <w:numPr>
          <w:ilvl w:val="0"/>
          <w:numId w:val="20"/>
        </w:numPr>
      </w:pPr>
      <w:r w:rsidRPr="0025436D">
        <w:t>protokoły</w:t>
      </w:r>
      <w:r w:rsidRPr="0025436D">
        <w:rPr>
          <w:spacing w:val="-31"/>
        </w:rPr>
        <w:t xml:space="preserve"> </w:t>
      </w:r>
      <w:r w:rsidRPr="0025436D">
        <w:t>przekazania</w:t>
      </w:r>
      <w:r w:rsidRPr="0025436D">
        <w:rPr>
          <w:spacing w:val="-30"/>
        </w:rPr>
        <w:t xml:space="preserve"> </w:t>
      </w:r>
      <w:r w:rsidRPr="0025436D">
        <w:t>terenu</w:t>
      </w:r>
      <w:r w:rsidRPr="0025436D">
        <w:rPr>
          <w:spacing w:val="-30"/>
        </w:rPr>
        <w:t xml:space="preserve"> </w:t>
      </w:r>
      <w:r w:rsidRPr="0025436D">
        <w:t>budowy,</w:t>
      </w:r>
    </w:p>
    <w:p w14:paraId="76A90E4F" w14:textId="77777777" w:rsidR="00846590" w:rsidRPr="0025436D" w:rsidRDefault="00846590" w:rsidP="00D21ACD">
      <w:pPr>
        <w:pStyle w:val="Akapitzlist"/>
        <w:numPr>
          <w:ilvl w:val="0"/>
          <w:numId w:val="20"/>
        </w:numPr>
      </w:pPr>
      <w:r w:rsidRPr="0025436D">
        <w:t>umowy</w:t>
      </w:r>
      <w:r w:rsidRPr="0025436D">
        <w:rPr>
          <w:spacing w:val="20"/>
        </w:rPr>
        <w:t xml:space="preserve"> </w:t>
      </w:r>
      <w:r w:rsidRPr="0025436D">
        <w:t>cywilnoprawne</w:t>
      </w:r>
      <w:r w:rsidRPr="0025436D">
        <w:rPr>
          <w:spacing w:val="21"/>
        </w:rPr>
        <w:t xml:space="preserve"> </w:t>
      </w:r>
      <w:r w:rsidRPr="0025436D">
        <w:t>z</w:t>
      </w:r>
      <w:r w:rsidRPr="0025436D">
        <w:rPr>
          <w:spacing w:val="19"/>
        </w:rPr>
        <w:t xml:space="preserve"> </w:t>
      </w:r>
      <w:r w:rsidRPr="0025436D">
        <w:t>osobami</w:t>
      </w:r>
      <w:r w:rsidRPr="0025436D">
        <w:rPr>
          <w:spacing w:val="19"/>
        </w:rPr>
        <w:t xml:space="preserve"> </w:t>
      </w:r>
      <w:r w:rsidRPr="0025436D">
        <w:t>trzecimi,</w:t>
      </w:r>
    </w:p>
    <w:p w14:paraId="4E96E9C1" w14:textId="77777777" w:rsidR="00846590" w:rsidRPr="0025436D" w:rsidRDefault="00846590" w:rsidP="00D21ACD">
      <w:pPr>
        <w:pStyle w:val="Akapitzlist"/>
        <w:numPr>
          <w:ilvl w:val="0"/>
          <w:numId w:val="20"/>
        </w:numPr>
      </w:pPr>
      <w:r w:rsidRPr="0025436D">
        <w:t>protokoły</w:t>
      </w:r>
      <w:r w:rsidRPr="0025436D">
        <w:rPr>
          <w:spacing w:val="-22"/>
        </w:rPr>
        <w:t xml:space="preserve"> </w:t>
      </w:r>
      <w:r w:rsidRPr="0025436D">
        <w:t>odbioru</w:t>
      </w:r>
      <w:r w:rsidRPr="0025436D">
        <w:rPr>
          <w:spacing w:val="-22"/>
        </w:rPr>
        <w:t xml:space="preserve"> </w:t>
      </w:r>
      <w:r w:rsidRPr="0025436D">
        <w:t>robót,</w:t>
      </w:r>
    </w:p>
    <w:p w14:paraId="0E92711A" w14:textId="77777777" w:rsidR="00846590" w:rsidRPr="0025436D" w:rsidRDefault="00846590" w:rsidP="00D21ACD">
      <w:pPr>
        <w:pStyle w:val="Akapitzlist"/>
        <w:numPr>
          <w:ilvl w:val="0"/>
          <w:numId w:val="20"/>
        </w:numPr>
      </w:pPr>
      <w:r w:rsidRPr="0025436D">
        <w:t>protokoły</w:t>
      </w:r>
      <w:r w:rsidRPr="0025436D">
        <w:rPr>
          <w:spacing w:val="14"/>
        </w:rPr>
        <w:t xml:space="preserve"> </w:t>
      </w:r>
      <w:r w:rsidRPr="0025436D">
        <w:t>z</w:t>
      </w:r>
      <w:r w:rsidRPr="0025436D">
        <w:rPr>
          <w:spacing w:val="12"/>
        </w:rPr>
        <w:t xml:space="preserve"> </w:t>
      </w:r>
      <w:r w:rsidRPr="0025436D">
        <w:t>narad</w:t>
      </w:r>
      <w:r w:rsidRPr="0025436D">
        <w:rPr>
          <w:spacing w:val="10"/>
        </w:rPr>
        <w:t xml:space="preserve"> </w:t>
      </w:r>
      <w:r w:rsidRPr="0025436D">
        <w:t>i</w:t>
      </w:r>
      <w:r w:rsidRPr="0025436D">
        <w:rPr>
          <w:spacing w:val="10"/>
        </w:rPr>
        <w:t xml:space="preserve"> </w:t>
      </w:r>
      <w:r w:rsidRPr="0025436D">
        <w:t>ustaleń,</w:t>
      </w:r>
    </w:p>
    <w:p w14:paraId="230999B6" w14:textId="77777777" w:rsidR="00846590" w:rsidRPr="0025436D" w:rsidRDefault="00846590" w:rsidP="00D21ACD">
      <w:pPr>
        <w:pStyle w:val="Akapitzlist"/>
        <w:numPr>
          <w:ilvl w:val="0"/>
          <w:numId w:val="20"/>
        </w:numPr>
      </w:pPr>
      <w:r w:rsidRPr="0025436D">
        <w:t>operaty</w:t>
      </w:r>
      <w:r w:rsidRPr="0025436D">
        <w:rPr>
          <w:spacing w:val="-6"/>
        </w:rPr>
        <w:t xml:space="preserve"> </w:t>
      </w:r>
      <w:r w:rsidRPr="0025436D">
        <w:t>geodezyjne,</w:t>
      </w:r>
    </w:p>
    <w:p w14:paraId="425A957D" w14:textId="77777777" w:rsidR="00846590" w:rsidRPr="0025436D" w:rsidRDefault="00846590" w:rsidP="00D21ACD">
      <w:pPr>
        <w:pStyle w:val="Akapitzlist"/>
        <w:numPr>
          <w:ilvl w:val="0"/>
          <w:numId w:val="20"/>
        </w:numPr>
      </w:pPr>
      <w:r w:rsidRPr="0025436D">
        <w:t>plan</w:t>
      </w:r>
      <w:r w:rsidRPr="0025436D">
        <w:rPr>
          <w:spacing w:val="6"/>
        </w:rPr>
        <w:t xml:space="preserve"> </w:t>
      </w:r>
      <w:r w:rsidRPr="0025436D">
        <w:t>bezpieczeństwa</w:t>
      </w:r>
      <w:r w:rsidRPr="0025436D">
        <w:rPr>
          <w:spacing w:val="13"/>
        </w:rPr>
        <w:t xml:space="preserve"> </w:t>
      </w:r>
      <w:r w:rsidRPr="0025436D">
        <w:t>i</w:t>
      </w:r>
      <w:r w:rsidRPr="0025436D">
        <w:rPr>
          <w:spacing w:val="5"/>
        </w:rPr>
        <w:t xml:space="preserve"> </w:t>
      </w:r>
      <w:r w:rsidRPr="0025436D">
        <w:t>ochrony</w:t>
      </w:r>
      <w:r w:rsidRPr="0025436D">
        <w:rPr>
          <w:spacing w:val="8"/>
        </w:rPr>
        <w:t xml:space="preserve"> </w:t>
      </w:r>
      <w:r w:rsidRPr="0025436D">
        <w:t>zdrowia.</w:t>
      </w:r>
    </w:p>
    <w:p w14:paraId="2825A2FF" w14:textId="77777777" w:rsidR="00846590" w:rsidRPr="0025436D" w:rsidRDefault="00846590" w:rsidP="00846590">
      <w:pPr>
        <w:spacing w:before="1" w:line="260" w:lineRule="exact"/>
      </w:pPr>
    </w:p>
    <w:p w14:paraId="46EAC829" w14:textId="77777777" w:rsidR="00846590" w:rsidRPr="0025436D" w:rsidRDefault="00846590" w:rsidP="00846590">
      <w:r w:rsidRPr="0025436D">
        <w:t>[</w:t>
      </w:r>
      <w:r w:rsidRPr="0025436D">
        <w:rPr>
          <w:spacing w:val="-1"/>
        </w:rPr>
        <w:t>5</w:t>
      </w:r>
      <w:r w:rsidRPr="0025436D">
        <w:t>]</w:t>
      </w:r>
      <w:r w:rsidRPr="0025436D">
        <w:rPr>
          <w:spacing w:val="-22"/>
        </w:rPr>
        <w:t xml:space="preserve"> </w:t>
      </w:r>
      <w:r w:rsidRPr="0025436D">
        <w:t>Przechowywanie</w:t>
      </w:r>
      <w:r w:rsidRPr="0025436D">
        <w:rPr>
          <w:spacing w:val="-20"/>
        </w:rPr>
        <w:t xml:space="preserve"> </w:t>
      </w:r>
      <w:r w:rsidRPr="0025436D">
        <w:t>dokumentów</w:t>
      </w:r>
      <w:r w:rsidRPr="0025436D">
        <w:rPr>
          <w:spacing w:val="-18"/>
        </w:rPr>
        <w:t xml:space="preserve"> </w:t>
      </w:r>
      <w:r w:rsidRPr="0025436D">
        <w:t>budowy</w:t>
      </w:r>
    </w:p>
    <w:p w14:paraId="380D9739" w14:textId="77777777" w:rsidR="00846590" w:rsidRPr="0025436D" w:rsidRDefault="00846590" w:rsidP="00846590"/>
    <w:p w14:paraId="7C6F46BC" w14:textId="77777777" w:rsidR="00846590" w:rsidRPr="0025436D" w:rsidRDefault="00846590" w:rsidP="00846590">
      <w:r w:rsidRPr="0025436D">
        <w:t>Dokumenty</w:t>
      </w:r>
      <w:r w:rsidRPr="0025436D">
        <w:rPr>
          <w:spacing w:val="15"/>
        </w:rPr>
        <w:t xml:space="preserve"> </w:t>
      </w:r>
      <w:r w:rsidRPr="0025436D">
        <w:t>budowy</w:t>
      </w:r>
      <w:r w:rsidRPr="0025436D">
        <w:rPr>
          <w:spacing w:val="12"/>
        </w:rPr>
        <w:t xml:space="preserve"> </w:t>
      </w:r>
      <w:r w:rsidRPr="0025436D">
        <w:t>będą</w:t>
      </w:r>
      <w:r w:rsidRPr="0025436D">
        <w:rPr>
          <w:spacing w:val="11"/>
        </w:rPr>
        <w:t xml:space="preserve"> </w:t>
      </w:r>
      <w:r w:rsidRPr="0025436D">
        <w:t>przechowywane</w:t>
      </w:r>
      <w:r w:rsidRPr="0025436D">
        <w:rPr>
          <w:spacing w:val="17"/>
        </w:rPr>
        <w:t xml:space="preserve"> </w:t>
      </w:r>
      <w:r w:rsidRPr="0025436D">
        <w:t>na</w:t>
      </w:r>
      <w:r w:rsidRPr="0025436D">
        <w:rPr>
          <w:spacing w:val="11"/>
        </w:rPr>
        <w:t xml:space="preserve"> </w:t>
      </w:r>
      <w:r w:rsidRPr="0025436D">
        <w:t>terenie</w:t>
      </w:r>
      <w:r w:rsidRPr="0025436D">
        <w:rPr>
          <w:spacing w:val="15"/>
        </w:rPr>
        <w:t xml:space="preserve"> </w:t>
      </w:r>
      <w:r w:rsidRPr="0025436D">
        <w:t>budowy</w:t>
      </w:r>
      <w:r w:rsidRPr="0025436D">
        <w:rPr>
          <w:spacing w:val="13"/>
        </w:rPr>
        <w:t xml:space="preserve"> </w:t>
      </w:r>
      <w:r w:rsidRPr="0025436D">
        <w:t>w</w:t>
      </w:r>
      <w:r w:rsidRPr="0025436D">
        <w:rPr>
          <w:spacing w:val="11"/>
        </w:rPr>
        <w:t xml:space="preserve"> </w:t>
      </w:r>
      <w:r w:rsidRPr="0025436D">
        <w:t>miejscu</w:t>
      </w:r>
      <w:r w:rsidRPr="0025436D">
        <w:rPr>
          <w:spacing w:val="11"/>
        </w:rPr>
        <w:t xml:space="preserve"> </w:t>
      </w:r>
      <w:r w:rsidRPr="0025436D">
        <w:t>odpowiednio</w:t>
      </w:r>
      <w:r w:rsidRPr="0025436D">
        <w:rPr>
          <w:spacing w:val="14"/>
        </w:rPr>
        <w:t xml:space="preserve"> </w:t>
      </w:r>
      <w:r w:rsidRPr="0025436D">
        <w:t>zabezpieczonym.</w:t>
      </w:r>
    </w:p>
    <w:p w14:paraId="53F9A31D" w14:textId="77777777" w:rsidR="00846590" w:rsidRPr="0025436D" w:rsidRDefault="00846590" w:rsidP="00846590"/>
    <w:p w14:paraId="2AF38373" w14:textId="77777777" w:rsidR="00846590" w:rsidRPr="0025436D" w:rsidRDefault="00846590" w:rsidP="00846590">
      <w:r w:rsidRPr="0025436D">
        <w:t>Zaginięcie</w:t>
      </w:r>
      <w:r w:rsidRPr="0025436D">
        <w:rPr>
          <w:spacing w:val="31"/>
        </w:rPr>
        <w:t xml:space="preserve"> </w:t>
      </w:r>
      <w:r w:rsidRPr="0025436D">
        <w:t>któregokolwiek</w:t>
      </w:r>
      <w:r w:rsidRPr="0025436D">
        <w:rPr>
          <w:spacing w:val="41"/>
        </w:rPr>
        <w:t xml:space="preserve"> </w:t>
      </w:r>
      <w:r w:rsidRPr="0025436D">
        <w:t>z</w:t>
      </w:r>
      <w:r w:rsidRPr="0025436D">
        <w:rPr>
          <w:spacing w:val="37"/>
        </w:rPr>
        <w:t xml:space="preserve"> </w:t>
      </w:r>
      <w:r w:rsidRPr="0025436D">
        <w:t>dokumentów</w:t>
      </w:r>
      <w:r w:rsidRPr="0025436D">
        <w:rPr>
          <w:spacing w:val="42"/>
        </w:rPr>
        <w:t xml:space="preserve"> </w:t>
      </w:r>
      <w:r w:rsidRPr="0025436D">
        <w:t>budowy</w:t>
      </w:r>
      <w:r w:rsidRPr="0025436D">
        <w:rPr>
          <w:spacing w:val="39"/>
        </w:rPr>
        <w:t xml:space="preserve"> </w:t>
      </w:r>
      <w:r w:rsidRPr="0025436D">
        <w:t>spowoduje</w:t>
      </w:r>
      <w:r w:rsidRPr="0025436D">
        <w:rPr>
          <w:spacing w:val="40"/>
        </w:rPr>
        <w:t xml:space="preserve"> </w:t>
      </w:r>
      <w:r w:rsidRPr="0025436D">
        <w:t>jego</w:t>
      </w:r>
      <w:r w:rsidRPr="0025436D">
        <w:rPr>
          <w:spacing w:val="35"/>
        </w:rPr>
        <w:t xml:space="preserve"> </w:t>
      </w:r>
      <w:r w:rsidRPr="0025436D">
        <w:t>natychmiastowe</w:t>
      </w:r>
      <w:r w:rsidRPr="0025436D">
        <w:rPr>
          <w:spacing w:val="39"/>
        </w:rPr>
        <w:t xml:space="preserve"> </w:t>
      </w:r>
      <w:r w:rsidRPr="0025436D">
        <w:t>odtworzenie</w:t>
      </w:r>
      <w:r w:rsidRPr="0025436D">
        <w:rPr>
          <w:spacing w:val="42"/>
        </w:rPr>
        <w:t xml:space="preserve"> </w:t>
      </w:r>
      <w:r w:rsidRPr="0025436D">
        <w:t>w</w:t>
      </w:r>
      <w:r w:rsidRPr="0025436D">
        <w:rPr>
          <w:spacing w:val="36"/>
        </w:rPr>
        <w:t xml:space="preserve"> </w:t>
      </w:r>
      <w:r w:rsidRPr="0025436D">
        <w:t>formie przewidzianej</w:t>
      </w:r>
      <w:r w:rsidRPr="0025436D">
        <w:rPr>
          <w:spacing w:val="16"/>
        </w:rPr>
        <w:t xml:space="preserve"> </w:t>
      </w:r>
      <w:r w:rsidRPr="0025436D">
        <w:t>prawem.</w:t>
      </w:r>
    </w:p>
    <w:p w14:paraId="5B06AC8A" w14:textId="77777777" w:rsidR="00D21ACD" w:rsidRPr="0025436D" w:rsidRDefault="00846590" w:rsidP="00846590">
      <w:r w:rsidRPr="0025436D">
        <w:t>Wszelkie</w:t>
      </w:r>
      <w:r w:rsidRPr="0025436D">
        <w:rPr>
          <w:spacing w:val="2"/>
        </w:rPr>
        <w:t xml:space="preserve"> </w:t>
      </w:r>
      <w:r w:rsidRPr="0025436D">
        <w:t>dokumenty</w:t>
      </w:r>
      <w:r w:rsidRPr="0025436D">
        <w:rPr>
          <w:spacing w:val="6"/>
        </w:rPr>
        <w:t xml:space="preserve"> </w:t>
      </w:r>
      <w:r w:rsidRPr="0025436D">
        <w:t>budowy</w:t>
      </w:r>
      <w:r w:rsidRPr="0025436D">
        <w:rPr>
          <w:spacing w:val="5"/>
        </w:rPr>
        <w:t xml:space="preserve"> </w:t>
      </w:r>
      <w:r w:rsidRPr="0025436D">
        <w:t>będą</w:t>
      </w:r>
      <w:r w:rsidRPr="0025436D">
        <w:rPr>
          <w:spacing w:val="2"/>
        </w:rPr>
        <w:t xml:space="preserve"> </w:t>
      </w:r>
      <w:r w:rsidRPr="0025436D">
        <w:t>zawsze</w:t>
      </w:r>
      <w:r w:rsidRPr="0025436D">
        <w:rPr>
          <w:spacing w:val="4"/>
        </w:rPr>
        <w:t xml:space="preserve"> </w:t>
      </w:r>
      <w:r w:rsidRPr="0025436D">
        <w:t>dostępne</w:t>
      </w:r>
      <w:r w:rsidRPr="0025436D">
        <w:rPr>
          <w:spacing w:val="7"/>
        </w:rPr>
        <w:t xml:space="preserve"> </w:t>
      </w:r>
      <w:r w:rsidRPr="0025436D">
        <w:t>dla  Inspektora</w:t>
      </w:r>
      <w:r w:rsidRPr="0025436D">
        <w:rPr>
          <w:spacing w:val="10"/>
        </w:rPr>
        <w:t xml:space="preserve"> </w:t>
      </w:r>
      <w:r w:rsidRPr="0025436D">
        <w:t>nadzoru</w:t>
      </w:r>
      <w:r w:rsidRPr="0025436D">
        <w:rPr>
          <w:spacing w:val="6"/>
        </w:rPr>
        <w:t xml:space="preserve"> </w:t>
      </w:r>
      <w:r w:rsidRPr="0025436D">
        <w:t>i</w:t>
      </w:r>
      <w:r w:rsidRPr="0025436D">
        <w:rPr>
          <w:spacing w:val="4"/>
        </w:rPr>
        <w:t xml:space="preserve"> </w:t>
      </w:r>
      <w:r w:rsidRPr="0025436D">
        <w:t>przedstawiane</w:t>
      </w:r>
      <w:r w:rsidRPr="0025436D">
        <w:rPr>
          <w:spacing w:val="9"/>
        </w:rPr>
        <w:t xml:space="preserve"> </w:t>
      </w:r>
      <w:r w:rsidRPr="0025436D">
        <w:t>do</w:t>
      </w:r>
      <w:r w:rsidRPr="0025436D">
        <w:rPr>
          <w:spacing w:val="4"/>
        </w:rPr>
        <w:t xml:space="preserve"> </w:t>
      </w:r>
      <w:r w:rsidRPr="0025436D">
        <w:t>wglądu</w:t>
      </w:r>
      <w:r w:rsidRPr="0025436D">
        <w:rPr>
          <w:spacing w:val="3"/>
        </w:rPr>
        <w:t xml:space="preserve"> </w:t>
      </w:r>
      <w:r w:rsidRPr="0025436D">
        <w:t>na życzenie</w:t>
      </w:r>
      <w:r w:rsidRPr="0025436D">
        <w:rPr>
          <w:spacing w:val="46"/>
        </w:rPr>
        <w:t xml:space="preserve"> </w:t>
      </w:r>
      <w:r w:rsidRPr="0025436D">
        <w:t>Zamawiającego.</w:t>
      </w:r>
    </w:p>
    <w:p w14:paraId="2A161B34" w14:textId="77777777" w:rsidR="00846590" w:rsidRPr="0025436D" w:rsidRDefault="00846590" w:rsidP="00D21ACD">
      <w:pPr>
        <w:pStyle w:val="Nagwek1"/>
      </w:pPr>
      <w:bookmarkStart w:id="86" w:name="_Toc454199527"/>
      <w:bookmarkStart w:id="87" w:name="_Toc454199641"/>
      <w:bookmarkStart w:id="88" w:name="_Toc454199737"/>
      <w:bookmarkStart w:id="89" w:name="_Toc454199882"/>
      <w:bookmarkStart w:id="90" w:name="_Toc454200633"/>
      <w:bookmarkStart w:id="91" w:name="_Toc499304462"/>
      <w:bookmarkStart w:id="92" w:name="_Toc499312161"/>
      <w:bookmarkStart w:id="93" w:name="_Toc499312387"/>
      <w:bookmarkStart w:id="94" w:name="_Toc499744809"/>
      <w:bookmarkStart w:id="95" w:name="_Toc499744876"/>
      <w:bookmarkStart w:id="96" w:name="_Toc499749697"/>
      <w:bookmarkStart w:id="97" w:name="_Toc499749774"/>
      <w:bookmarkStart w:id="98" w:name="_Toc499749851"/>
      <w:bookmarkStart w:id="99" w:name="_Toc499750005"/>
      <w:r w:rsidRPr="0025436D">
        <w:t>OBMIAR ROBÓT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2D1E510A" w14:textId="77777777" w:rsidR="00846590" w:rsidRPr="0025436D" w:rsidRDefault="00846590" w:rsidP="00846590">
      <w:r w:rsidRPr="0025436D">
        <w:t>Ogólne</w:t>
      </w:r>
      <w:r w:rsidRPr="0025436D">
        <w:rPr>
          <w:spacing w:val="4"/>
        </w:rPr>
        <w:t xml:space="preserve"> </w:t>
      </w:r>
      <w:r w:rsidRPr="0025436D">
        <w:t>zasady obmiaru</w:t>
      </w:r>
      <w:r w:rsidRPr="0025436D">
        <w:rPr>
          <w:spacing w:val="2"/>
        </w:rPr>
        <w:t xml:space="preserve"> </w:t>
      </w:r>
      <w:r w:rsidRPr="0025436D">
        <w:t>robót</w:t>
      </w:r>
    </w:p>
    <w:p w14:paraId="7F17BA7B" w14:textId="77777777" w:rsidR="00846590" w:rsidRPr="0025436D" w:rsidRDefault="00846590" w:rsidP="00846590"/>
    <w:p w14:paraId="4C59F652" w14:textId="77777777" w:rsidR="00846590" w:rsidRPr="0025436D" w:rsidRDefault="00846590" w:rsidP="00846590">
      <w:r w:rsidRPr="0025436D">
        <w:t>Obmiar</w:t>
      </w:r>
      <w:r w:rsidRPr="0025436D">
        <w:rPr>
          <w:spacing w:val="21"/>
        </w:rPr>
        <w:t xml:space="preserve"> </w:t>
      </w:r>
      <w:r w:rsidRPr="0025436D">
        <w:t>robót</w:t>
      </w:r>
      <w:r w:rsidRPr="0025436D">
        <w:rPr>
          <w:spacing w:val="25"/>
        </w:rPr>
        <w:t xml:space="preserve"> </w:t>
      </w:r>
      <w:r w:rsidRPr="0025436D">
        <w:t>będzie</w:t>
      </w:r>
      <w:r w:rsidRPr="0025436D">
        <w:rPr>
          <w:spacing w:val="25"/>
        </w:rPr>
        <w:t xml:space="preserve"> </w:t>
      </w:r>
      <w:r w:rsidRPr="0025436D">
        <w:t>określać</w:t>
      </w:r>
      <w:r w:rsidRPr="0025436D">
        <w:rPr>
          <w:spacing w:val="22"/>
        </w:rPr>
        <w:t xml:space="preserve"> </w:t>
      </w:r>
      <w:r w:rsidRPr="0025436D">
        <w:t>faktyczny</w:t>
      </w:r>
      <w:r w:rsidRPr="0025436D">
        <w:rPr>
          <w:spacing w:val="23"/>
        </w:rPr>
        <w:t xml:space="preserve"> </w:t>
      </w:r>
      <w:r w:rsidRPr="0025436D">
        <w:t>zakres</w:t>
      </w:r>
      <w:r w:rsidRPr="0025436D">
        <w:rPr>
          <w:spacing w:val="25"/>
        </w:rPr>
        <w:t xml:space="preserve"> </w:t>
      </w:r>
      <w:r w:rsidRPr="0025436D">
        <w:t>wykonywanych</w:t>
      </w:r>
      <w:r w:rsidRPr="0025436D">
        <w:rPr>
          <w:spacing w:val="24"/>
        </w:rPr>
        <w:t xml:space="preserve"> </w:t>
      </w:r>
      <w:r w:rsidRPr="0025436D">
        <w:t>robót,</w:t>
      </w:r>
      <w:r w:rsidRPr="0025436D">
        <w:rPr>
          <w:spacing w:val="26"/>
        </w:rPr>
        <w:t xml:space="preserve"> </w:t>
      </w:r>
      <w:r w:rsidRPr="0025436D">
        <w:t>zgodnie</w:t>
      </w:r>
      <w:r w:rsidRPr="0025436D">
        <w:rPr>
          <w:spacing w:val="23"/>
        </w:rPr>
        <w:t xml:space="preserve"> </w:t>
      </w:r>
      <w:r w:rsidRPr="0025436D">
        <w:t>z</w:t>
      </w:r>
      <w:r w:rsidRPr="0025436D">
        <w:rPr>
          <w:spacing w:val="24"/>
        </w:rPr>
        <w:t xml:space="preserve"> </w:t>
      </w:r>
      <w:r w:rsidRPr="0025436D">
        <w:t>dokumentacją</w:t>
      </w:r>
      <w:r w:rsidRPr="0025436D">
        <w:rPr>
          <w:spacing w:val="23"/>
        </w:rPr>
        <w:t xml:space="preserve"> </w:t>
      </w:r>
      <w:r w:rsidRPr="0025436D">
        <w:t>projektową</w:t>
      </w:r>
      <w:r w:rsidRPr="0025436D">
        <w:rPr>
          <w:spacing w:val="27"/>
        </w:rPr>
        <w:t xml:space="preserve"> </w:t>
      </w:r>
      <w:r w:rsidRPr="0025436D">
        <w:t>i</w:t>
      </w:r>
      <w:r w:rsidRPr="0025436D">
        <w:rPr>
          <w:spacing w:val="21"/>
        </w:rPr>
        <w:t xml:space="preserve"> </w:t>
      </w:r>
      <w:r w:rsidRPr="0025436D">
        <w:t>ST,</w:t>
      </w:r>
      <w:r w:rsidRPr="0025436D">
        <w:rPr>
          <w:spacing w:val="23"/>
        </w:rPr>
        <w:t xml:space="preserve"> </w:t>
      </w:r>
      <w:r w:rsidRPr="0025436D">
        <w:t>w jednostkach</w:t>
      </w:r>
      <w:r w:rsidRPr="0025436D">
        <w:rPr>
          <w:spacing w:val="8"/>
        </w:rPr>
        <w:t xml:space="preserve"> </w:t>
      </w:r>
      <w:r w:rsidRPr="0025436D">
        <w:t>ustalonych</w:t>
      </w:r>
      <w:r w:rsidRPr="0025436D">
        <w:rPr>
          <w:spacing w:val="8"/>
        </w:rPr>
        <w:t xml:space="preserve"> </w:t>
      </w:r>
      <w:r w:rsidRPr="0025436D">
        <w:t>w</w:t>
      </w:r>
      <w:r w:rsidRPr="0025436D">
        <w:rPr>
          <w:spacing w:val="7"/>
        </w:rPr>
        <w:t xml:space="preserve"> </w:t>
      </w:r>
      <w:r w:rsidRPr="0025436D">
        <w:t>kosztorysie.</w:t>
      </w:r>
    </w:p>
    <w:p w14:paraId="324B8886" w14:textId="77777777" w:rsidR="00846590" w:rsidRPr="0025436D" w:rsidRDefault="00846590" w:rsidP="00846590">
      <w:r w:rsidRPr="0025436D">
        <w:t>Obmiaru</w:t>
      </w:r>
      <w:r w:rsidRPr="0025436D">
        <w:rPr>
          <w:spacing w:val="20"/>
        </w:rPr>
        <w:t xml:space="preserve"> </w:t>
      </w:r>
      <w:r w:rsidRPr="0025436D">
        <w:t>robót</w:t>
      </w:r>
      <w:r w:rsidRPr="0025436D">
        <w:rPr>
          <w:spacing w:val="24"/>
        </w:rPr>
        <w:t xml:space="preserve"> </w:t>
      </w:r>
      <w:r w:rsidRPr="0025436D">
        <w:t>dokonuje</w:t>
      </w:r>
      <w:r w:rsidRPr="0025436D">
        <w:rPr>
          <w:spacing w:val="24"/>
        </w:rPr>
        <w:t xml:space="preserve"> </w:t>
      </w:r>
      <w:r w:rsidRPr="0025436D">
        <w:t>Wykonawca</w:t>
      </w:r>
      <w:r w:rsidRPr="0025436D">
        <w:rPr>
          <w:spacing w:val="18"/>
        </w:rPr>
        <w:t xml:space="preserve"> </w:t>
      </w:r>
      <w:r w:rsidRPr="0025436D">
        <w:t>po</w:t>
      </w:r>
      <w:r w:rsidRPr="0025436D">
        <w:rPr>
          <w:spacing w:val="22"/>
        </w:rPr>
        <w:t xml:space="preserve"> </w:t>
      </w:r>
      <w:r w:rsidRPr="0025436D">
        <w:t>pisemnym</w:t>
      </w:r>
      <w:r w:rsidRPr="0025436D">
        <w:rPr>
          <w:spacing w:val="23"/>
        </w:rPr>
        <w:t xml:space="preserve"> </w:t>
      </w:r>
      <w:r w:rsidRPr="0025436D">
        <w:t>powiadomieniu</w:t>
      </w:r>
      <w:r w:rsidRPr="0025436D">
        <w:rPr>
          <w:spacing w:val="24"/>
        </w:rPr>
        <w:t xml:space="preserve"> </w:t>
      </w:r>
      <w:r w:rsidRPr="0025436D">
        <w:t>Inspektora</w:t>
      </w:r>
      <w:r w:rsidRPr="0025436D">
        <w:rPr>
          <w:spacing w:val="29"/>
        </w:rPr>
        <w:t xml:space="preserve"> </w:t>
      </w:r>
      <w:r w:rsidRPr="0025436D">
        <w:t>nadzoru</w:t>
      </w:r>
      <w:r w:rsidRPr="0025436D">
        <w:rPr>
          <w:spacing w:val="26"/>
        </w:rPr>
        <w:t xml:space="preserve"> </w:t>
      </w:r>
      <w:r w:rsidRPr="0025436D">
        <w:t>o</w:t>
      </w:r>
      <w:r w:rsidRPr="0025436D">
        <w:rPr>
          <w:spacing w:val="23"/>
        </w:rPr>
        <w:t xml:space="preserve"> </w:t>
      </w:r>
      <w:r w:rsidRPr="0025436D">
        <w:t>zakresie</w:t>
      </w:r>
      <w:r w:rsidRPr="0025436D">
        <w:rPr>
          <w:spacing w:val="25"/>
        </w:rPr>
        <w:t xml:space="preserve"> </w:t>
      </w:r>
      <w:r w:rsidRPr="0025436D">
        <w:t>obmierzanych robót</w:t>
      </w:r>
      <w:r w:rsidRPr="0025436D">
        <w:rPr>
          <w:spacing w:val="21"/>
        </w:rPr>
        <w:t xml:space="preserve"> </w:t>
      </w:r>
      <w:r w:rsidRPr="0025436D">
        <w:t>i</w:t>
      </w:r>
      <w:r w:rsidRPr="0025436D">
        <w:rPr>
          <w:spacing w:val="16"/>
        </w:rPr>
        <w:t xml:space="preserve"> </w:t>
      </w:r>
      <w:r w:rsidRPr="0025436D">
        <w:t>terminie</w:t>
      </w:r>
      <w:r w:rsidRPr="0025436D">
        <w:rPr>
          <w:spacing w:val="21"/>
        </w:rPr>
        <w:t xml:space="preserve"> </w:t>
      </w:r>
      <w:r w:rsidRPr="0025436D">
        <w:t>obmiaru,</w:t>
      </w:r>
      <w:r w:rsidRPr="0025436D">
        <w:rPr>
          <w:spacing w:val="18"/>
        </w:rPr>
        <w:t xml:space="preserve"> </w:t>
      </w:r>
      <w:r w:rsidRPr="0025436D">
        <w:t>co</w:t>
      </w:r>
      <w:r w:rsidRPr="0025436D">
        <w:rPr>
          <w:spacing w:val="17"/>
        </w:rPr>
        <w:t xml:space="preserve"> </w:t>
      </w:r>
      <w:r w:rsidRPr="0025436D">
        <w:t>najmniej</w:t>
      </w:r>
      <w:r w:rsidRPr="0025436D">
        <w:rPr>
          <w:spacing w:val="18"/>
        </w:rPr>
        <w:t xml:space="preserve"> </w:t>
      </w:r>
      <w:r w:rsidRPr="0025436D">
        <w:t>na</w:t>
      </w:r>
      <w:r w:rsidRPr="0025436D">
        <w:rPr>
          <w:spacing w:val="18"/>
        </w:rPr>
        <w:t xml:space="preserve"> </w:t>
      </w:r>
      <w:r w:rsidRPr="0025436D">
        <w:t>3</w:t>
      </w:r>
      <w:r w:rsidRPr="0025436D">
        <w:rPr>
          <w:spacing w:val="17"/>
        </w:rPr>
        <w:t xml:space="preserve"> </w:t>
      </w:r>
      <w:r w:rsidRPr="0025436D">
        <w:t>dni</w:t>
      </w:r>
      <w:r w:rsidRPr="0025436D">
        <w:rPr>
          <w:spacing w:val="17"/>
        </w:rPr>
        <w:t xml:space="preserve"> </w:t>
      </w:r>
      <w:r w:rsidRPr="0025436D">
        <w:t>przed</w:t>
      </w:r>
      <w:r w:rsidRPr="0025436D">
        <w:rPr>
          <w:spacing w:val="20"/>
        </w:rPr>
        <w:t xml:space="preserve"> </w:t>
      </w:r>
      <w:r w:rsidRPr="0025436D">
        <w:t>tym</w:t>
      </w:r>
      <w:r w:rsidRPr="0025436D">
        <w:rPr>
          <w:spacing w:val="17"/>
        </w:rPr>
        <w:t xml:space="preserve"> </w:t>
      </w:r>
      <w:r w:rsidRPr="0025436D">
        <w:t>terminem.</w:t>
      </w:r>
    </w:p>
    <w:p w14:paraId="16C14344" w14:textId="77777777" w:rsidR="00846590" w:rsidRPr="0025436D" w:rsidRDefault="00846590" w:rsidP="00846590">
      <w:r w:rsidRPr="0025436D">
        <w:t>Wyniki</w:t>
      </w:r>
      <w:r w:rsidRPr="0025436D">
        <w:rPr>
          <w:spacing w:val="9"/>
        </w:rPr>
        <w:t xml:space="preserve"> </w:t>
      </w:r>
      <w:r w:rsidRPr="0025436D">
        <w:t>obmiaru</w:t>
      </w:r>
      <w:r w:rsidRPr="0025436D">
        <w:rPr>
          <w:spacing w:val="12"/>
        </w:rPr>
        <w:t xml:space="preserve"> </w:t>
      </w:r>
      <w:r w:rsidRPr="0025436D">
        <w:t>będą</w:t>
      </w:r>
      <w:r w:rsidRPr="0025436D">
        <w:rPr>
          <w:spacing w:val="10"/>
        </w:rPr>
        <w:t xml:space="preserve"> </w:t>
      </w:r>
      <w:r w:rsidRPr="0025436D">
        <w:t>wpisane</w:t>
      </w:r>
      <w:r w:rsidRPr="0025436D">
        <w:rPr>
          <w:spacing w:val="13"/>
        </w:rPr>
        <w:t xml:space="preserve"> </w:t>
      </w:r>
      <w:r w:rsidRPr="0025436D">
        <w:t>do</w:t>
      </w:r>
      <w:r w:rsidRPr="0025436D">
        <w:rPr>
          <w:spacing w:val="10"/>
        </w:rPr>
        <w:t xml:space="preserve"> </w:t>
      </w:r>
      <w:r w:rsidRPr="0025436D">
        <w:t>książki</w:t>
      </w:r>
      <w:r w:rsidRPr="0025436D">
        <w:rPr>
          <w:spacing w:val="10"/>
        </w:rPr>
        <w:t xml:space="preserve"> </w:t>
      </w:r>
      <w:r w:rsidRPr="0025436D">
        <w:t>obmiarów.</w:t>
      </w:r>
    </w:p>
    <w:p w14:paraId="0F3E3F3A" w14:textId="77777777" w:rsidR="00846590" w:rsidRPr="0025436D" w:rsidRDefault="00846590" w:rsidP="00846590"/>
    <w:p w14:paraId="620C5E66" w14:textId="77777777" w:rsidR="00846590" w:rsidRPr="0025436D" w:rsidRDefault="00846590" w:rsidP="00846590">
      <w:r w:rsidRPr="0025436D">
        <w:t>Jakikolwiek</w:t>
      </w:r>
      <w:r w:rsidRPr="0025436D">
        <w:rPr>
          <w:spacing w:val="13"/>
        </w:rPr>
        <w:t xml:space="preserve"> </w:t>
      </w:r>
      <w:r w:rsidRPr="0025436D">
        <w:t>błąd</w:t>
      </w:r>
      <w:r w:rsidRPr="0025436D">
        <w:rPr>
          <w:spacing w:val="10"/>
        </w:rPr>
        <w:t xml:space="preserve"> </w:t>
      </w:r>
      <w:r w:rsidRPr="0025436D">
        <w:t>lub</w:t>
      </w:r>
      <w:r w:rsidRPr="0025436D">
        <w:rPr>
          <w:spacing w:val="14"/>
        </w:rPr>
        <w:t xml:space="preserve"> </w:t>
      </w:r>
      <w:r w:rsidRPr="0025436D">
        <w:t>przeoczenie</w:t>
      </w:r>
      <w:r w:rsidRPr="0025436D">
        <w:rPr>
          <w:spacing w:val="18"/>
        </w:rPr>
        <w:t xml:space="preserve"> </w:t>
      </w:r>
      <w:r w:rsidRPr="0025436D">
        <w:t>(opuszczenie)</w:t>
      </w:r>
      <w:r w:rsidRPr="0025436D">
        <w:rPr>
          <w:spacing w:val="20"/>
        </w:rPr>
        <w:t xml:space="preserve"> </w:t>
      </w:r>
      <w:r w:rsidRPr="0025436D">
        <w:t>w</w:t>
      </w:r>
      <w:r w:rsidRPr="0025436D">
        <w:rPr>
          <w:spacing w:val="12"/>
        </w:rPr>
        <w:t xml:space="preserve"> </w:t>
      </w:r>
      <w:r w:rsidRPr="0025436D">
        <w:t>ilości</w:t>
      </w:r>
      <w:r w:rsidRPr="0025436D">
        <w:rPr>
          <w:spacing w:val="11"/>
        </w:rPr>
        <w:t xml:space="preserve"> </w:t>
      </w:r>
      <w:r w:rsidRPr="0025436D">
        <w:t>robót</w:t>
      </w:r>
      <w:r w:rsidRPr="0025436D">
        <w:rPr>
          <w:spacing w:val="15"/>
        </w:rPr>
        <w:t xml:space="preserve"> </w:t>
      </w:r>
      <w:r w:rsidRPr="0025436D">
        <w:t>podanych</w:t>
      </w:r>
      <w:r w:rsidRPr="0025436D">
        <w:rPr>
          <w:spacing w:val="13"/>
        </w:rPr>
        <w:t xml:space="preserve"> </w:t>
      </w:r>
      <w:r w:rsidRPr="0025436D">
        <w:t>w</w:t>
      </w:r>
      <w:r w:rsidRPr="0025436D">
        <w:rPr>
          <w:spacing w:val="12"/>
        </w:rPr>
        <w:t xml:space="preserve"> </w:t>
      </w:r>
      <w:r w:rsidRPr="0025436D">
        <w:t>kosztorysie</w:t>
      </w:r>
      <w:r w:rsidRPr="0025436D">
        <w:rPr>
          <w:spacing w:val="16"/>
        </w:rPr>
        <w:t xml:space="preserve"> </w:t>
      </w:r>
      <w:r w:rsidRPr="0025436D">
        <w:t>ofertowym</w:t>
      </w:r>
      <w:r w:rsidRPr="0025436D">
        <w:rPr>
          <w:spacing w:val="16"/>
        </w:rPr>
        <w:t xml:space="preserve"> </w:t>
      </w:r>
      <w:r w:rsidRPr="0025436D">
        <w:t>lub</w:t>
      </w:r>
      <w:r w:rsidRPr="0025436D">
        <w:rPr>
          <w:spacing w:val="13"/>
        </w:rPr>
        <w:t xml:space="preserve"> </w:t>
      </w:r>
      <w:r w:rsidRPr="0025436D">
        <w:t>gdzie</w:t>
      </w:r>
      <w:r w:rsidRPr="0025436D">
        <w:rPr>
          <w:spacing w:val="12"/>
        </w:rPr>
        <w:t xml:space="preserve"> </w:t>
      </w:r>
      <w:r w:rsidRPr="0025436D">
        <w:t>indziej w</w:t>
      </w:r>
      <w:r w:rsidRPr="0025436D">
        <w:rPr>
          <w:spacing w:val="29"/>
        </w:rPr>
        <w:t xml:space="preserve"> </w:t>
      </w:r>
      <w:r w:rsidRPr="0025436D">
        <w:t>ST</w:t>
      </w:r>
      <w:r w:rsidRPr="0025436D">
        <w:rPr>
          <w:spacing w:val="29"/>
        </w:rPr>
        <w:t xml:space="preserve"> </w:t>
      </w:r>
      <w:r w:rsidRPr="0025436D">
        <w:t>nie</w:t>
      </w:r>
      <w:r w:rsidRPr="0025436D">
        <w:rPr>
          <w:spacing w:val="31"/>
        </w:rPr>
        <w:t xml:space="preserve"> </w:t>
      </w:r>
      <w:r w:rsidRPr="0025436D">
        <w:t>zwalnia</w:t>
      </w:r>
      <w:r w:rsidRPr="0025436D">
        <w:rPr>
          <w:spacing w:val="29"/>
        </w:rPr>
        <w:t xml:space="preserve"> </w:t>
      </w:r>
      <w:r w:rsidRPr="0025436D">
        <w:t>Wykonawcy</w:t>
      </w:r>
      <w:r w:rsidRPr="0025436D">
        <w:rPr>
          <w:spacing w:val="28"/>
        </w:rPr>
        <w:t xml:space="preserve"> </w:t>
      </w:r>
      <w:r w:rsidRPr="0025436D">
        <w:t>od</w:t>
      </w:r>
      <w:r w:rsidRPr="0025436D">
        <w:rPr>
          <w:spacing w:val="29"/>
        </w:rPr>
        <w:t xml:space="preserve"> </w:t>
      </w:r>
      <w:r w:rsidRPr="0025436D">
        <w:t>obowiązku</w:t>
      </w:r>
      <w:r w:rsidRPr="0025436D">
        <w:rPr>
          <w:spacing w:val="33"/>
        </w:rPr>
        <w:t xml:space="preserve"> </w:t>
      </w:r>
      <w:r w:rsidRPr="0025436D">
        <w:t>ukończenia</w:t>
      </w:r>
      <w:r w:rsidRPr="0025436D">
        <w:rPr>
          <w:spacing w:val="34"/>
        </w:rPr>
        <w:t xml:space="preserve"> </w:t>
      </w:r>
      <w:r w:rsidRPr="0025436D">
        <w:t>wszystkich</w:t>
      </w:r>
      <w:r w:rsidRPr="0025436D">
        <w:rPr>
          <w:spacing w:val="32"/>
        </w:rPr>
        <w:t xml:space="preserve"> </w:t>
      </w:r>
      <w:r w:rsidRPr="0025436D">
        <w:t>robót.</w:t>
      </w:r>
      <w:r w:rsidRPr="0025436D">
        <w:rPr>
          <w:spacing w:val="32"/>
        </w:rPr>
        <w:t xml:space="preserve"> </w:t>
      </w:r>
      <w:r w:rsidRPr="0025436D">
        <w:t>Błędne</w:t>
      </w:r>
      <w:r w:rsidRPr="0025436D">
        <w:rPr>
          <w:spacing w:val="31"/>
        </w:rPr>
        <w:t xml:space="preserve"> </w:t>
      </w:r>
      <w:r w:rsidRPr="0025436D">
        <w:t>dane</w:t>
      </w:r>
      <w:r w:rsidRPr="0025436D">
        <w:rPr>
          <w:spacing w:val="28"/>
        </w:rPr>
        <w:t xml:space="preserve"> </w:t>
      </w:r>
      <w:r w:rsidRPr="0025436D">
        <w:t>zostaną</w:t>
      </w:r>
      <w:r w:rsidRPr="0025436D">
        <w:rPr>
          <w:spacing w:val="34"/>
        </w:rPr>
        <w:t xml:space="preserve"> </w:t>
      </w:r>
      <w:r w:rsidRPr="0025436D">
        <w:t>poprawione</w:t>
      </w:r>
      <w:r w:rsidRPr="0025436D">
        <w:rPr>
          <w:spacing w:val="37"/>
        </w:rPr>
        <w:t xml:space="preserve"> </w:t>
      </w:r>
      <w:r w:rsidRPr="0025436D">
        <w:t>wg ustaleń</w:t>
      </w:r>
      <w:r w:rsidRPr="0025436D">
        <w:rPr>
          <w:spacing w:val="26"/>
        </w:rPr>
        <w:t xml:space="preserve"> </w:t>
      </w:r>
      <w:r w:rsidRPr="0025436D">
        <w:t>Inspektora</w:t>
      </w:r>
      <w:r w:rsidRPr="0025436D">
        <w:rPr>
          <w:spacing w:val="28"/>
        </w:rPr>
        <w:t xml:space="preserve"> </w:t>
      </w:r>
      <w:r w:rsidRPr="0025436D">
        <w:t>nadzoru</w:t>
      </w:r>
      <w:r w:rsidRPr="0025436D">
        <w:rPr>
          <w:spacing w:val="27"/>
        </w:rPr>
        <w:t xml:space="preserve"> </w:t>
      </w:r>
      <w:r w:rsidRPr="0025436D">
        <w:t>na</w:t>
      </w:r>
      <w:r w:rsidRPr="0025436D">
        <w:rPr>
          <w:spacing w:val="26"/>
        </w:rPr>
        <w:t xml:space="preserve"> </w:t>
      </w:r>
      <w:r w:rsidRPr="0025436D">
        <w:t>piśmie.</w:t>
      </w:r>
      <w:r w:rsidRPr="0025436D">
        <w:rPr>
          <w:spacing w:val="26"/>
        </w:rPr>
        <w:t xml:space="preserve"> </w:t>
      </w:r>
      <w:r w:rsidRPr="0025436D">
        <w:t>Obmiar</w:t>
      </w:r>
      <w:r w:rsidRPr="0025436D">
        <w:rPr>
          <w:spacing w:val="26"/>
        </w:rPr>
        <w:t xml:space="preserve"> </w:t>
      </w:r>
      <w:r w:rsidRPr="0025436D">
        <w:t>gotowych</w:t>
      </w:r>
      <w:r w:rsidRPr="0025436D">
        <w:rPr>
          <w:spacing w:val="27"/>
        </w:rPr>
        <w:t xml:space="preserve"> </w:t>
      </w:r>
      <w:r w:rsidRPr="0025436D">
        <w:t>robót</w:t>
      </w:r>
      <w:r w:rsidRPr="0025436D">
        <w:rPr>
          <w:spacing w:val="29"/>
        </w:rPr>
        <w:t xml:space="preserve"> </w:t>
      </w:r>
      <w:r w:rsidRPr="0025436D">
        <w:t>będzie</w:t>
      </w:r>
      <w:r w:rsidRPr="0025436D">
        <w:rPr>
          <w:spacing w:val="29"/>
        </w:rPr>
        <w:t xml:space="preserve"> </w:t>
      </w:r>
      <w:r w:rsidRPr="0025436D">
        <w:t>przeprowadzony</w:t>
      </w:r>
      <w:r w:rsidRPr="0025436D">
        <w:rPr>
          <w:spacing w:val="32"/>
        </w:rPr>
        <w:t xml:space="preserve"> </w:t>
      </w:r>
      <w:r w:rsidRPr="0025436D">
        <w:t>z</w:t>
      </w:r>
      <w:r w:rsidRPr="0025436D">
        <w:rPr>
          <w:spacing w:val="26"/>
        </w:rPr>
        <w:t xml:space="preserve"> </w:t>
      </w:r>
      <w:r w:rsidRPr="0025436D">
        <w:t>częstością</w:t>
      </w:r>
      <w:r w:rsidRPr="0025436D">
        <w:rPr>
          <w:spacing w:val="27"/>
        </w:rPr>
        <w:t xml:space="preserve"> </w:t>
      </w:r>
      <w:r w:rsidRPr="0025436D">
        <w:t>wymaganą</w:t>
      </w:r>
      <w:r w:rsidRPr="0025436D">
        <w:rPr>
          <w:spacing w:val="23"/>
        </w:rPr>
        <w:t xml:space="preserve"> </w:t>
      </w:r>
      <w:r w:rsidRPr="0025436D">
        <w:t>do celu</w:t>
      </w:r>
      <w:r w:rsidRPr="0025436D">
        <w:rPr>
          <w:spacing w:val="4"/>
        </w:rPr>
        <w:t xml:space="preserve"> </w:t>
      </w:r>
      <w:r w:rsidRPr="0025436D">
        <w:t>miesięcznej</w:t>
      </w:r>
      <w:r w:rsidRPr="0025436D">
        <w:rPr>
          <w:spacing w:val="6"/>
        </w:rPr>
        <w:t xml:space="preserve"> </w:t>
      </w:r>
      <w:r w:rsidRPr="0025436D">
        <w:t>płatności</w:t>
      </w:r>
      <w:r w:rsidRPr="0025436D">
        <w:rPr>
          <w:spacing w:val="6"/>
        </w:rPr>
        <w:t xml:space="preserve"> </w:t>
      </w:r>
      <w:r w:rsidRPr="0025436D">
        <w:t>na</w:t>
      </w:r>
      <w:r w:rsidRPr="0025436D">
        <w:rPr>
          <w:spacing w:val="4"/>
        </w:rPr>
        <w:t xml:space="preserve"> </w:t>
      </w:r>
      <w:r w:rsidRPr="0025436D">
        <w:t>rzecz</w:t>
      </w:r>
      <w:r w:rsidRPr="0025436D">
        <w:rPr>
          <w:spacing w:val="6"/>
        </w:rPr>
        <w:t xml:space="preserve"> </w:t>
      </w:r>
      <w:r w:rsidRPr="0025436D">
        <w:t>Wykonawcy</w:t>
      </w:r>
      <w:r w:rsidRPr="0025436D">
        <w:rPr>
          <w:spacing w:val="4"/>
        </w:rPr>
        <w:t xml:space="preserve"> </w:t>
      </w:r>
      <w:r w:rsidRPr="0025436D">
        <w:t>lub</w:t>
      </w:r>
      <w:r w:rsidRPr="0025436D">
        <w:rPr>
          <w:spacing w:val="6"/>
        </w:rPr>
        <w:t xml:space="preserve"> </w:t>
      </w:r>
      <w:r w:rsidRPr="0025436D">
        <w:t>w</w:t>
      </w:r>
      <w:r w:rsidRPr="0025436D">
        <w:rPr>
          <w:spacing w:val="5"/>
        </w:rPr>
        <w:t xml:space="preserve"> </w:t>
      </w:r>
      <w:r w:rsidRPr="0025436D">
        <w:t>innym</w:t>
      </w:r>
      <w:r w:rsidRPr="0025436D">
        <w:rPr>
          <w:spacing w:val="5"/>
        </w:rPr>
        <w:t xml:space="preserve"> </w:t>
      </w:r>
      <w:r w:rsidRPr="0025436D">
        <w:t>czasie</w:t>
      </w:r>
      <w:r w:rsidRPr="0025436D">
        <w:rPr>
          <w:spacing w:val="4"/>
        </w:rPr>
        <w:t xml:space="preserve"> </w:t>
      </w:r>
      <w:r w:rsidRPr="0025436D">
        <w:t>określonym</w:t>
      </w:r>
      <w:r w:rsidRPr="0025436D">
        <w:rPr>
          <w:spacing w:val="7"/>
        </w:rPr>
        <w:t xml:space="preserve"> </w:t>
      </w:r>
      <w:r w:rsidRPr="0025436D">
        <w:t>w</w:t>
      </w:r>
      <w:r w:rsidRPr="0025436D">
        <w:rPr>
          <w:spacing w:val="5"/>
        </w:rPr>
        <w:t xml:space="preserve"> </w:t>
      </w:r>
      <w:r w:rsidRPr="0025436D">
        <w:t>umowie.</w:t>
      </w:r>
    </w:p>
    <w:p w14:paraId="0F8E5017" w14:textId="77777777" w:rsidR="00846590" w:rsidRPr="0025436D" w:rsidRDefault="00846590" w:rsidP="00846590">
      <w:r w:rsidRPr="0025436D">
        <w:t>Urządzenia</w:t>
      </w:r>
      <w:r w:rsidRPr="0025436D">
        <w:rPr>
          <w:spacing w:val="-36"/>
        </w:rPr>
        <w:t xml:space="preserve"> </w:t>
      </w:r>
      <w:r w:rsidRPr="0025436D">
        <w:t>i</w:t>
      </w:r>
      <w:r w:rsidRPr="0025436D">
        <w:rPr>
          <w:spacing w:val="-33"/>
        </w:rPr>
        <w:t xml:space="preserve"> </w:t>
      </w:r>
      <w:r w:rsidRPr="0025436D">
        <w:t>sprzęt</w:t>
      </w:r>
      <w:r w:rsidRPr="0025436D">
        <w:rPr>
          <w:spacing w:val="-35"/>
        </w:rPr>
        <w:t xml:space="preserve"> </w:t>
      </w:r>
      <w:r w:rsidRPr="0025436D">
        <w:t>pomiarowy</w:t>
      </w:r>
    </w:p>
    <w:p w14:paraId="61A33E72" w14:textId="77777777" w:rsidR="00846590" w:rsidRPr="0025436D" w:rsidRDefault="00846590" w:rsidP="00846590"/>
    <w:p w14:paraId="4E9F8F2D" w14:textId="77777777" w:rsidR="00846590" w:rsidRPr="0025436D" w:rsidRDefault="00846590" w:rsidP="00846590">
      <w:r w:rsidRPr="0025436D">
        <w:t>Wszystkie</w:t>
      </w:r>
      <w:r w:rsidRPr="0025436D">
        <w:rPr>
          <w:spacing w:val="12"/>
        </w:rPr>
        <w:t xml:space="preserve"> </w:t>
      </w:r>
      <w:r w:rsidRPr="0025436D">
        <w:t>urządzenia</w:t>
      </w:r>
      <w:r w:rsidRPr="0025436D">
        <w:rPr>
          <w:spacing w:val="14"/>
        </w:rPr>
        <w:t xml:space="preserve"> </w:t>
      </w:r>
      <w:r w:rsidRPr="0025436D">
        <w:t>i</w:t>
      </w:r>
      <w:r w:rsidRPr="0025436D">
        <w:rPr>
          <w:spacing w:val="10"/>
        </w:rPr>
        <w:t xml:space="preserve"> </w:t>
      </w:r>
      <w:r w:rsidRPr="0025436D">
        <w:t>sprzęt</w:t>
      </w:r>
      <w:r w:rsidRPr="0025436D">
        <w:rPr>
          <w:spacing w:val="16"/>
        </w:rPr>
        <w:t xml:space="preserve"> </w:t>
      </w:r>
      <w:r w:rsidRPr="0025436D">
        <w:t>pomiarowy,</w:t>
      </w:r>
      <w:r w:rsidRPr="0025436D">
        <w:rPr>
          <w:spacing w:val="12"/>
        </w:rPr>
        <w:t xml:space="preserve"> </w:t>
      </w:r>
      <w:r w:rsidRPr="0025436D">
        <w:t>stosowany</w:t>
      </w:r>
      <w:r w:rsidRPr="0025436D">
        <w:rPr>
          <w:spacing w:val="14"/>
        </w:rPr>
        <w:t xml:space="preserve"> </w:t>
      </w:r>
      <w:r w:rsidRPr="0025436D">
        <w:t>w</w:t>
      </w:r>
      <w:r w:rsidRPr="0025436D">
        <w:rPr>
          <w:spacing w:val="11"/>
        </w:rPr>
        <w:t xml:space="preserve"> </w:t>
      </w:r>
      <w:r w:rsidRPr="0025436D">
        <w:t>czasie</w:t>
      </w:r>
      <w:r w:rsidRPr="0025436D">
        <w:rPr>
          <w:spacing w:val="11"/>
        </w:rPr>
        <w:t xml:space="preserve"> </w:t>
      </w:r>
      <w:r w:rsidRPr="0025436D">
        <w:t>obmiaru</w:t>
      </w:r>
      <w:r w:rsidRPr="0025436D">
        <w:rPr>
          <w:spacing w:val="13"/>
        </w:rPr>
        <w:t xml:space="preserve"> </w:t>
      </w:r>
      <w:r w:rsidRPr="0025436D">
        <w:t>robót</w:t>
      </w:r>
      <w:r w:rsidRPr="0025436D">
        <w:rPr>
          <w:spacing w:val="18"/>
        </w:rPr>
        <w:t xml:space="preserve"> </w:t>
      </w:r>
      <w:r w:rsidRPr="0025436D">
        <w:t>będą</w:t>
      </w:r>
      <w:r w:rsidRPr="0025436D">
        <w:rPr>
          <w:spacing w:val="13"/>
        </w:rPr>
        <w:t xml:space="preserve"> </w:t>
      </w:r>
      <w:r w:rsidRPr="0025436D">
        <w:t>zaakceptowane</w:t>
      </w:r>
      <w:r w:rsidRPr="0025436D">
        <w:rPr>
          <w:spacing w:val="18"/>
        </w:rPr>
        <w:t xml:space="preserve"> </w:t>
      </w:r>
      <w:r w:rsidRPr="0025436D">
        <w:t>przez</w:t>
      </w:r>
      <w:r w:rsidRPr="0025436D">
        <w:rPr>
          <w:spacing w:val="18"/>
        </w:rPr>
        <w:t xml:space="preserve"> </w:t>
      </w:r>
      <w:r w:rsidRPr="0025436D">
        <w:t>Inspektora nadzoru.</w:t>
      </w:r>
    </w:p>
    <w:p w14:paraId="5A44A389" w14:textId="77777777" w:rsidR="00846590" w:rsidRPr="0025436D" w:rsidRDefault="00846590" w:rsidP="00846590">
      <w:r w:rsidRPr="0025436D">
        <w:t>Urządzenia</w:t>
      </w:r>
      <w:r w:rsidRPr="0025436D">
        <w:rPr>
          <w:spacing w:val="13"/>
        </w:rPr>
        <w:t xml:space="preserve"> </w:t>
      </w:r>
      <w:r w:rsidRPr="0025436D">
        <w:t>i</w:t>
      </w:r>
      <w:r w:rsidRPr="0025436D">
        <w:rPr>
          <w:spacing w:val="10"/>
        </w:rPr>
        <w:t xml:space="preserve"> </w:t>
      </w:r>
      <w:r w:rsidRPr="0025436D">
        <w:t>sprzęt</w:t>
      </w:r>
      <w:r w:rsidRPr="0025436D">
        <w:rPr>
          <w:spacing w:val="15"/>
        </w:rPr>
        <w:t xml:space="preserve"> </w:t>
      </w:r>
      <w:r w:rsidRPr="0025436D">
        <w:t>pomiarowy</w:t>
      </w:r>
      <w:r w:rsidRPr="0025436D">
        <w:rPr>
          <w:spacing w:val="12"/>
        </w:rPr>
        <w:t xml:space="preserve"> </w:t>
      </w:r>
      <w:r w:rsidRPr="0025436D">
        <w:t>zostaną</w:t>
      </w:r>
      <w:r w:rsidRPr="0025436D">
        <w:rPr>
          <w:spacing w:val="13"/>
        </w:rPr>
        <w:t xml:space="preserve"> </w:t>
      </w:r>
      <w:r w:rsidRPr="0025436D">
        <w:t>dostarczone</w:t>
      </w:r>
      <w:r w:rsidRPr="0025436D">
        <w:rPr>
          <w:spacing w:val="14"/>
        </w:rPr>
        <w:t xml:space="preserve"> </w:t>
      </w:r>
      <w:r w:rsidRPr="0025436D">
        <w:t>przez</w:t>
      </w:r>
      <w:r w:rsidRPr="0025436D">
        <w:rPr>
          <w:spacing w:val="15"/>
        </w:rPr>
        <w:t xml:space="preserve"> </w:t>
      </w:r>
      <w:r w:rsidRPr="0025436D">
        <w:t>Wykonawcę.</w:t>
      </w:r>
      <w:r w:rsidRPr="0025436D">
        <w:rPr>
          <w:spacing w:val="11"/>
        </w:rPr>
        <w:t xml:space="preserve"> </w:t>
      </w:r>
      <w:r w:rsidRPr="0025436D">
        <w:t>Jeżeli</w:t>
      </w:r>
      <w:r w:rsidRPr="0025436D">
        <w:rPr>
          <w:spacing w:val="13"/>
        </w:rPr>
        <w:t xml:space="preserve"> </w:t>
      </w:r>
      <w:r w:rsidRPr="0025436D">
        <w:t>urządzenia</w:t>
      </w:r>
      <w:r w:rsidRPr="0025436D">
        <w:rPr>
          <w:spacing w:val="16"/>
        </w:rPr>
        <w:t xml:space="preserve"> </w:t>
      </w:r>
      <w:r w:rsidRPr="0025436D">
        <w:t>te</w:t>
      </w:r>
      <w:r w:rsidRPr="0025436D">
        <w:rPr>
          <w:spacing w:val="15"/>
        </w:rPr>
        <w:t xml:space="preserve"> </w:t>
      </w:r>
      <w:r w:rsidRPr="0025436D">
        <w:t>lub</w:t>
      </w:r>
      <w:r w:rsidRPr="0025436D">
        <w:rPr>
          <w:spacing w:val="15"/>
        </w:rPr>
        <w:t xml:space="preserve"> </w:t>
      </w:r>
      <w:r w:rsidRPr="0025436D">
        <w:t>sprzęt</w:t>
      </w:r>
      <w:r w:rsidRPr="0025436D">
        <w:rPr>
          <w:spacing w:val="17"/>
        </w:rPr>
        <w:t xml:space="preserve"> </w:t>
      </w:r>
      <w:r w:rsidRPr="0025436D">
        <w:t>wymagają badań</w:t>
      </w:r>
      <w:r w:rsidRPr="0025436D">
        <w:rPr>
          <w:spacing w:val="-16"/>
        </w:rPr>
        <w:t xml:space="preserve"> </w:t>
      </w:r>
      <w:r w:rsidRPr="0025436D">
        <w:t>atestujących,</w:t>
      </w:r>
      <w:r w:rsidRPr="0025436D">
        <w:rPr>
          <w:spacing w:val="-15"/>
        </w:rPr>
        <w:t xml:space="preserve"> </w:t>
      </w:r>
      <w:r w:rsidRPr="0025436D">
        <w:t>to</w:t>
      </w:r>
      <w:r w:rsidRPr="0025436D">
        <w:rPr>
          <w:spacing w:val="-15"/>
        </w:rPr>
        <w:t xml:space="preserve"> </w:t>
      </w:r>
      <w:r w:rsidRPr="0025436D">
        <w:t>Wykonawca</w:t>
      </w:r>
      <w:r w:rsidRPr="0025436D">
        <w:rPr>
          <w:spacing w:val="-17"/>
        </w:rPr>
        <w:t xml:space="preserve"> </w:t>
      </w:r>
      <w:r w:rsidRPr="0025436D">
        <w:t>będzie</w:t>
      </w:r>
      <w:r w:rsidRPr="0025436D">
        <w:rPr>
          <w:spacing w:val="-14"/>
        </w:rPr>
        <w:t xml:space="preserve"> </w:t>
      </w:r>
      <w:r w:rsidRPr="0025436D">
        <w:t>posiadać</w:t>
      </w:r>
      <w:r w:rsidRPr="0025436D">
        <w:rPr>
          <w:spacing w:val="-16"/>
        </w:rPr>
        <w:t xml:space="preserve"> </w:t>
      </w:r>
      <w:r w:rsidRPr="0025436D">
        <w:t>ważne</w:t>
      </w:r>
      <w:r w:rsidRPr="0025436D">
        <w:rPr>
          <w:spacing w:val="-14"/>
        </w:rPr>
        <w:t xml:space="preserve"> </w:t>
      </w:r>
      <w:r w:rsidRPr="0025436D">
        <w:t>świadectwa</w:t>
      </w:r>
      <w:r w:rsidRPr="0025436D">
        <w:rPr>
          <w:spacing w:val="-16"/>
        </w:rPr>
        <w:t xml:space="preserve"> </w:t>
      </w:r>
      <w:r w:rsidRPr="0025436D">
        <w:t>legalizacji.</w:t>
      </w:r>
    </w:p>
    <w:p w14:paraId="1642B815" w14:textId="77777777" w:rsidR="00846590" w:rsidRPr="0025436D" w:rsidRDefault="00846590" w:rsidP="00846590">
      <w:r w:rsidRPr="0025436D">
        <w:t>Wszystkie</w:t>
      </w:r>
      <w:r w:rsidRPr="0025436D">
        <w:rPr>
          <w:spacing w:val="10"/>
        </w:rPr>
        <w:t xml:space="preserve"> </w:t>
      </w:r>
      <w:r w:rsidRPr="0025436D">
        <w:t>urządzenia</w:t>
      </w:r>
      <w:r w:rsidRPr="0025436D">
        <w:rPr>
          <w:spacing w:val="13"/>
        </w:rPr>
        <w:t xml:space="preserve"> </w:t>
      </w:r>
      <w:r w:rsidRPr="0025436D">
        <w:t>pomiarowe</w:t>
      </w:r>
      <w:r w:rsidRPr="0025436D">
        <w:rPr>
          <w:spacing w:val="13"/>
        </w:rPr>
        <w:t xml:space="preserve"> </w:t>
      </w:r>
      <w:r w:rsidRPr="0025436D">
        <w:t>będą</w:t>
      </w:r>
      <w:r w:rsidRPr="0025436D">
        <w:rPr>
          <w:spacing w:val="10"/>
        </w:rPr>
        <w:t xml:space="preserve"> </w:t>
      </w:r>
      <w:r w:rsidRPr="0025436D">
        <w:t>przez</w:t>
      </w:r>
      <w:r w:rsidRPr="0025436D">
        <w:rPr>
          <w:spacing w:val="14"/>
        </w:rPr>
        <w:t xml:space="preserve"> </w:t>
      </w:r>
      <w:r w:rsidRPr="0025436D">
        <w:t>Wykonawcę</w:t>
      </w:r>
      <w:r w:rsidRPr="0025436D">
        <w:rPr>
          <w:spacing w:val="9"/>
        </w:rPr>
        <w:t xml:space="preserve"> </w:t>
      </w:r>
      <w:r w:rsidRPr="0025436D">
        <w:t>utrzymywane</w:t>
      </w:r>
      <w:r w:rsidRPr="0025436D">
        <w:rPr>
          <w:spacing w:val="14"/>
        </w:rPr>
        <w:t xml:space="preserve"> </w:t>
      </w:r>
      <w:r w:rsidRPr="0025436D">
        <w:t>w</w:t>
      </w:r>
      <w:r w:rsidRPr="0025436D">
        <w:rPr>
          <w:spacing w:val="11"/>
        </w:rPr>
        <w:t xml:space="preserve"> </w:t>
      </w:r>
      <w:r w:rsidRPr="0025436D">
        <w:t>dobrym</w:t>
      </w:r>
      <w:r w:rsidRPr="0025436D">
        <w:rPr>
          <w:spacing w:val="11"/>
        </w:rPr>
        <w:t xml:space="preserve"> </w:t>
      </w:r>
      <w:r w:rsidRPr="0025436D">
        <w:t>stanie,</w:t>
      </w:r>
      <w:r w:rsidRPr="0025436D">
        <w:rPr>
          <w:spacing w:val="14"/>
        </w:rPr>
        <w:t xml:space="preserve"> </w:t>
      </w:r>
      <w:r w:rsidRPr="0025436D">
        <w:t xml:space="preserve">w </w:t>
      </w:r>
      <w:r w:rsidRPr="0025436D">
        <w:rPr>
          <w:spacing w:val="13"/>
        </w:rPr>
        <w:t xml:space="preserve"> </w:t>
      </w:r>
      <w:r w:rsidRPr="0025436D">
        <w:t>całym</w:t>
      </w:r>
      <w:r w:rsidRPr="0025436D">
        <w:rPr>
          <w:spacing w:val="9"/>
        </w:rPr>
        <w:t xml:space="preserve"> </w:t>
      </w:r>
      <w:r w:rsidRPr="0025436D">
        <w:t>okresie trwania</w:t>
      </w:r>
      <w:r w:rsidRPr="0025436D">
        <w:rPr>
          <w:spacing w:val="21"/>
        </w:rPr>
        <w:t xml:space="preserve"> </w:t>
      </w:r>
      <w:r w:rsidRPr="0025436D">
        <w:t>robót.</w:t>
      </w:r>
    </w:p>
    <w:p w14:paraId="189CB408" w14:textId="77777777" w:rsidR="00846590" w:rsidRPr="0025436D" w:rsidRDefault="00846590" w:rsidP="00D21ACD">
      <w:pPr>
        <w:pStyle w:val="Nagwek1"/>
      </w:pPr>
      <w:bookmarkStart w:id="100" w:name="_Toc454199528"/>
      <w:bookmarkStart w:id="101" w:name="_Toc454199642"/>
      <w:bookmarkStart w:id="102" w:name="_Toc454199738"/>
      <w:bookmarkStart w:id="103" w:name="_Toc454199883"/>
      <w:bookmarkStart w:id="104" w:name="_Toc454200634"/>
      <w:bookmarkStart w:id="105" w:name="_Toc499304463"/>
      <w:bookmarkStart w:id="106" w:name="_Toc499312162"/>
      <w:bookmarkStart w:id="107" w:name="_Toc499312388"/>
      <w:bookmarkStart w:id="108" w:name="_Toc499744810"/>
      <w:bookmarkStart w:id="109" w:name="_Toc499744877"/>
      <w:bookmarkStart w:id="110" w:name="_Toc499749698"/>
      <w:bookmarkStart w:id="111" w:name="_Toc499749775"/>
      <w:bookmarkStart w:id="112" w:name="_Toc499749852"/>
      <w:bookmarkStart w:id="113" w:name="_Toc499750006"/>
      <w:r w:rsidRPr="0025436D">
        <w:t>ODBIÓR ROBÓT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14:paraId="4EB34570" w14:textId="77777777" w:rsidR="00846590" w:rsidRPr="0025436D" w:rsidRDefault="00846590" w:rsidP="00846590">
      <w:r w:rsidRPr="0025436D">
        <w:t xml:space="preserve">W procedurze odbioru robót pierwszeństwo mają ustalenia umowy wraz z załącznikami szczegółowymi i ustaleniami dodatkowymi. </w:t>
      </w:r>
    </w:p>
    <w:p w14:paraId="4E7BABCF" w14:textId="77777777" w:rsidR="00846590" w:rsidRPr="0025436D" w:rsidRDefault="00846590" w:rsidP="00846590"/>
    <w:p w14:paraId="797B0108" w14:textId="77777777" w:rsidR="00846590" w:rsidRPr="0025436D" w:rsidRDefault="00846590" w:rsidP="00846590">
      <w:r w:rsidRPr="0025436D">
        <w:t>Rodzaje</w:t>
      </w:r>
      <w:r w:rsidRPr="0025436D">
        <w:rPr>
          <w:spacing w:val="-36"/>
        </w:rPr>
        <w:t xml:space="preserve"> </w:t>
      </w:r>
      <w:r w:rsidRPr="0025436D">
        <w:t>odbiorów</w:t>
      </w:r>
      <w:r w:rsidRPr="0025436D">
        <w:rPr>
          <w:spacing w:val="-37"/>
        </w:rPr>
        <w:t xml:space="preserve"> </w:t>
      </w:r>
      <w:r w:rsidRPr="0025436D">
        <w:t>robót</w:t>
      </w:r>
    </w:p>
    <w:p w14:paraId="7EE39221" w14:textId="77777777" w:rsidR="00846590" w:rsidRPr="0025436D" w:rsidRDefault="00846590" w:rsidP="00846590"/>
    <w:p w14:paraId="7B69F080" w14:textId="77777777" w:rsidR="00846590" w:rsidRPr="0025436D" w:rsidRDefault="00846590" w:rsidP="00846590">
      <w:r w:rsidRPr="0025436D">
        <w:t>W</w:t>
      </w:r>
      <w:r w:rsidRPr="0025436D">
        <w:rPr>
          <w:spacing w:val="1"/>
        </w:rPr>
        <w:t xml:space="preserve"> </w:t>
      </w:r>
      <w:r w:rsidRPr="0025436D">
        <w:t>zależności</w:t>
      </w:r>
      <w:r w:rsidRPr="0025436D">
        <w:rPr>
          <w:spacing w:val="5"/>
        </w:rPr>
        <w:t xml:space="preserve"> </w:t>
      </w:r>
      <w:r w:rsidRPr="0025436D">
        <w:t>od</w:t>
      </w:r>
      <w:r w:rsidRPr="0025436D">
        <w:rPr>
          <w:spacing w:val="3"/>
        </w:rPr>
        <w:t xml:space="preserve"> </w:t>
      </w:r>
      <w:r w:rsidRPr="0025436D">
        <w:t>ustaleń</w:t>
      </w:r>
      <w:r w:rsidRPr="0025436D">
        <w:rPr>
          <w:spacing w:val="5"/>
        </w:rPr>
        <w:t xml:space="preserve"> umowy zgodnie z wymogami o</w:t>
      </w:r>
      <w:r w:rsidRPr="0025436D">
        <w:t>dpowiednich</w:t>
      </w:r>
      <w:r w:rsidRPr="0025436D">
        <w:rPr>
          <w:spacing w:val="6"/>
        </w:rPr>
        <w:t xml:space="preserve"> </w:t>
      </w:r>
      <w:r w:rsidRPr="0025436D">
        <w:t>ST</w:t>
      </w:r>
      <w:r w:rsidRPr="0025436D">
        <w:rPr>
          <w:spacing w:val="2"/>
        </w:rPr>
        <w:t xml:space="preserve"> </w:t>
      </w:r>
      <w:r w:rsidRPr="0025436D">
        <w:t>roboty</w:t>
      </w:r>
      <w:r w:rsidRPr="0025436D">
        <w:rPr>
          <w:spacing w:val="5"/>
        </w:rPr>
        <w:t xml:space="preserve"> </w:t>
      </w:r>
      <w:r w:rsidRPr="0025436D">
        <w:t>podlegają</w:t>
      </w:r>
      <w:r w:rsidRPr="0025436D">
        <w:rPr>
          <w:spacing w:val="1"/>
        </w:rPr>
        <w:t xml:space="preserve"> </w:t>
      </w:r>
      <w:r w:rsidRPr="0025436D">
        <w:t>następującym</w:t>
      </w:r>
      <w:r w:rsidRPr="0025436D">
        <w:rPr>
          <w:spacing w:val="4"/>
        </w:rPr>
        <w:t xml:space="preserve"> </w:t>
      </w:r>
      <w:r w:rsidRPr="0025436D">
        <w:t>odbiorom:</w:t>
      </w:r>
    </w:p>
    <w:p w14:paraId="2A3C49B9" w14:textId="77777777" w:rsidR="00846590" w:rsidRPr="0025436D" w:rsidRDefault="00846590" w:rsidP="00846590">
      <w:pPr>
        <w:spacing w:before="6" w:line="110" w:lineRule="exact"/>
      </w:pPr>
    </w:p>
    <w:p w14:paraId="65E51559" w14:textId="77777777" w:rsidR="00846590" w:rsidRPr="0025436D" w:rsidRDefault="00846590" w:rsidP="00D21ACD">
      <w:pPr>
        <w:pStyle w:val="Akapitzlist"/>
        <w:numPr>
          <w:ilvl w:val="0"/>
          <w:numId w:val="21"/>
        </w:numPr>
      </w:pPr>
      <w:r w:rsidRPr="0025436D">
        <w:t>odbiorowi</w:t>
      </w:r>
      <w:r w:rsidRPr="0025436D">
        <w:rPr>
          <w:spacing w:val="7"/>
        </w:rPr>
        <w:t xml:space="preserve"> </w:t>
      </w:r>
      <w:r w:rsidRPr="0025436D">
        <w:t>robót</w:t>
      </w:r>
      <w:r w:rsidRPr="0025436D">
        <w:rPr>
          <w:spacing w:val="9"/>
        </w:rPr>
        <w:t xml:space="preserve"> </w:t>
      </w:r>
      <w:r w:rsidRPr="0025436D">
        <w:t>zanikających</w:t>
      </w:r>
      <w:r w:rsidRPr="0025436D">
        <w:rPr>
          <w:spacing w:val="4"/>
        </w:rPr>
        <w:t xml:space="preserve"> </w:t>
      </w:r>
      <w:r w:rsidRPr="0025436D">
        <w:t>i</w:t>
      </w:r>
      <w:r w:rsidRPr="0025436D">
        <w:rPr>
          <w:spacing w:val="5"/>
        </w:rPr>
        <w:t xml:space="preserve"> </w:t>
      </w:r>
      <w:r w:rsidRPr="0025436D">
        <w:t>ulegających</w:t>
      </w:r>
      <w:r w:rsidRPr="0025436D">
        <w:rPr>
          <w:spacing w:val="3"/>
        </w:rPr>
        <w:t xml:space="preserve"> </w:t>
      </w:r>
      <w:r w:rsidRPr="0025436D">
        <w:t>zakryciu,</w:t>
      </w:r>
    </w:p>
    <w:p w14:paraId="2070DAB0" w14:textId="77777777" w:rsidR="00846590" w:rsidRPr="0025436D" w:rsidRDefault="00846590" w:rsidP="00D21ACD">
      <w:pPr>
        <w:pStyle w:val="Akapitzlist"/>
        <w:numPr>
          <w:ilvl w:val="0"/>
          <w:numId w:val="21"/>
        </w:numPr>
      </w:pPr>
      <w:r w:rsidRPr="0025436D">
        <w:t>odbiorowi</w:t>
      </w:r>
      <w:r w:rsidRPr="0025436D">
        <w:rPr>
          <w:spacing w:val="22"/>
        </w:rPr>
        <w:t xml:space="preserve"> </w:t>
      </w:r>
      <w:r w:rsidRPr="0025436D">
        <w:t>przewodów</w:t>
      </w:r>
      <w:r w:rsidRPr="0025436D">
        <w:rPr>
          <w:spacing w:val="27"/>
        </w:rPr>
        <w:t xml:space="preserve"> </w:t>
      </w:r>
      <w:r w:rsidRPr="0025436D">
        <w:t>kominowych,</w:t>
      </w:r>
      <w:r w:rsidRPr="0025436D">
        <w:rPr>
          <w:spacing w:val="23"/>
        </w:rPr>
        <w:t xml:space="preserve"> </w:t>
      </w:r>
      <w:r w:rsidRPr="0025436D">
        <w:t>instalacji</w:t>
      </w:r>
      <w:r w:rsidRPr="0025436D">
        <w:rPr>
          <w:spacing w:val="17"/>
        </w:rPr>
        <w:t xml:space="preserve"> </w:t>
      </w:r>
      <w:r w:rsidRPr="0025436D">
        <w:t>i</w:t>
      </w:r>
      <w:r w:rsidRPr="0025436D">
        <w:rPr>
          <w:spacing w:val="19"/>
        </w:rPr>
        <w:t xml:space="preserve"> </w:t>
      </w:r>
      <w:r w:rsidRPr="0025436D">
        <w:t>urządzeń</w:t>
      </w:r>
      <w:r w:rsidRPr="0025436D">
        <w:rPr>
          <w:spacing w:val="25"/>
        </w:rPr>
        <w:t xml:space="preserve"> </w:t>
      </w:r>
      <w:r w:rsidRPr="0025436D">
        <w:t>technicznych,</w:t>
      </w:r>
    </w:p>
    <w:p w14:paraId="2482663C" w14:textId="77777777" w:rsidR="00846590" w:rsidRPr="0025436D" w:rsidRDefault="00846590" w:rsidP="00D21ACD">
      <w:pPr>
        <w:pStyle w:val="Akapitzlist"/>
        <w:numPr>
          <w:ilvl w:val="0"/>
          <w:numId w:val="21"/>
        </w:numPr>
      </w:pPr>
      <w:r w:rsidRPr="0025436D">
        <w:t xml:space="preserve">odbiorowi </w:t>
      </w:r>
      <w:r w:rsidRPr="0025436D">
        <w:rPr>
          <w:spacing w:val="12"/>
        </w:rPr>
        <w:t xml:space="preserve"> </w:t>
      </w:r>
      <w:r w:rsidRPr="0025436D">
        <w:t>częściowemu,</w:t>
      </w:r>
    </w:p>
    <w:p w14:paraId="3998CC89" w14:textId="77777777" w:rsidR="00846590" w:rsidRPr="0025436D" w:rsidRDefault="00846590" w:rsidP="00D21ACD">
      <w:pPr>
        <w:pStyle w:val="Akapitzlist"/>
        <w:numPr>
          <w:ilvl w:val="0"/>
          <w:numId w:val="21"/>
        </w:numPr>
      </w:pPr>
      <w:r w:rsidRPr="0025436D">
        <w:t>odbiorowi</w:t>
      </w:r>
      <w:r w:rsidRPr="0025436D">
        <w:rPr>
          <w:spacing w:val="46"/>
        </w:rPr>
        <w:t xml:space="preserve"> </w:t>
      </w:r>
      <w:r w:rsidRPr="0025436D">
        <w:t xml:space="preserve">ostatecznemu </w:t>
      </w:r>
      <w:r w:rsidRPr="0025436D">
        <w:rPr>
          <w:spacing w:val="2"/>
        </w:rPr>
        <w:t xml:space="preserve"> </w:t>
      </w:r>
      <w:r w:rsidRPr="0025436D">
        <w:t>(końcowemu),</w:t>
      </w:r>
    </w:p>
    <w:p w14:paraId="35EB7B36" w14:textId="77777777" w:rsidR="00846590" w:rsidRPr="0025436D" w:rsidRDefault="00846590" w:rsidP="00D21ACD">
      <w:pPr>
        <w:pStyle w:val="Akapitzlist"/>
        <w:numPr>
          <w:ilvl w:val="0"/>
          <w:numId w:val="21"/>
        </w:numPr>
      </w:pPr>
      <w:r w:rsidRPr="0025436D">
        <w:t>odbiorowi po</w:t>
      </w:r>
      <w:r w:rsidRPr="0025436D">
        <w:rPr>
          <w:spacing w:val="1"/>
        </w:rPr>
        <w:t xml:space="preserve"> </w:t>
      </w:r>
      <w:r w:rsidRPr="0025436D">
        <w:t>upływie okresu</w:t>
      </w:r>
      <w:r w:rsidRPr="0025436D">
        <w:rPr>
          <w:spacing w:val="1"/>
        </w:rPr>
        <w:t xml:space="preserve"> </w:t>
      </w:r>
      <w:r w:rsidRPr="0025436D">
        <w:t>rękojmi</w:t>
      </w:r>
    </w:p>
    <w:p w14:paraId="25E29F7C" w14:textId="77777777" w:rsidR="00846590" w:rsidRPr="0025436D" w:rsidRDefault="00846590" w:rsidP="00D21ACD">
      <w:pPr>
        <w:pStyle w:val="Akapitzlist"/>
        <w:numPr>
          <w:ilvl w:val="0"/>
          <w:numId w:val="21"/>
        </w:numPr>
      </w:pPr>
      <w:r w:rsidRPr="0025436D">
        <w:t>odbiorowi</w:t>
      </w:r>
      <w:r w:rsidRPr="0025436D">
        <w:rPr>
          <w:spacing w:val="24"/>
        </w:rPr>
        <w:t xml:space="preserve"> </w:t>
      </w:r>
      <w:r w:rsidRPr="0025436D">
        <w:t>pogwarancyjnemu po</w:t>
      </w:r>
      <w:r w:rsidRPr="0025436D">
        <w:rPr>
          <w:spacing w:val="26"/>
        </w:rPr>
        <w:t xml:space="preserve"> </w:t>
      </w:r>
      <w:r w:rsidRPr="0025436D">
        <w:t>upływie</w:t>
      </w:r>
      <w:r w:rsidRPr="0025436D">
        <w:rPr>
          <w:spacing w:val="24"/>
        </w:rPr>
        <w:t xml:space="preserve"> </w:t>
      </w:r>
      <w:r w:rsidRPr="0025436D">
        <w:t>okresu</w:t>
      </w:r>
      <w:r w:rsidRPr="0025436D">
        <w:rPr>
          <w:spacing w:val="25"/>
        </w:rPr>
        <w:t xml:space="preserve"> </w:t>
      </w:r>
      <w:r w:rsidRPr="0025436D">
        <w:t>gwarancji.</w:t>
      </w:r>
    </w:p>
    <w:p w14:paraId="020D1BDC" w14:textId="77777777" w:rsidR="00846590" w:rsidRPr="0025436D" w:rsidRDefault="00846590" w:rsidP="00846590">
      <w:pPr>
        <w:pStyle w:val="Nagwek2"/>
        <w:jc w:val="left"/>
      </w:pPr>
      <w:r w:rsidRPr="0025436D">
        <w:t>Odbiór robót zanikających i ulegających zakryciu</w:t>
      </w:r>
    </w:p>
    <w:p w14:paraId="4BF28928" w14:textId="77777777" w:rsidR="00846590" w:rsidRPr="0025436D" w:rsidRDefault="00846590" w:rsidP="00846590">
      <w:r w:rsidRPr="0025436D">
        <w:t>Odbiór</w:t>
      </w:r>
      <w:r w:rsidRPr="0025436D">
        <w:rPr>
          <w:spacing w:val="26"/>
        </w:rPr>
        <w:t xml:space="preserve"> </w:t>
      </w:r>
      <w:r w:rsidRPr="0025436D">
        <w:t>robót</w:t>
      </w:r>
      <w:r w:rsidRPr="0025436D">
        <w:rPr>
          <w:spacing w:val="30"/>
        </w:rPr>
        <w:t xml:space="preserve"> </w:t>
      </w:r>
      <w:r w:rsidRPr="0025436D">
        <w:t>zanikających</w:t>
      </w:r>
      <w:r w:rsidRPr="0025436D">
        <w:rPr>
          <w:spacing w:val="23"/>
        </w:rPr>
        <w:t xml:space="preserve"> </w:t>
      </w:r>
      <w:r w:rsidRPr="0025436D">
        <w:t>i</w:t>
      </w:r>
      <w:r w:rsidRPr="0025436D">
        <w:rPr>
          <w:spacing w:val="26"/>
        </w:rPr>
        <w:t xml:space="preserve"> </w:t>
      </w:r>
      <w:r w:rsidRPr="0025436D">
        <w:t>ulegających</w:t>
      </w:r>
      <w:r w:rsidRPr="0025436D">
        <w:rPr>
          <w:spacing w:val="23"/>
        </w:rPr>
        <w:t xml:space="preserve"> </w:t>
      </w:r>
      <w:r w:rsidRPr="0025436D">
        <w:t>zakryciu</w:t>
      </w:r>
      <w:r w:rsidRPr="0025436D">
        <w:rPr>
          <w:spacing w:val="26"/>
        </w:rPr>
        <w:t xml:space="preserve"> </w:t>
      </w:r>
      <w:r w:rsidRPr="0025436D">
        <w:t>polega</w:t>
      </w:r>
      <w:r w:rsidRPr="0025436D">
        <w:rPr>
          <w:spacing w:val="26"/>
        </w:rPr>
        <w:t xml:space="preserve"> </w:t>
      </w:r>
      <w:r w:rsidRPr="0025436D">
        <w:t>na</w:t>
      </w:r>
      <w:r w:rsidRPr="0025436D">
        <w:rPr>
          <w:spacing w:val="27"/>
        </w:rPr>
        <w:t xml:space="preserve"> </w:t>
      </w:r>
      <w:r w:rsidRPr="0025436D">
        <w:t>finalnej</w:t>
      </w:r>
      <w:r w:rsidRPr="0025436D">
        <w:rPr>
          <w:spacing w:val="27"/>
        </w:rPr>
        <w:t xml:space="preserve"> </w:t>
      </w:r>
      <w:r w:rsidRPr="0025436D">
        <w:t>ocenie</w:t>
      </w:r>
      <w:r w:rsidRPr="0025436D">
        <w:rPr>
          <w:spacing w:val="28"/>
        </w:rPr>
        <w:t xml:space="preserve"> </w:t>
      </w:r>
      <w:r w:rsidRPr="0025436D">
        <w:t>jakości</w:t>
      </w:r>
      <w:r w:rsidRPr="0025436D">
        <w:rPr>
          <w:spacing w:val="25"/>
        </w:rPr>
        <w:t xml:space="preserve"> </w:t>
      </w:r>
      <w:r w:rsidRPr="0025436D">
        <w:t>wykonywanych</w:t>
      </w:r>
      <w:r w:rsidRPr="0025436D">
        <w:rPr>
          <w:spacing w:val="28"/>
        </w:rPr>
        <w:t xml:space="preserve"> </w:t>
      </w:r>
      <w:r w:rsidRPr="0025436D">
        <w:t>robót</w:t>
      </w:r>
      <w:r w:rsidRPr="0025436D">
        <w:rPr>
          <w:spacing w:val="30"/>
        </w:rPr>
        <w:t xml:space="preserve"> </w:t>
      </w:r>
      <w:r w:rsidRPr="0025436D">
        <w:t>oraz</w:t>
      </w:r>
      <w:r w:rsidRPr="0025436D">
        <w:rPr>
          <w:spacing w:val="30"/>
        </w:rPr>
        <w:t xml:space="preserve"> </w:t>
      </w:r>
      <w:r w:rsidRPr="0025436D">
        <w:t>ilości tych</w:t>
      </w:r>
      <w:r w:rsidRPr="0025436D">
        <w:rPr>
          <w:spacing w:val="6"/>
        </w:rPr>
        <w:t xml:space="preserve"> </w:t>
      </w:r>
      <w:r w:rsidRPr="0025436D">
        <w:t>robót,</w:t>
      </w:r>
      <w:r w:rsidRPr="0025436D">
        <w:rPr>
          <w:spacing w:val="10"/>
        </w:rPr>
        <w:t xml:space="preserve"> </w:t>
      </w:r>
      <w:r w:rsidRPr="0025436D">
        <w:t>które</w:t>
      </w:r>
      <w:r w:rsidRPr="0025436D">
        <w:rPr>
          <w:spacing w:val="10"/>
        </w:rPr>
        <w:t xml:space="preserve"> </w:t>
      </w:r>
      <w:r w:rsidRPr="0025436D">
        <w:t>w</w:t>
      </w:r>
      <w:r w:rsidRPr="0025436D">
        <w:rPr>
          <w:spacing w:val="8"/>
        </w:rPr>
        <w:t xml:space="preserve"> </w:t>
      </w:r>
      <w:r w:rsidRPr="0025436D">
        <w:t>dalszym</w:t>
      </w:r>
      <w:r w:rsidRPr="0025436D">
        <w:rPr>
          <w:spacing w:val="5"/>
        </w:rPr>
        <w:t xml:space="preserve"> </w:t>
      </w:r>
      <w:r w:rsidRPr="0025436D">
        <w:t>procesie</w:t>
      </w:r>
      <w:r w:rsidRPr="0025436D">
        <w:rPr>
          <w:spacing w:val="8"/>
        </w:rPr>
        <w:t xml:space="preserve"> </w:t>
      </w:r>
      <w:r w:rsidRPr="0025436D">
        <w:t>realizacji</w:t>
      </w:r>
      <w:r w:rsidRPr="0025436D">
        <w:rPr>
          <w:spacing w:val="4"/>
        </w:rPr>
        <w:t xml:space="preserve"> </w:t>
      </w:r>
      <w:r w:rsidRPr="0025436D">
        <w:t>ulegną</w:t>
      </w:r>
      <w:r w:rsidRPr="0025436D">
        <w:rPr>
          <w:spacing w:val="8"/>
        </w:rPr>
        <w:t xml:space="preserve"> </w:t>
      </w:r>
      <w:r w:rsidRPr="0025436D">
        <w:t>zakryciu.</w:t>
      </w:r>
    </w:p>
    <w:p w14:paraId="3284B341" w14:textId="77777777" w:rsidR="00D21ACD" w:rsidRPr="0025436D" w:rsidRDefault="00846590" w:rsidP="00846590">
      <w:r w:rsidRPr="0025436D">
        <w:t>Gotowość</w:t>
      </w:r>
      <w:r w:rsidRPr="0025436D">
        <w:rPr>
          <w:spacing w:val="2"/>
        </w:rPr>
        <w:t xml:space="preserve"> </w:t>
      </w:r>
      <w:r w:rsidRPr="0025436D">
        <w:t>danej</w:t>
      </w:r>
      <w:r w:rsidRPr="0025436D">
        <w:rPr>
          <w:spacing w:val="4"/>
        </w:rPr>
        <w:t xml:space="preserve"> </w:t>
      </w:r>
      <w:r w:rsidRPr="0025436D">
        <w:t>części</w:t>
      </w:r>
      <w:r w:rsidRPr="0025436D">
        <w:rPr>
          <w:spacing w:val="3"/>
        </w:rPr>
        <w:t xml:space="preserve"> </w:t>
      </w:r>
      <w:r w:rsidRPr="0025436D">
        <w:t>robót</w:t>
      </w:r>
      <w:r w:rsidRPr="0025436D">
        <w:rPr>
          <w:spacing w:val="7"/>
        </w:rPr>
        <w:t xml:space="preserve"> </w:t>
      </w:r>
      <w:r w:rsidRPr="0025436D">
        <w:t>do</w:t>
      </w:r>
      <w:r w:rsidRPr="0025436D">
        <w:rPr>
          <w:spacing w:val="4"/>
        </w:rPr>
        <w:t xml:space="preserve"> </w:t>
      </w:r>
      <w:r w:rsidRPr="0025436D">
        <w:t>odbioru</w:t>
      </w:r>
      <w:r w:rsidRPr="0025436D">
        <w:rPr>
          <w:spacing w:val="6"/>
        </w:rPr>
        <w:t xml:space="preserve"> </w:t>
      </w:r>
      <w:r w:rsidRPr="0025436D">
        <w:t>zgłasza</w:t>
      </w:r>
      <w:r w:rsidRPr="0025436D">
        <w:rPr>
          <w:spacing w:val="3"/>
        </w:rPr>
        <w:t xml:space="preserve"> </w:t>
      </w:r>
      <w:r w:rsidRPr="0025436D">
        <w:t>wykonawca</w:t>
      </w:r>
      <w:r w:rsidRPr="0025436D">
        <w:rPr>
          <w:spacing w:val="4"/>
        </w:rPr>
        <w:t xml:space="preserve"> </w:t>
      </w:r>
      <w:r w:rsidRPr="0025436D">
        <w:t>wpisem</w:t>
      </w:r>
      <w:r w:rsidRPr="0025436D">
        <w:rPr>
          <w:spacing w:val="5"/>
        </w:rPr>
        <w:t xml:space="preserve"> </w:t>
      </w:r>
      <w:r w:rsidRPr="0025436D">
        <w:t>do</w:t>
      </w:r>
      <w:r w:rsidRPr="0025436D">
        <w:rPr>
          <w:spacing w:val="4"/>
        </w:rPr>
        <w:t xml:space="preserve"> </w:t>
      </w:r>
      <w:r w:rsidRPr="0025436D">
        <w:t>dziennika</w:t>
      </w:r>
      <w:r w:rsidRPr="0025436D">
        <w:rPr>
          <w:spacing w:val="6"/>
        </w:rPr>
        <w:t xml:space="preserve"> </w:t>
      </w:r>
      <w:r w:rsidRPr="0025436D">
        <w:t>budowy</w:t>
      </w:r>
      <w:r w:rsidRPr="0025436D">
        <w:rPr>
          <w:spacing w:val="5"/>
        </w:rPr>
        <w:t xml:space="preserve"> </w:t>
      </w:r>
      <w:r w:rsidRPr="0025436D">
        <w:t>i</w:t>
      </w:r>
      <w:r w:rsidRPr="0025436D">
        <w:rPr>
          <w:spacing w:val="3"/>
        </w:rPr>
        <w:t xml:space="preserve"> </w:t>
      </w:r>
      <w:r w:rsidRPr="0025436D">
        <w:t>jednoczesnym powiadomieniem</w:t>
      </w:r>
      <w:r w:rsidRPr="0025436D">
        <w:rPr>
          <w:spacing w:val="16"/>
        </w:rPr>
        <w:t xml:space="preserve"> </w:t>
      </w:r>
      <w:r w:rsidRPr="0025436D">
        <w:t>Inspektora</w:t>
      </w:r>
      <w:r w:rsidRPr="0025436D">
        <w:rPr>
          <w:spacing w:val="19"/>
        </w:rPr>
        <w:t xml:space="preserve"> </w:t>
      </w:r>
      <w:r w:rsidRPr="0025436D">
        <w:t>nadzoru.</w:t>
      </w:r>
      <w:r w:rsidRPr="0025436D">
        <w:rPr>
          <w:spacing w:val="16"/>
        </w:rPr>
        <w:t xml:space="preserve"> </w:t>
      </w:r>
      <w:r w:rsidRPr="0025436D">
        <w:t>Odbiór</w:t>
      </w:r>
      <w:r w:rsidRPr="0025436D">
        <w:rPr>
          <w:spacing w:val="15"/>
        </w:rPr>
        <w:t xml:space="preserve"> </w:t>
      </w:r>
      <w:r w:rsidRPr="0025436D">
        <w:t>będzie</w:t>
      </w:r>
      <w:r w:rsidRPr="0025436D">
        <w:rPr>
          <w:spacing w:val="16"/>
        </w:rPr>
        <w:t xml:space="preserve"> </w:t>
      </w:r>
      <w:r w:rsidRPr="0025436D">
        <w:t>przeprowadzony</w:t>
      </w:r>
      <w:r w:rsidRPr="0025436D">
        <w:rPr>
          <w:spacing w:val="20"/>
        </w:rPr>
        <w:t xml:space="preserve"> </w:t>
      </w:r>
      <w:r w:rsidRPr="0025436D">
        <w:t>niezwłocznie,</w:t>
      </w:r>
      <w:r w:rsidRPr="0025436D">
        <w:rPr>
          <w:spacing w:val="19"/>
        </w:rPr>
        <w:t xml:space="preserve"> </w:t>
      </w:r>
      <w:r w:rsidRPr="0025436D">
        <w:t>nie</w:t>
      </w:r>
      <w:r w:rsidRPr="0025436D">
        <w:rPr>
          <w:spacing w:val="17"/>
        </w:rPr>
        <w:t xml:space="preserve"> </w:t>
      </w:r>
      <w:r w:rsidRPr="0025436D">
        <w:t>później</w:t>
      </w:r>
      <w:r w:rsidRPr="0025436D">
        <w:rPr>
          <w:spacing w:val="20"/>
        </w:rPr>
        <w:t xml:space="preserve"> </w:t>
      </w:r>
      <w:r w:rsidRPr="0025436D">
        <w:t>jednak</w:t>
      </w:r>
      <w:r w:rsidRPr="0025436D">
        <w:rPr>
          <w:spacing w:val="17"/>
        </w:rPr>
        <w:t xml:space="preserve"> </w:t>
      </w:r>
      <w:r w:rsidRPr="0025436D">
        <w:t>niż</w:t>
      </w:r>
      <w:r w:rsidRPr="0025436D">
        <w:rPr>
          <w:spacing w:val="18"/>
        </w:rPr>
        <w:t xml:space="preserve"> </w:t>
      </w:r>
      <w:r w:rsidRPr="0025436D">
        <w:t>w</w:t>
      </w:r>
      <w:r w:rsidRPr="0025436D">
        <w:rPr>
          <w:spacing w:val="17"/>
        </w:rPr>
        <w:t xml:space="preserve"> </w:t>
      </w:r>
      <w:r w:rsidRPr="0025436D">
        <w:t>ciągu</w:t>
      </w:r>
      <w:r w:rsidRPr="0025436D">
        <w:rPr>
          <w:spacing w:val="14"/>
        </w:rPr>
        <w:t xml:space="preserve"> </w:t>
      </w:r>
      <w:r w:rsidRPr="0025436D">
        <w:t>3 dni</w:t>
      </w:r>
      <w:r w:rsidRPr="0025436D">
        <w:rPr>
          <w:spacing w:val="4"/>
        </w:rPr>
        <w:t xml:space="preserve"> </w:t>
      </w:r>
      <w:r w:rsidRPr="0025436D">
        <w:t>od</w:t>
      </w:r>
      <w:r w:rsidRPr="0025436D">
        <w:rPr>
          <w:spacing w:val="4"/>
        </w:rPr>
        <w:t xml:space="preserve"> </w:t>
      </w:r>
      <w:r w:rsidRPr="0025436D">
        <w:t>daty</w:t>
      </w:r>
      <w:r w:rsidRPr="0025436D">
        <w:rPr>
          <w:spacing w:val="3"/>
        </w:rPr>
        <w:t xml:space="preserve"> </w:t>
      </w:r>
      <w:r w:rsidRPr="0025436D">
        <w:t>zgłoszenia</w:t>
      </w:r>
      <w:r w:rsidRPr="0025436D">
        <w:rPr>
          <w:spacing w:val="6"/>
        </w:rPr>
        <w:t xml:space="preserve"> </w:t>
      </w:r>
      <w:r w:rsidRPr="0025436D">
        <w:t>wpisem</w:t>
      </w:r>
      <w:r w:rsidRPr="0025436D">
        <w:rPr>
          <w:spacing w:val="7"/>
        </w:rPr>
        <w:t xml:space="preserve"> </w:t>
      </w:r>
      <w:r w:rsidRPr="0025436D">
        <w:t>do</w:t>
      </w:r>
      <w:r w:rsidRPr="0025436D">
        <w:rPr>
          <w:spacing w:val="4"/>
        </w:rPr>
        <w:t xml:space="preserve"> </w:t>
      </w:r>
      <w:r w:rsidRPr="0025436D">
        <w:t>dziennika</w:t>
      </w:r>
      <w:r w:rsidRPr="0025436D">
        <w:rPr>
          <w:spacing w:val="7"/>
        </w:rPr>
        <w:t xml:space="preserve"> </w:t>
      </w:r>
      <w:r w:rsidRPr="0025436D">
        <w:t>budowy</w:t>
      </w:r>
      <w:r w:rsidRPr="0025436D">
        <w:rPr>
          <w:spacing w:val="6"/>
        </w:rPr>
        <w:t xml:space="preserve"> </w:t>
      </w:r>
      <w:r w:rsidRPr="0025436D">
        <w:t>i</w:t>
      </w:r>
      <w:r w:rsidRPr="0025436D">
        <w:rPr>
          <w:spacing w:val="4"/>
        </w:rPr>
        <w:t xml:space="preserve"> </w:t>
      </w:r>
      <w:r w:rsidRPr="0025436D">
        <w:t>powiadomienia</w:t>
      </w:r>
      <w:r w:rsidRPr="0025436D">
        <w:rPr>
          <w:spacing w:val="5"/>
        </w:rPr>
        <w:t xml:space="preserve"> </w:t>
      </w:r>
      <w:r w:rsidRPr="0025436D">
        <w:t>o</w:t>
      </w:r>
      <w:r w:rsidRPr="0025436D">
        <w:rPr>
          <w:spacing w:val="5"/>
        </w:rPr>
        <w:t xml:space="preserve"> </w:t>
      </w:r>
      <w:r w:rsidRPr="0025436D">
        <w:t>tym</w:t>
      </w:r>
      <w:r w:rsidRPr="0025436D">
        <w:rPr>
          <w:spacing w:val="4"/>
        </w:rPr>
        <w:t xml:space="preserve"> </w:t>
      </w:r>
      <w:r w:rsidRPr="0025436D">
        <w:t>fakcie</w:t>
      </w:r>
      <w:r w:rsidRPr="0025436D">
        <w:rPr>
          <w:spacing w:val="4"/>
        </w:rPr>
        <w:t xml:space="preserve"> </w:t>
      </w:r>
      <w:r w:rsidRPr="0025436D">
        <w:t>Inspektora</w:t>
      </w:r>
      <w:r w:rsidRPr="0025436D">
        <w:rPr>
          <w:spacing w:val="9"/>
        </w:rPr>
        <w:t xml:space="preserve"> </w:t>
      </w:r>
      <w:r w:rsidRPr="0025436D">
        <w:t>nadzoru, chyba, że umowa lub ustalenia dodatkowe mówią inaczej.</w:t>
      </w:r>
    </w:p>
    <w:p w14:paraId="27DD886D" w14:textId="77777777" w:rsidR="00846590" w:rsidRPr="0025436D" w:rsidRDefault="00846590" w:rsidP="00846590">
      <w:pPr>
        <w:pStyle w:val="Nagwek2"/>
        <w:jc w:val="left"/>
      </w:pPr>
      <w:r w:rsidRPr="0025436D">
        <w:t>Odbiór częściowy</w:t>
      </w:r>
    </w:p>
    <w:p w14:paraId="78C77FD5" w14:textId="77777777" w:rsidR="00846590" w:rsidRPr="0025436D" w:rsidRDefault="00846590" w:rsidP="00846590">
      <w:r w:rsidRPr="0025436D">
        <w:t>Odbiór</w:t>
      </w:r>
      <w:r w:rsidRPr="0025436D">
        <w:rPr>
          <w:spacing w:val="24"/>
        </w:rPr>
        <w:t xml:space="preserve"> </w:t>
      </w:r>
      <w:r w:rsidRPr="0025436D">
        <w:t>częściowy</w:t>
      </w:r>
      <w:r w:rsidRPr="0025436D">
        <w:rPr>
          <w:spacing w:val="24"/>
        </w:rPr>
        <w:t xml:space="preserve"> </w:t>
      </w:r>
      <w:r w:rsidRPr="0025436D">
        <w:t>polega</w:t>
      </w:r>
      <w:r w:rsidRPr="0025436D">
        <w:rPr>
          <w:spacing w:val="24"/>
        </w:rPr>
        <w:t xml:space="preserve"> </w:t>
      </w:r>
      <w:r w:rsidRPr="0025436D">
        <w:t>na</w:t>
      </w:r>
      <w:r w:rsidRPr="0025436D">
        <w:rPr>
          <w:spacing w:val="24"/>
        </w:rPr>
        <w:t xml:space="preserve"> </w:t>
      </w:r>
      <w:r w:rsidRPr="0025436D">
        <w:t>ocenie</w:t>
      </w:r>
      <w:r w:rsidRPr="0025436D">
        <w:rPr>
          <w:spacing w:val="27"/>
        </w:rPr>
        <w:t xml:space="preserve"> </w:t>
      </w:r>
      <w:r w:rsidRPr="0025436D">
        <w:t>ilości</w:t>
      </w:r>
      <w:r w:rsidRPr="0025436D">
        <w:rPr>
          <w:spacing w:val="22"/>
        </w:rPr>
        <w:t xml:space="preserve"> </w:t>
      </w:r>
      <w:r w:rsidRPr="0025436D">
        <w:t>i</w:t>
      </w:r>
      <w:r w:rsidRPr="0025436D">
        <w:rPr>
          <w:spacing w:val="23"/>
        </w:rPr>
        <w:t xml:space="preserve"> </w:t>
      </w:r>
      <w:r w:rsidRPr="0025436D">
        <w:t>jakości</w:t>
      </w:r>
      <w:r w:rsidRPr="0025436D">
        <w:rPr>
          <w:spacing w:val="25"/>
        </w:rPr>
        <w:t xml:space="preserve"> </w:t>
      </w:r>
      <w:r w:rsidRPr="0025436D">
        <w:t>wykonanych</w:t>
      </w:r>
      <w:r w:rsidRPr="0025436D">
        <w:rPr>
          <w:spacing w:val="30"/>
        </w:rPr>
        <w:t xml:space="preserve"> </w:t>
      </w:r>
      <w:r w:rsidRPr="0025436D">
        <w:t>części</w:t>
      </w:r>
      <w:r w:rsidRPr="0025436D">
        <w:rPr>
          <w:spacing w:val="26"/>
        </w:rPr>
        <w:t xml:space="preserve"> </w:t>
      </w:r>
      <w:r w:rsidRPr="0025436D">
        <w:t>robót.</w:t>
      </w:r>
      <w:r w:rsidRPr="0025436D">
        <w:rPr>
          <w:spacing w:val="30"/>
        </w:rPr>
        <w:t xml:space="preserve"> </w:t>
      </w:r>
      <w:r w:rsidRPr="0025436D">
        <w:t>Odbioru</w:t>
      </w:r>
      <w:r w:rsidRPr="0025436D">
        <w:rPr>
          <w:spacing w:val="29"/>
        </w:rPr>
        <w:t xml:space="preserve"> </w:t>
      </w:r>
      <w:r w:rsidRPr="0025436D">
        <w:t>częściowego</w:t>
      </w:r>
      <w:r w:rsidRPr="0025436D">
        <w:rPr>
          <w:spacing w:val="29"/>
        </w:rPr>
        <w:t xml:space="preserve"> </w:t>
      </w:r>
      <w:r w:rsidRPr="0025436D">
        <w:t>robót</w:t>
      </w:r>
      <w:r w:rsidRPr="0025436D">
        <w:rPr>
          <w:spacing w:val="30"/>
        </w:rPr>
        <w:t xml:space="preserve"> </w:t>
      </w:r>
      <w:r w:rsidRPr="0025436D">
        <w:t>dokonuje się</w:t>
      </w:r>
      <w:r w:rsidRPr="0025436D">
        <w:rPr>
          <w:spacing w:val="2"/>
        </w:rPr>
        <w:t xml:space="preserve"> </w:t>
      </w:r>
      <w:r w:rsidRPr="0025436D">
        <w:t>dla zakresu</w:t>
      </w:r>
      <w:r w:rsidRPr="0025436D">
        <w:rPr>
          <w:spacing w:val="6"/>
        </w:rPr>
        <w:t xml:space="preserve"> </w:t>
      </w:r>
      <w:r w:rsidRPr="0025436D">
        <w:t>robót</w:t>
      </w:r>
      <w:r w:rsidRPr="0025436D">
        <w:rPr>
          <w:spacing w:val="7"/>
        </w:rPr>
        <w:t xml:space="preserve"> </w:t>
      </w:r>
      <w:r w:rsidRPr="0025436D">
        <w:t>określonego</w:t>
      </w:r>
      <w:r w:rsidRPr="0025436D">
        <w:rPr>
          <w:spacing w:val="7"/>
        </w:rPr>
        <w:t xml:space="preserve"> </w:t>
      </w:r>
      <w:r w:rsidRPr="0025436D">
        <w:t>w</w:t>
      </w:r>
      <w:r w:rsidRPr="0025436D">
        <w:rPr>
          <w:spacing w:val="3"/>
        </w:rPr>
        <w:t xml:space="preserve"> </w:t>
      </w:r>
      <w:r w:rsidRPr="0025436D">
        <w:t>dokumentach</w:t>
      </w:r>
      <w:r w:rsidRPr="0025436D">
        <w:rPr>
          <w:spacing w:val="7"/>
        </w:rPr>
        <w:t xml:space="preserve"> </w:t>
      </w:r>
      <w:r w:rsidRPr="0025436D">
        <w:t>umownych</w:t>
      </w:r>
      <w:r w:rsidRPr="0025436D">
        <w:rPr>
          <w:spacing w:val="6"/>
        </w:rPr>
        <w:t xml:space="preserve"> </w:t>
      </w:r>
      <w:r w:rsidRPr="0025436D">
        <w:t>wg</w:t>
      </w:r>
      <w:r w:rsidRPr="0025436D">
        <w:rPr>
          <w:spacing w:val="3"/>
        </w:rPr>
        <w:t xml:space="preserve"> </w:t>
      </w:r>
      <w:r w:rsidRPr="0025436D">
        <w:t>zasad</w:t>
      </w:r>
      <w:r w:rsidRPr="0025436D">
        <w:rPr>
          <w:spacing w:val="1"/>
        </w:rPr>
        <w:t xml:space="preserve"> </w:t>
      </w:r>
      <w:r w:rsidRPr="0025436D">
        <w:t>jak</w:t>
      </w:r>
      <w:r w:rsidRPr="0025436D">
        <w:rPr>
          <w:spacing w:val="2"/>
        </w:rPr>
        <w:t xml:space="preserve"> </w:t>
      </w:r>
      <w:r w:rsidRPr="0025436D">
        <w:t xml:space="preserve">przy </w:t>
      </w:r>
      <w:r w:rsidRPr="0025436D">
        <w:rPr>
          <w:spacing w:val="5"/>
        </w:rPr>
        <w:t xml:space="preserve"> </w:t>
      </w:r>
      <w:r w:rsidRPr="0025436D">
        <w:t xml:space="preserve">odbiorze </w:t>
      </w:r>
      <w:r w:rsidRPr="0025436D">
        <w:rPr>
          <w:spacing w:val="5"/>
        </w:rPr>
        <w:t xml:space="preserve"> </w:t>
      </w:r>
      <w:r w:rsidRPr="0025436D">
        <w:t xml:space="preserve">ostatecznym </w:t>
      </w:r>
      <w:r w:rsidRPr="0025436D">
        <w:rPr>
          <w:spacing w:val="6"/>
        </w:rPr>
        <w:t xml:space="preserve"> </w:t>
      </w:r>
      <w:r w:rsidRPr="0025436D">
        <w:t>robót. Odbioru</w:t>
      </w:r>
      <w:r w:rsidRPr="0025436D">
        <w:rPr>
          <w:spacing w:val="39"/>
        </w:rPr>
        <w:t xml:space="preserve"> </w:t>
      </w:r>
      <w:r w:rsidRPr="0025436D">
        <w:t>robót</w:t>
      </w:r>
      <w:r w:rsidRPr="0025436D">
        <w:rPr>
          <w:spacing w:val="43"/>
        </w:rPr>
        <w:t xml:space="preserve"> </w:t>
      </w:r>
      <w:r w:rsidRPr="0025436D">
        <w:t>dokonuje</w:t>
      </w:r>
      <w:r w:rsidRPr="0025436D">
        <w:rPr>
          <w:spacing w:val="45"/>
        </w:rPr>
        <w:t xml:space="preserve"> </w:t>
      </w:r>
      <w:r w:rsidRPr="0025436D">
        <w:t>Inspektor</w:t>
      </w:r>
      <w:r w:rsidRPr="0025436D">
        <w:rPr>
          <w:spacing w:val="47"/>
        </w:rPr>
        <w:t xml:space="preserve"> </w:t>
      </w:r>
      <w:r w:rsidRPr="0025436D">
        <w:t>nadzoru.</w:t>
      </w:r>
    </w:p>
    <w:p w14:paraId="187FFE1A" w14:textId="77777777" w:rsidR="00846590" w:rsidRPr="0025436D" w:rsidRDefault="00846590" w:rsidP="00846590">
      <w:pPr>
        <w:pStyle w:val="Nagwek2"/>
        <w:jc w:val="left"/>
      </w:pPr>
      <w:r w:rsidRPr="0025436D">
        <w:t>Odbiór ostateczny (końcowy)</w:t>
      </w:r>
    </w:p>
    <w:p w14:paraId="0143D855" w14:textId="77777777" w:rsidR="00846590" w:rsidRPr="0025436D" w:rsidRDefault="00846590" w:rsidP="00846590">
      <w:r w:rsidRPr="0025436D">
        <w:t>Zasady</w:t>
      </w:r>
      <w:r w:rsidRPr="0025436D">
        <w:rPr>
          <w:spacing w:val="-33"/>
        </w:rPr>
        <w:t xml:space="preserve"> </w:t>
      </w:r>
      <w:r w:rsidRPr="0025436D">
        <w:t>odbioru</w:t>
      </w:r>
      <w:r w:rsidRPr="0025436D">
        <w:rPr>
          <w:spacing w:val="-30"/>
        </w:rPr>
        <w:t xml:space="preserve"> </w:t>
      </w:r>
      <w:r w:rsidRPr="0025436D">
        <w:t>ostatecznego</w:t>
      </w:r>
      <w:r w:rsidRPr="0025436D">
        <w:rPr>
          <w:spacing w:val="-30"/>
        </w:rPr>
        <w:t xml:space="preserve"> </w:t>
      </w:r>
      <w:r w:rsidRPr="0025436D">
        <w:t>robót</w:t>
      </w:r>
    </w:p>
    <w:p w14:paraId="22CEE0CA" w14:textId="77777777" w:rsidR="00846590" w:rsidRPr="0025436D" w:rsidRDefault="00846590" w:rsidP="00846590">
      <w:r w:rsidRPr="0025436D">
        <w:t>Odbiór</w:t>
      </w:r>
      <w:r w:rsidRPr="0025436D">
        <w:rPr>
          <w:spacing w:val="24"/>
        </w:rPr>
        <w:t xml:space="preserve"> </w:t>
      </w:r>
      <w:r w:rsidRPr="0025436D">
        <w:t>ostateczny</w:t>
      </w:r>
      <w:r w:rsidRPr="0025436D">
        <w:rPr>
          <w:spacing w:val="27"/>
        </w:rPr>
        <w:t xml:space="preserve"> </w:t>
      </w:r>
      <w:r w:rsidRPr="0025436D">
        <w:t>polega</w:t>
      </w:r>
      <w:r w:rsidRPr="0025436D">
        <w:rPr>
          <w:spacing w:val="25"/>
        </w:rPr>
        <w:t xml:space="preserve"> </w:t>
      </w:r>
      <w:r w:rsidRPr="0025436D">
        <w:t>na</w:t>
      </w:r>
      <w:r w:rsidRPr="0025436D">
        <w:rPr>
          <w:spacing w:val="24"/>
        </w:rPr>
        <w:t xml:space="preserve"> </w:t>
      </w:r>
      <w:r w:rsidRPr="0025436D">
        <w:t>finalnej</w:t>
      </w:r>
      <w:r w:rsidRPr="0025436D">
        <w:rPr>
          <w:spacing w:val="26"/>
        </w:rPr>
        <w:t xml:space="preserve"> </w:t>
      </w:r>
      <w:r w:rsidRPr="0025436D">
        <w:t>ocenie</w:t>
      </w:r>
      <w:r w:rsidRPr="0025436D">
        <w:rPr>
          <w:spacing w:val="29"/>
        </w:rPr>
        <w:t xml:space="preserve"> </w:t>
      </w:r>
      <w:r w:rsidRPr="0025436D">
        <w:t>rzeczywistego</w:t>
      </w:r>
      <w:r w:rsidRPr="0025436D">
        <w:rPr>
          <w:spacing w:val="30"/>
        </w:rPr>
        <w:t xml:space="preserve"> </w:t>
      </w:r>
      <w:r w:rsidRPr="0025436D">
        <w:t>wykonania</w:t>
      </w:r>
      <w:r w:rsidRPr="0025436D">
        <w:rPr>
          <w:spacing w:val="27"/>
        </w:rPr>
        <w:t xml:space="preserve"> </w:t>
      </w:r>
      <w:r w:rsidRPr="0025436D">
        <w:t>robót</w:t>
      </w:r>
      <w:r w:rsidRPr="0025436D">
        <w:rPr>
          <w:spacing w:val="31"/>
        </w:rPr>
        <w:t xml:space="preserve"> </w:t>
      </w:r>
      <w:r w:rsidRPr="0025436D">
        <w:t>w</w:t>
      </w:r>
      <w:r w:rsidRPr="0025436D">
        <w:rPr>
          <w:spacing w:val="28"/>
        </w:rPr>
        <w:t xml:space="preserve"> </w:t>
      </w:r>
      <w:r w:rsidRPr="0025436D">
        <w:t>odniesieniu</w:t>
      </w:r>
      <w:r w:rsidRPr="0025436D">
        <w:rPr>
          <w:spacing w:val="31"/>
        </w:rPr>
        <w:t xml:space="preserve"> </w:t>
      </w:r>
      <w:r w:rsidRPr="0025436D">
        <w:t>do</w:t>
      </w:r>
      <w:r w:rsidRPr="0025436D">
        <w:rPr>
          <w:spacing w:val="27"/>
        </w:rPr>
        <w:t xml:space="preserve"> </w:t>
      </w:r>
      <w:r w:rsidRPr="0025436D">
        <w:t>zakresu</w:t>
      </w:r>
      <w:r w:rsidRPr="0025436D">
        <w:rPr>
          <w:spacing w:val="29"/>
        </w:rPr>
        <w:t xml:space="preserve"> </w:t>
      </w:r>
      <w:r w:rsidRPr="0025436D">
        <w:t>(ilości)</w:t>
      </w:r>
      <w:r w:rsidRPr="0025436D">
        <w:rPr>
          <w:spacing w:val="26"/>
        </w:rPr>
        <w:t xml:space="preserve"> </w:t>
      </w:r>
      <w:r w:rsidRPr="0025436D">
        <w:t>oraz jakości.</w:t>
      </w:r>
    </w:p>
    <w:p w14:paraId="759269CA" w14:textId="77777777" w:rsidR="00846590" w:rsidRPr="0025436D" w:rsidRDefault="00846590" w:rsidP="00846590">
      <w:r w:rsidRPr="0025436D">
        <w:t>Całkowite</w:t>
      </w:r>
      <w:r w:rsidRPr="0025436D">
        <w:rPr>
          <w:spacing w:val="3"/>
        </w:rPr>
        <w:t xml:space="preserve"> </w:t>
      </w:r>
      <w:r w:rsidRPr="0025436D">
        <w:t>zakończenie</w:t>
      </w:r>
      <w:r w:rsidRPr="0025436D">
        <w:rPr>
          <w:spacing w:val="7"/>
        </w:rPr>
        <w:t xml:space="preserve"> </w:t>
      </w:r>
      <w:r w:rsidRPr="0025436D">
        <w:t>robót</w:t>
      </w:r>
      <w:r w:rsidRPr="0025436D">
        <w:rPr>
          <w:spacing w:val="5"/>
        </w:rPr>
        <w:t xml:space="preserve"> </w:t>
      </w:r>
      <w:r w:rsidRPr="0025436D">
        <w:t>oraz</w:t>
      </w:r>
      <w:r w:rsidRPr="0025436D">
        <w:rPr>
          <w:spacing w:val="1"/>
        </w:rPr>
        <w:t xml:space="preserve"> </w:t>
      </w:r>
      <w:r w:rsidRPr="0025436D">
        <w:t>gotowość</w:t>
      </w:r>
      <w:r w:rsidRPr="0025436D">
        <w:rPr>
          <w:spacing w:val="3"/>
        </w:rPr>
        <w:t xml:space="preserve"> </w:t>
      </w:r>
      <w:r w:rsidRPr="0025436D">
        <w:t>do odbioru</w:t>
      </w:r>
      <w:r w:rsidRPr="0025436D">
        <w:rPr>
          <w:spacing w:val="4"/>
        </w:rPr>
        <w:t xml:space="preserve"> </w:t>
      </w:r>
      <w:r w:rsidRPr="0025436D">
        <w:t>ostatecznego</w:t>
      </w:r>
      <w:r w:rsidRPr="0025436D">
        <w:rPr>
          <w:spacing w:val="5"/>
        </w:rPr>
        <w:t xml:space="preserve"> </w:t>
      </w:r>
      <w:r w:rsidRPr="0025436D">
        <w:t>będzie</w:t>
      </w:r>
      <w:r w:rsidRPr="0025436D">
        <w:rPr>
          <w:spacing w:val="4"/>
        </w:rPr>
        <w:t xml:space="preserve"> </w:t>
      </w:r>
      <w:r w:rsidRPr="0025436D">
        <w:t>stwierdzona</w:t>
      </w:r>
      <w:r w:rsidRPr="0025436D">
        <w:rPr>
          <w:spacing w:val="7"/>
        </w:rPr>
        <w:t xml:space="preserve"> </w:t>
      </w:r>
      <w:r w:rsidRPr="0025436D">
        <w:t xml:space="preserve">przez </w:t>
      </w:r>
      <w:r w:rsidRPr="0025436D">
        <w:rPr>
          <w:spacing w:val="9"/>
        </w:rPr>
        <w:t xml:space="preserve"> </w:t>
      </w:r>
      <w:r w:rsidRPr="0025436D">
        <w:t>Wykonawcę wpisem</w:t>
      </w:r>
      <w:r w:rsidRPr="0025436D">
        <w:rPr>
          <w:spacing w:val="7"/>
        </w:rPr>
        <w:t xml:space="preserve"> </w:t>
      </w:r>
      <w:r w:rsidRPr="0025436D">
        <w:t>do</w:t>
      </w:r>
      <w:r w:rsidRPr="0025436D">
        <w:rPr>
          <w:spacing w:val="6"/>
        </w:rPr>
        <w:t xml:space="preserve"> </w:t>
      </w:r>
      <w:r w:rsidRPr="0025436D">
        <w:t>dziennika</w:t>
      </w:r>
      <w:r w:rsidRPr="0025436D">
        <w:rPr>
          <w:spacing w:val="7"/>
        </w:rPr>
        <w:t xml:space="preserve"> </w:t>
      </w:r>
      <w:r w:rsidRPr="0025436D">
        <w:t>budowy.</w:t>
      </w:r>
    </w:p>
    <w:p w14:paraId="0CF16FDF" w14:textId="77777777" w:rsidR="00846590" w:rsidRPr="0025436D" w:rsidRDefault="00846590" w:rsidP="00846590">
      <w:r w:rsidRPr="0025436D">
        <w:t>Odbiór ostateczny</w:t>
      </w:r>
      <w:r w:rsidRPr="0025436D">
        <w:rPr>
          <w:spacing w:val="2"/>
        </w:rPr>
        <w:t xml:space="preserve"> </w:t>
      </w:r>
      <w:r w:rsidRPr="0025436D">
        <w:t>robót</w:t>
      </w:r>
      <w:r w:rsidRPr="0025436D">
        <w:rPr>
          <w:spacing w:val="4"/>
        </w:rPr>
        <w:t xml:space="preserve"> </w:t>
      </w:r>
      <w:r w:rsidRPr="0025436D">
        <w:t>nastąpi</w:t>
      </w:r>
      <w:r w:rsidRPr="0025436D">
        <w:rPr>
          <w:spacing w:val="2"/>
        </w:rPr>
        <w:t xml:space="preserve"> </w:t>
      </w:r>
      <w:r w:rsidRPr="0025436D">
        <w:t>w terminie</w:t>
      </w:r>
      <w:r w:rsidRPr="0025436D">
        <w:rPr>
          <w:spacing w:val="3"/>
        </w:rPr>
        <w:t xml:space="preserve"> </w:t>
      </w:r>
      <w:r w:rsidRPr="0025436D">
        <w:t>ustalonym</w:t>
      </w:r>
      <w:r w:rsidRPr="0025436D">
        <w:rPr>
          <w:spacing w:val="1"/>
        </w:rPr>
        <w:t xml:space="preserve"> </w:t>
      </w:r>
      <w:r w:rsidRPr="0025436D">
        <w:t xml:space="preserve">w  dokumentach </w:t>
      </w:r>
      <w:r w:rsidRPr="0025436D">
        <w:rPr>
          <w:spacing w:val="5"/>
        </w:rPr>
        <w:t xml:space="preserve"> </w:t>
      </w:r>
      <w:r w:rsidRPr="0025436D">
        <w:t xml:space="preserve">umowy, </w:t>
      </w:r>
      <w:r w:rsidRPr="0025436D">
        <w:rPr>
          <w:spacing w:val="2"/>
        </w:rPr>
        <w:t xml:space="preserve"> </w:t>
      </w:r>
      <w:r w:rsidRPr="0025436D">
        <w:t>licząc</w:t>
      </w:r>
      <w:r w:rsidRPr="0025436D">
        <w:rPr>
          <w:spacing w:val="49"/>
        </w:rPr>
        <w:t xml:space="preserve"> </w:t>
      </w:r>
      <w:r w:rsidRPr="0025436D">
        <w:t xml:space="preserve">od </w:t>
      </w:r>
      <w:r w:rsidRPr="0025436D">
        <w:rPr>
          <w:spacing w:val="2"/>
        </w:rPr>
        <w:t xml:space="preserve"> </w:t>
      </w:r>
      <w:r w:rsidRPr="0025436D">
        <w:t xml:space="preserve">dnia </w:t>
      </w:r>
      <w:r w:rsidRPr="0025436D">
        <w:rPr>
          <w:spacing w:val="2"/>
        </w:rPr>
        <w:t xml:space="preserve"> </w:t>
      </w:r>
      <w:r w:rsidRPr="0025436D">
        <w:t>potwierdzenia przez</w:t>
      </w:r>
      <w:r w:rsidRPr="0025436D">
        <w:rPr>
          <w:spacing w:val="18"/>
        </w:rPr>
        <w:t xml:space="preserve"> </w:t>
      </w:r>
      <w:r w:rsidRPr="0025436D">
        <w:t>Inspektora</w:t>
      </w:r>
      <w:r w:rsidRPr="0025436D">
        <w:rPr>
          <w:spacing w:val="19"/>
        </w:rPr>
        <w:t xml:space="preserve"> </w:t>
      </w:r>
      <w:r w:rsidRPr="0025436D">
        <w:t>nadzoru</w:t>
      </w:r>
      <w:r w:rsidRPr="0025436D">
        <w:rPr>
          <w:spacing w:val="17"/>
        </w:rPr>
        <w:t xml:space="preserve"> </w:t>
      </w:r>
      <w:r w:rsidRPr="0025436D">
        <w:t>zakończenia</w:t>
      </w:r>
      <w:r w:rsidRPr="0025436D">
        <w:rPr>
          <w:spacing w:val="18"/>
        </w:rPr>
        <w:t xml:space="preserve"> </w:t>
      </w:r>
      <w:r w:rsidRPr="0025436D">
        <w:t>robót</w:t>
      </w:r>
      <w:r w:rsidRPr="0025436D">
        <w:rPr>
          <w:spacing w:val="17"/>
        </w:rPr>
        <w:t xml:space="preserve"> </w:t>
      </w:r>
      <w:r w:rsidRPr="0025436D">
        <w:t>i</w:t>
      </w:r>
      <w:r w:rsidRPr="0025436D">
        <w:rPr>
          <w:spacing w:val="12"/>
        </w:rPr>
        <w:t xml:space="preserve"> </w:t>
      </w:r>
      <w:r w:rsidRPr="0025436D">
        <w:t>przyjęcia</w:t>
      </w:r>
      <w:r w:rsidRPr="0025436D">
        <w:rPr>
          <w:spacing w:val="14"/>
        </w:rPr>
        <w:t xml:space="preserve"> </w:t>
      </w:r>
      <w:r w:rsidRPr="0025436D">
        <w:t>dokumentów,</w:t>
      </w:r>
      <w:r w:rsidRPr="0025436D">
        <w:rPr>
          <w:spacing w:val="19"/>
        </w:rPr>
        <w:t xml:space="preserve"> </w:t>
      </w:r>
      <w:r w:rsidRPr="0025436D">
        <w:t>o</w:t>
      </w:r>
      <w:r w:rsidRPr="0025436D">
        <w:rPr>
          <w:spacing w:val="14"/>
        </w:rPr>
        <w:t xml:space="preserve"> </w:t>
      </w:r>
      <w:r w:rsidRPr="0025436D">
        <w:t>których</w:t>
      </w:r>
      <w:r w:rsidRPr="0025436D">
        <w:rPr>
          <w:spacing w:val="16"/>
        </w:rPr>
        <w:t xml:space="preserve"> </w:t>
      </w:r>
      <w:r w:rsidRPr="0025436D">
        <w:t>mowa</w:t>
      </w:r>
      <w:r w:rsidRPr="0025436D">
        <w:rPr>
          <w:spacing w:val="14"/>
        </w:rPr>
        <w:t xml:space="preserve"> </w:t>
      </w:r>
      <w:r w:rsidRPr="0025436D">
        <w:t>w</w:t>
      </w:r>
      <w:r w:rsidRPr="0025436D">
        <w:rPr>
          <w:spacing w:val="15"/>
        </w:rPr>
        <w:t xml:space="preserve"> </w:t>
      </w:r>
      <w:r w:rsidRPr="0025436D">
        <w:t>punkcie</w:t>
      </w:r>
      <w:r w:rsidRPr="0025436D">
        <w:rPr>
          <w:spacing w:val="18"/>
        </w:rPr>
        <w:t xml:space="preserve"> </w:t>
      </w:r>
      <w:r w:rsidRPr="0025436D">
        <w:rPr>
          <w:spacing w:val="-1"/>
        </w:rPr>
        <w:t>8</w:t>
      </w:r>
      <w:r w:rsidRPr="0025436D">
        <w:rPr>
          <w:spacing w:val="-2"/>
        </w:rPr>
        <w:t>.</w:t>
      </w:r>
      <w:r w:rsidRPr="0025436D">
        <w:rPr>
          <w:spacing w:val="-1"/>
        </w:rPr>
        <w:t>4</w:t>
      </w:r>
      <w:r w:rsidRPr="0025436D">
        <w:rPr>
          <w:spacing w:val="-2"/>
        </w:rPr>
        <w:t>.</w:t>
      </w:r>
      <w:r w:rsidRPr="0025436D">
        <w:rPr>
          <w:spacing w:val="-1"/>
        </w:rPr>
        <w:t>2</w:t>
      </w:r>
      <w:r w:rsidRPr="0025436D">
        <w:t>.</w:t>
      </w:r>
    </w:p>
    <w:p w14:paraId="255D7516" w14:textId="77777777" w:rsidR="00846590" w:rsidRPr="0025436D" w:rsidRDefault="00846590" w:rsidP="00846590">
      <w:r w:rsidRPr="0025436D">
        <w:t>Odbioru</w:t>
      </w:r>
      <w:r w:rsidRPr="0025436D">
        <w:rPr>
          <w:spacing w:val="10"/>
        </w:rPr>
        <w:t xml:space="preserve"> </w:t>
      </w:r>
      <w:r w:rsidRPr="0025436D">
        <w:t>ostatecznego</w:t>
      </w:r>
      <w:r w:rsidRPr="0025436D">
        <w:rPr>
          <w:spacing w:val="13"/>
        </w:rPr>
        <w:t xml:space="preserve"> </w:t>
      </w:r>
      <w:r w:rsidRPr="0025436D">
        <w:t>robót</w:t>
      </w:r>
      <w:r w:rsidRPr="0025436D">
        <w:rPr>
          <w:spacing w:val="13"/>
        </w:rPr>
        <w:t xml:space="preserve"> </w:t>
      </w:r>
      <w:r w:rsidRPr="0025436D">
        <w:t>dokona</w:t>
      </w:r>
      <w:r w:rsidRPr="0025436D">
        <w:rPr>
          <w:spacing w:val="10"/>
        </w:rPr>
        <w:t xml:space="preserve"> </w:t>
      </w:r>
      <w:r w:rsidRPr="0025436D">
        <w:t>komisja</w:t>
      </w:r>
      <w:r w:rsidRPr="0025436D">
        <w:rPr>
          <w:spacing w:val="9"/>
        </w:rPr>
        <w:t xml:space="preserve"> </w:t>
      </w:r>
      <w:r w:rsidRPr="0025436D">
        <w:t>wyznaczona</w:t>
      </w:r>
      <w:r w:rsidRPr="0025436D">
        <w:rPr>
          <w:spacing w:val="11"/>
        </w:rPr>
        <w:t xml:space="preserve"> </w:t>
      </w:r>
      <w:r w:rsidRPr="0025436D">
        <w:t>przez</w:t>
      </w:r>
      <w:r w:rsidRPr="0025436D">
        <w:rPr>
          <w:spacing w:val="12"/>
        </w:rPr>
        <w:t xml:space="preserve"> </w:t>
      </w:r>
      <w:r w:rsidRPr="0025436D">
        <w:t>Zamawiającego</w:t>
      </w:r>
      <w:r w:rsidRPr="0025436D">
        <w:rPr>
          <w:spacing w:val="6"/>
        </w:rPr>
        <w:t xml:space="preserve"> </w:t>
      </w:r>
      <w:r w:rsidRPr="0025436D">
        <w:t>w</w:t>
      </w:r>
      <w:r w:rsidRPr="0025436D">
        <w:rPr>
          <w:spacing w:val="10"/>
        </w:rPr>
        <w:t xml:space="preserve"> </w:t>
      </w:r>
      <w:r w:rsidRPr="0025436D">
        <w:t>obecności</w:t>
      </w:r>
      <w:r w:rsidRPr="0025436D">
        <w:rPr>
          <w:spacing w:val="12"/>
        </w:rPr>
        <w:t xml:space="preserve"> </w:t>
      </w:r>
      <w:r w:rsidRPr="0025436D">
        <w:t>Inspektora</w:t>
      </w:r>
      <w:r w:rsidRPr="0025436D">
        <w:rPr>
          <w:spacing w:val="15"/>
        </w:rPr>
        <w:t xml:space="preserve"> </w:t>
      </w:r>
      <w:r w:rsidRPr="0025436D">
        <w:t>nadzoru</w:t>
      </w:r>
      <w:r w:rsidRPr="0025436D">
        <w:rPr>
          <w:spacing w:val="12"/>
        </w:rPr>
        <w:t xml:space="preserve"> </w:t>
      </w:r>
      <w:r w:rsidRPr="0025436D">
        <w:t>i Wykonawcy.</w:t>
      </w:r>
      <w:r w:rsidRPr="0025436D">
        <w:rPr>
          <w:spacing w:val="29"/>
        </w:rPr>
        <w:t xml:space="preserve"> </w:t>
      </w:r>
      <w:r w:rsidRPr="0025436D">
        <w:t>Komisja</w:t>
      </w:r>
      <w:r w:rsidRPr="0025436D">
        <w:rPr>
          <w:spacing w:val="29"/>
        </w:rPr>
        <w:t xml:space="preserve"> </w:t>
      </w:r>
      <w:r w:rsidRPr="0025436D">
        <w:t>odbierająca</w:t>
      </w:r>
      <w:r w:rsidRPr="0025436D">
        <w:rPr>
          <w:spacing w:val="28"/>
        </w:rPr>
        <w:t xml:space="preserve"> </w:t>
      </w:r>
      <w:r w:rsidRPr="0025436D">
        <w:t>roboty</w:t>
      </w:r>
      <w:r w:rsidRPr="0025436D">
        <w:rPr>
          <w:spacing w:val="34"/>
        </w:rPr>
        <w:t xml:space="preserve"> </w:t>
      </w:r>
      <w:r w:rsidRPr="0025436D">
        <w:t>dokona</w:t>
      </w:r>
      <w:r w:rsidRPr="0025436D">
        <w:rPr>
          <w:spacing w:val="33"/>
        </w:rPr>
        <w:t xml:space="preserve"> </w:t>
      </w:r>
      <w:r w:rsidRPr="0025436D">
        <w:t>ich</w:t>
      </w:r>
      <w:r w:rsidRPr="0025436D">
        <w:rPr>
          <w:spacing w:val="31"/>
        </w:rPr>
        <w:t xml:space="preserve"> </w:t>
      </w:r>
      <w:r w:rsidRPr="0025436D">
        <w:t>oceny</w:t>
      </w:r>
      <w:r w:rsidRPr="0025436D">
        <w:rPr>
          <w:spacing w:val="32"/>
        </w:rPr>
        <w:t xml:space="preserve"> </w:t>
      </w:r>
      <w:r w:rsidRPr="0025436D">
        <w:t>jakościowej</w:t>
      </w:r>
      <w:r w:rsidRPr="0025436D">
        <w:rPr>
          <w:spacing w:val="34"/>
        </w:rPr>
        <w:t xml:space="preserve"> </w:t>
      </w:r>
      <w:r w:rsidRPr="0025436D">
        <w:t>na</w:t>
      </w:r>
      <w:r w:rsidRPr="0025436D">
        <w:rPr>
          <w:spacing w:val="33"/>
        </w:rPr>
        <w:t xml:space="preserve"> </w:t>
      </w:r>
      <w:r w:rsidRPr="0025436D">
        <w:t>podstawie</w:t>
      </w:r>
      <w:r w:rsidRPr="0025436D">
        <w:rPr>
          <w:spacing w:val="37"/>
        </w:rPr>
        <w:t xml:space="preserve"> </w:t>
      </w:r>
      <w:r w:rsidRPr="0025436D">
        <w:t>przedłożonych</w:t>
      </w:r>
      <w:r w:rsidRPr="0025436D">
        <w:rPr>
          <w:spacing w:val="39"/>
        </w:rPr>
        <w:t xml:space="preserve"> </w:t>
      </w:r>
      <w:r w:rsidRPr="0025436D">
        <w:t>dokumentów, wyników</w:t>
      </w:r>
      <w:r w:rsidRPr="0025436D">
        <w:rPr>
          <w:spacing w:val="11"/>
        </w:rPr>
        <w:t xml:space="preserve"> </w:t>
      </w:r>
      <w:r w:rsidRPr="0025436D">
        <w:t>badań</w:t>
      </w:r>
      <w:r w:rsidRPr="0025436D">
        <w:rPr>
          <w:spacing w:val="7"/>
        </w:rPr>
        <w:t xml:space="preserve"> </w:t>
      </w:r>
      <w:r w:rsidRPr="0025436D">
        <w:t>i</w:t>
      </w:r>
      <w:r w:rsidRPr="0025436D">
        <w:rPr>
          <w:spacing w:val="7"/>
        </w:rPr>
        <w:t xml:space="preserve"> </w:t>
      </w:r>
      <w:r w:rsidRPr="0025436D">
        <w:t>pomiarów,</w:t>
      </w:r>
      <w:r w:rsidRPr="0025436D">
        <w:rPr>
          <w:spacing w:val="10"/>
        </w:rPr>
        <w:t xml:space="preserve"> </w:t>
      </w:r>
      <w:r w:rsidRPr="0025436D">
        <w:t>ocenie</w:t>
      </w:r>
      <w:r w:rsidRPr="0025436D">
        <w:rPr>
          <w:spacing w:val="10"/>
        </w:rPr>
        <w:t xml:space="preserve"> </w:t>
      </w:r>
      <w:r w:rsidRPr="0025436D">
        <w:t>wizualnej</w:t>
      </w:r>
      <w:r w:rsidRPr="0025436D">
        <w:rPr>
          <w:spacing w:val="10"/>
        </w:rPr>
        <w:t xml:space="preserve"> </w:t>
      </w:r>
      <w:r w:rsidRPr="0025436D">
        <w:t>oraz</w:t>
      </w:r>
      <w:r w:rsidRPr="0025436D">
        <w:rPr>
          <w:spacing w:val="9"/>
        </w:rPr>
        <w:t xml:space="preserve"> </w:t>
      </w:r>
      <w:r w:rsidRPr="0025436D">
        <w:t>zgodności</w:t>
      </w:r>
      <w:r w:rsidRPr="0025436D">
        <w:rPr>
          <w:spacing w:val="8"/>
        </w:rPr>
        <w:t xml:space="preserve"> </w:t>
      </w:r>
      <w:r w:rsidRPr="0025436D">
        <w:t>wykonania</w:t>
      </w:r>
      <w:r w:rsidRPr="0025436D">
        <w:rPr>
          <w:spacing w:val="8"/>
        </w:rPr>
        <w:t xml:space="preserve"> </w:t>
      </w:r>
      <w:r w:rsidRPr="0025436D">
        <w:t>robót</w:t>
      </w:r>
      <w:r w:rsidRPr="0025436D">
        <w:rPr>
          <w:spacing w:val="11"/>
        </w:rPr>
        <w:t xml:space="preserve"> </w:t>
      </w:r>
      <w:r w:rsidRPr="0025436D">
        <w:t>z</w:t>
      </w:r>
      <w:r w:rsidRPr="0025436D">
        <w:rPr>
          <w:spacing w:val="9"/>
        </w:rPr>
        <w:t xml:space="preserve"> </w:t>
      </w:r>
      <w:r w:rsidRPr="0025436D">
        <w:t>dokumentacją</w:t>
      </w:r>
      <w:r w:rsidRPr="0025436D">
        <w:rPr>
          <w:spacing w:val="9"/>
        </w:rPr>
        <w:t xml:space="preserve"> </w:t>
      </w:r>
      <w:r w:rsidRPr="0025436D">
        <w:t>projektową</w:t>
      </w:r>
      <w:r w:rsidRPr="0025436D">
        <w:rPr>
          <w:spacing w:val="12"/>
        </w:rPr>
        <w:t xml:space="preserve"> </w:t>
      </w:r>
      <w:r w:rsidRPr="0025436D">
        <w:t>i</w:t>
      </w:r>
      <w:r w:rsidRPr="0025436D">
        <w:rPr>
          <w:spacing w:val="7"/>
        </w:rPr>
        <w:t xml:space="preserve"> </w:t>
      </w:r>
      <w:r w:rsidRPr="0025436D">
        <w:t>ST.</w:t>
      </w:r>
    </w:p>
    <w:p w14:paraId="0D6193E1" w14:textId="77777777" w:rsidR="00846590" w:rsidRPr="0025436D" w:rsidRDefault="00846590" w:rsidP="00846590">
      <w:r w:rsidRPr="0025436D">
        <w:t>W</w:t>
      </w:r>
      <w:r w:rsidRPr="0025436D">
        <w:rPr>
          <w:spacing w:val="-16"/>
        </w:rPr>
        <w:t xml:space="preserve"> </w:t>
      </w:r>
      <w:r w:rsidRPr="0025436D">
        <w:t>toku</w:t>
      </w:r>
      <w:r w:rsidRPr="0025436D">
        <w:rPr>
          <w:spacing w:val="-13"/>
        </w:rPr>
        <w:t xml:space="preserve"> </w:t>
      </w:r>
      <w:r w:rsidRPr="0025436D">
        <w:t>odbioru</w:t>
      </w:r>
      <w:r w:rsidRPr="0025436D">
        <w:rPr>
          <w:spacing w:val="-13"/>
        </w:rPr>
        <w:t xml:space="preserve"> </w:t>
      </w:r>
      <w:r w:rsidRPr="0025436D">
        <w:t>ostatecznego</w:t>
      </w:r>
      <w:r w:rsidRPr="0025436D">
        <w:rPr>
          <w:spacing w:val="-12"/>
        </w:rPr>
        <w:t xml:space="preserve"> </w:t>
      </w:r>
      <w:r w:rsidRPr="0025436D">
        <w:t>robót,</w:t>
      </w:r>
      <w:r w:rsidRPr="0025436D">
        <w:rPr>
          <w:spacing w:val="-13"/>
        </w:rPr>
        <w:t xml:space="preserve"> </w:t>
      </w:r>
      <w:r w:rsidRPr="0025436D">
        <w:t>komisja</w:t>
      </w:r>
      <w:r w:rsidRPr="0025436D">
        <w:rPr>
          <w:spacing w:val="-15"/>
        </w:rPr>
        <w:t xml:space="preserve"> </w:t>
      </w:r>
      <w:r w:rsidRPr="0025436D">
        <w:t>zapozna</w:t>
      </w:r>
      <w:r w:rsidRPr="0025436D">
        <w:rPr>
          <w:spacing w:val="-13"/>
        </w:rPr>
        <w:t xml:space="preserve"> </w:t>
      </w:r>
      <w:r w:rsidRPr="0025436D">
        <w:t>się</w:t>
      </w:r>
      <w:r w:rsidRPr="0025436D">
        <w:rPr>
          <w:spacing w:val="-15"/>
        </w:rPr>
        <w:t xml:space="preserve"> </w:t>
      </w:r>
      <w:r w:rsidRPr="0025436D">
        <w:t>z</w:t>
      </w:r>
      <w:r w:rsidRPr="0025436D">
        <w:rPr>
          <w:spacing w:val="-14"/>
        </w:rPr>
        <w:t xml:space="preserve"> </w:t>
      </w:r>
      <w:r w:rsidRPr="0025436D">
        <w:t>realizacją</w:t>
      </w:r>
      <w:r w:rsidRPr="0025436D">
        <w:rPr>
          <w:spacing w:val="-17"/>
        </w:rPr>
        <w:t xml:space="preserve"> </w:t>
      </w:r>
      <w:r w:rsidRPr="0025436D">
        <w:t>ustaleń</w:t>
      </w:r>
      <w:r w:rsidRPr="0025436D">
        <w:rPr>
          <w:spacing w:val="-11"/>
        </w:rPr>
        <w:t xml:space="preserve"> </w:t>
      </w:r>
      <w:r w:rsidRPr="0025436D">
        <w:t>przyjętych</w:t>
      </w:r>
      <w:r w:rsidRPr="0025436D">
        <w:rPr>
          <w:spacing w:val="-12"/>
        </w:rPr>
        <w:t xml:space="preserve"> </w:t>
      </w:r>
      <w:r w:rsidRPr="0025436D">
        <w:t>w</w:t>
      </w:r>
      <w:r w:rsidRPr="0025436D">
        <w:rPr>
          <w:spacing w:val="-13"/>
        </w:rPr>
        <w:t xml:space="preserve"> </w:t>
      </w:r>
      <w:r w:rsidRPr="0025436D">
        <w:t>trakcie</w:t>
      </w:r>
      <w:r w:rsidRPr="0025436D">
        <w:rPr>
          <w:spacing w:val="-13"/>
        </w:rPr>
        <w:t xml:space="preserve"> </w:t>
      </w:r>
      <w:r w:rsidRPr="0025436D">
        <w:t>odbiorów</w:t>
      </w:r>
      <w:r w:rsidRPr="0025436D">
        <w:rPr>
          <w:spacing w:val="-12"/>
        </w:rPr>
        <w:t xml:space="preserve"> </w:t>
      </w:r>
      <w:r w:rsidRPr="0025436D">
        <w:t>robót zanikających</w:t>
      </w:r>
      <w:r w:rsidRPr="0025436D">
        <w:rPr>
          <w:spacing w:val="14"/>
        </w:rPr>
        <w:t xml:space="preserve"> </w:t>
      </w:r>
      <w:r w:rsidRPr="0025436D">
        <w:t>i</w:t>
      </w:r>
      <w:r w:rsidRPr="0025436D">
        <w:rPr>
          <w:spacing w:val="15"/>
        </w:rPr>
        <w:t xml:space="preserve"> </w:t>
      </w:r>
      <w:r w:rsidRPr="0025436D">
        <w:t>ulegających</w:t>
      </w:r>
      <w:r w:rsidRPr="0025436D">
        <w:rPr>
          <w:spacing w:val="15"/>
        </w:rPr>
        <w:t xml:space="preserve"> </w:t>
      </w:r>
      <w:r w:rsidRPr="0025436D">
        <w:t>zakryciu</w:t>
      </w:r>
      <w:r w:rsidRPr="0025436D">
        <w:rPr>
          <w:spacing w:val="16"/>
        </w:rPr>
        <w:t xml:space="preserve"> </w:t>
      </w:r>
      <w:r w:rsidRPr="0025436D">
        <w:t>oraz</w:t>
      </w:r>
      <w:r w:rsidRPr="0025436D">
        <w:rPr>
          <w:spacing w:val="17"/>
        </w:rPr>
        <w:t xml:space="preserve"> </w:t>
      </w:r>
      <w:r w:rsidRPr="0025436D">
        <w:t>odbiorów</w:t>
      </w:r>
      <w:r w:rsidRPr="0025436D">
        <w:rPr>
          <w:spacing w:val="18"/>
        </w:rPr>
        <w:t xml:space="preserve"> </w:t>
      </w:r>
      <w:r w:rsidRPr="0025436D">
        <w:t>częściowych,</w:t>
      </w:r>
      <w:r w:rsidRPr="0025436D">
        <w:rPr>
          <w:spacing w:val="17"/>
        </w:rPr>
        <w:t xml:space="preserve"> </w:t>
      </w:r>
      <w:r w:rsidRPr="0025436D">
        <w:t>zwłaszcza</w:t>
      </w:r>
      <w:r w:rsidRPr="0025436D">
        <w:rPr>
          <w:spacing w:val="16"/>
        </w:rPr>
        <w:t xml:space="preserve"> </w:t>
      </w:r>
      <w:r w:rsidRPr="0025436D">
        <w:t>w</w:t>
      </w:r>
      <w:r w:rsidRPr="0025436D">
        <w:rPr>
          <w:spacing w:val="16"/>
        </w:rPr>
        <w:t xml:space="preserve"> </w:t>
      </w:r>
      <w:r w:rsidRPr="0025436D">
        <w:t>zakresie</w:t>
      </w:r>
      <w:r w:rsidRPr="0025436D">
        <w:rPr>
          <w:spacing w:val="18"/>
        </w:rPr>
        <w:t xml:space="preserve"> </w:t>
      </w:r>
      <w:r w:rsidRPr="0025436D">
        <w:t>wykonania</w:t>
      </w:r>
      <w:r w:rsidRPr="0025436D">
        <w:rPr>
          <w:spacing w:val="17"/>
        </w:rPr>
        <w:t xml:space="preserve"> </w:t>
      </w:r>
      <w:r w:rsidRPr="0025436D">
        <w:t>robót uzupełniających</w:t>
      </w:r>
      <w:r w:rsidRPr="0025436D">
        <w:rPr>
          <w:spacing w:val="24"/>
        </w:rPr>
        <w:t xml:space="preserve"> </w:t>
      </w:r>
      <w:r w:rsidRPr="0025436D">
        <w:t>i</w:t>
      </w:r>
      <w:r w:rsidRPr="0025436D">
        <w:rPr>
          <w:spacing w:val="21"/>
        </w:rPr>
        <w:t xml:space="preserve"> </w:t>
      </w:r>
      <w:r w:rsidRPr="0025436D">
        <w:t>robót</w:t>
      </w:r>
      <w:r w:rsidRPr="0025436D">
        <w:rPr>
          <w:spacing w:val="26"/>
        </w:rPr>
        <w:t xml:space="preserve"> </w:t>
      </w:r>
      <w:r w:rsidRPr="0025436D">
        <w:t>poprawkowych.</w:t>
      </w:r>
    </w:p>
    <w:p w14:paraId="7372CBC4" w14:textId="77777777" w:rsidR="00846590" w:rsidRPr="0025436D" w:rsidRDefault="00846590" w:rsidP="00846590">
      <w:r w:rsidRPr="0025436D">
        <w:t>W</w:t>
      </w:r>
      <w:r w:rsidRPr="0025436D">
        <w:rPr>
          <w:spacing w:val="21"/>
        </w:rPr>
        <w:t xml:space="preserve"> </w:t>
      </w:r>
      <w:r w:rsidRPr="0025436D">
        <w:t>przypadkach</w:t>
      </w:r>
      <w:r w:rsidRPr="0025436D">
        <w:rPr>
          <w:spacing w:val="24"/>
        </w:rPr>
        <w:t xml:space="preserve"> </w:t>
      </w:r>
      <w:r w:rsidRPr="0025436D">
        <w:t>nie</w:t>
      </w:r>
      <w:r w:rsidRPr="0025436D">
        <w:rPr>
          <w:spacing w:val="25"/>
        </w:rPr>
        <w:t xml:space="preserve"> </w:t>
      </w:r>
      <w:r w:rsidRPr="0025436D">
        <w:t>wykonania</w:t>
      </w:r>
      <w:r w:rsidRPr="0025436D">
        <w:rPr>
          <w:spacing w:val="24"/>
        </w:rPr>
        <w:t xml:space="preserve"> </w:t>
      </w:r>
      <w:r w:rsidRPr="0025436D">
        <w:t>wyznaczonych</w:t>
      </w:r>
      <w:r w:rsidRPr="0025436D">
        <w:rPr>
          <w:spacing w:val="26"/>
        </w:rPr>
        <w:t xml:space="preserve"> </w:t>
      </w:r>
      <w:r w:rsidRPr="0025436D">
        <w:t>robót</w:t>
      </w:r>
      <w:r w:rsidRPr="0025436D">
        <w:rPr>
          <w:spacing w:val="27"/>
        </w:rPr>
        <w:t xml:space="preserve"> </w:t>
      </w:r>
      <w:r w:rsidRPr="0025436D">
        <w:t>poprawkowych</w:t>
      </w:r>
      <w:r w:rsidRPr="0025436D">
        <w:rPr>
          <w:spacing w:val="27"/>
        </w:rPr>
        <w:t xml:space="preserve"> </w:t>
      </w:r>
      <w:r w:rsidRPr="0025436D">
        <w:t>lub</w:t>
      </w:r>
      <w:r w:rsidRPr="0025436D">
        <w:rPr>
          <w:spacing w:val="25"/>
        </w:rPr>
        <w:t xml:space="preserve"> </w:t>
      </w:r>
      <w:r w:rsidRPr="0025436D">
        <w:t>robót</w:t>
      </w:r>
      <w:r w:rsidRPr="0025436D">
        <w:rPr>
          <w:spacing w:val="29"/>
        </w:rPr>
        <w:t xml:space="preserve"> </w:t>
      </w:r>
      <w:r w:rsidRPr="0025436D">
        <w:t>uzupełniających</w:t>
      </w:r>
      <w:r w:rsidRPr="0025436D">
        <w:rPr>
          <w:spacing w:val="27"/>
        </w:rPr>
        <w:t xml:space="preserve"> </w:t>
      </w:r>
      <w:r w:rsidRPr="0025436D">
        <w:t>w</w:t>
      </w:r>
      <w:r w:rsidRPr="0025436D">
        <w:rPr>
          <w:spacing w:val="26"/>
        </w:rPr>
        <w:t xml:space="preserve"> </w:t>
      </w:r>
      <w:r w:rsidRPr="0025436D">
        <w:t>poszczególnych elementach</w:t>
      </w:r>
      <w:r w:rsidRPr="0025436D">
        <w:rPr>
          <w:spacing w:val="49"/>
        </w:rPr>
        <w:t xml:space="preserve"> </w:t>
      </w:r>
      <w:r w:rsidRPr="0025436D">
        <w:t>konstrukcyjnych</w:t>
      </w:r>
      <w:r w:rsidRPr="0025436D">
        <w:rPr>
          <w:spacing w:val="2"/>
        </w:rPr>
        <w:t xml:space="preserve"> </w:t>
      </w:r>
      <w:r w:rsidRPr="0025436D">
        <w:t>i</w:t>
      </w:r>
      <w:r w:rsidRPr="0025436D">
        <w:rPr>
          <w:spacing w:val="46"/>
        </w:rPr>
        <w:t xml:space="preserve"> </w:t>
      </w:r>
      <w:r w:rsidRPr="0025436D">
        <w:t>wykończeniowych,</w:t>
      </w:r>
      <w:r w:rsidRPr="0025436D">
        <w:rPr>
          <w:spacing w:val="2"/>
        </w:rPr>
        <w:t xml:space="preserve"> </w:t>
      </w:r>
      <w:r w:rsidRPr="0025436D">
        <w:t>komisja</w:t>
      </w:r>
      <w:r w:rsidRPr="0025436D">
        <w:rPr>
          <w:spacing w:val="46"/>
        </w:rPr>
        <w:t xml:space="preserve"> </w:t>
      </w:r>
      <w:r w:rsidRPr="0025436D">
        <w:t>przerwie</w:t>
      </w:r>
      <w:r w:rsidRPr="0025436D">
        <w:rPr>
          <w:spacing w:val="2"/>
        </w:rPr>
        <w:t xml:space="preserve"> </w:t>
      </w:r>
      <w:r w:rsidRPr="0025436D">
        <w:t>swoje</w:t>
      </w:r>
      <w:r w:rsidRPr="0025436D">
        <w:rPr>
          <w:spacing w:val="49"/>
        </w:rPr>
        <w:t xml:space="preserve"> </w:t>
      </w:r>
      <w:r w:rsidRPr="0025436D">
        <w:t>czynności i</w:t>
      </w:r>
      <w:r w:rsidRPr="0025436D">
        <w:rPr>
          <w:spacing w:val="49"/>
        </w:rPr>
        <w:t xml:space="preserve"> </w:t>
      </w:r>
      <w:r w:rsidRPr="0025436D">
        <w:t>ustali  nowy</w:t>
      </w:r>
      <w:r w:rsidRPr="0025436D">
        <w:rPr>
          <w:spacing w:val="1"/>
        </w:rPr>
        <w:t xml:space="preserve"> </w:t>
      </w:r>
      <w:r w:rsidRPr="0025436D">
        <w:t>termin</w:t>
      </w:r>
      <w:r w:rsidRPr="0025436D">
        <w:rPr>
          <w:spacing w:val="2"/>
        </w:rPr>
        <w:t xml:space="preserve"> </w:t>
      </w:r>
      <w:r w:rsidRPr="0025436D">
        <w:t>odbioru ostatecznego.</w:t>
      </w:r>
    </w:p>
    <w:p w14:paraId="160024C7" w14:textId="77777777" w:rsidR="00846590" w:rsidRPr="0025436D" w:rsidRDefault="00846590" w:rsidP="00846590">
      <w:r w:rsidRPr="0025436D">
        <w:t>W</w:t>
      </w:r>
      <w:r w:rsidRPr="0025436D">
        <w:rPr>
          <w:spacing w:val="7"/>
        </w:rPr>
        <w:t xml:space="preserve"> </w:t>
      </w:r>
      <w:r w:rsidRPr="0025436D">
        <w:t>przypadku</w:t>
      </w:r>
      <w:r w:rsidRPr="0025436D">
        <w:rPr>
          <w:spacing w:val="11"/>
        </w:rPr>
        <w:t xml:space="preserve"> </w:t>
      </w:r>
      <w:r w:rsidRPr="0025436D">
        <w:t>stwierdzenia</w:t>
      </w:r>
      <w:r w:rsidRPr="0025436D">
        <w:rPr>
          <w:spacing w:val="11"/>
        </w:rPr>
        <w:t xml:space="preserve"> </w:t>
      </w:r>
      <w:r w:rsidRPr="0025436D">
        <w:t>przez</w:t>
      </w:r>
      <w:r w:rsidRPr="0025436D">
        <w:rPr>
          <w:spacing w:val="12"/>
        </w:rPr>
        <w:t xml:space="preserve"> </w:t>
      </w:r>
      <w:r w:rsidRPr="0025436D">
        <w:t>komisję,</w:t>
      </w:r>
      <w:r w:rsidRPr="0025436D">
        <w:rPr>
          <w:spacing w:val="9"/>
        </w:rPr>
        <w:t xml:space="preserve"> </w:t>
      </w:r>
      <w:r w:rsidRPr="0025436D">
        <w:t>że</w:t>
      </w:r>
      <w:r w:rsidRPr="0025436D">
        <w:rPr>
          <w:spacing w:val="10"/>
        </w:rPr>
        <w:t xml:space="preserve"> </w:t>
      </w:r>
      <w:r w:rsidRPr="0025436D">
        <w:t>jakość</w:t>
      </w:r>
      <w:r w:rsidRPr="0025436D">
        <w:rPr>
          <w:spacing w:val="7"/>
        </w:rPr>
        <w:t xml:space="preserve"> </w:t>
      </w:r>
      <w:r w:rsidRPr="0025436D">
        <w:t>wykonywanych</w:t>
      </w:r>
      <w:r w:rsidRPr="0025436D">
        <w:rPr>
          <w:spacing w:val="11"/>
        </w:rPr>
        <w:t xml:space="preserve"> </w:t>
      </w:r>
      <w:r w:rsidRPr="0025436D">
        <w:t>robót</w:t>
      </w:r>
      <w:r w:rsidRPr="0025436D">
        <w:rPr>
          <w:spacing w:val="13"/>
        </w:rPr>
        <w:t xml:space="preserve"> </w:t>
      </w:r>
      <w:r w:rsidRPr="0025436D">
        <w:t>w</w:t>
      </w:r>
      <w:r w:rsidRPr="0025436D">
        <w:rPr>
          <w:spacing w:val="11"/>
        </w:rPr>
        <w:t xml:space="preserve"> </w:t>
      </w:r>
      <w:r w:rsidRPr="0025436D">
        <w:t>poszczególnych</w:t>
      </w:r>
      <w:r w:rsidRPr="0025436D">
        <w:rPr>
          <w:spacing w:val="14"/>
        </w:rPr>
        <w:t xml:space="preserve"> </w:t>
      </w:r>
      <w:r w:rsidRPr="0025436D">
        <w:t>asortymentach nieznacznie</w:t>
      </w:r>
      <w:r w:rsidRPr="0025436D">
        <w:rPr>
          <w:spacing w:val="18"/>
        </w:rPr>
        <w:t xml:space="preserve"> </w:t>
      </w:r>
      <w:r w:rsidRPr="0025436D">
        <w:t>odbiega</w:t>
      </w:r>
      <w:r w:rsidRPr="0025436D">
        <w:rPr>
          <w:spacing w:val="13"/>
        </w:rPr>
        <w:t xml:space="preserve"> </w:t>
      </w:r>
      <w:r w:rsidRPr="0025436D">
        <w:t>od</w:t>
      </w:r>
      <w:r w:rsidRPr="0025436D">
        <w:rPr>
          <w:spacing w:val="14"/>
        </w:rPr>
        <w:t xml:space="preserve"> </w:t>
      </w:r>
      <w:r w:rsidRPr="0025436D">
        <w:t>wymaganej</w:t>
      </w:r>
      <w:r w:rsidRPr="0025436D">
        <w:rPr>
          <w:spacing w:val="12"/>
        </w:rPr>
        <w:t xml:space="preserve"> </w:t>
      </w:r>
      <w:r w:rsidRPr="0025436D">
        <w:t>dokumentacją</w:t>
      </w:r>
      <w:r w:rsidRPr="0025436D">
        <w:rPr>
          <w:spacing w:val="15"/>
        </w:rPr>
        <w:t xml:space="preserve"> </w:t>
      </w:r>
      <w:r w:rsidRPr="0025436D">
        <w:t>projektową</w:t>
      </w:r>
      <w:r w:rsidRPr="0025436D">
        <w:rPr>
          <w:spacing w:val="18"/>
        </w:rPr>
        <w:t xml:space="preserve"> </w:t>
      </w:r>
      <w:r w:rsidRPr="0025436D">
        <w:t>i</w:t>
      </w:r>
      <w:r w:rsidRPr="0025436D">
        <w:rPr>
          <w:spacing w:val="14"/>
        </w:rPr>
        <w:t xml:space="preserve"> </w:t>
      </w:r>
      <w:r w:rsidRPr="0025436D">
        <w:t>ST</w:t>
      </w:r>
      <w:r w:rsidRPr="0025436D">
        <w:rPr>
          <w:spacing w:val="14"/>
        </w:rPr>
        <w:t xml:space="preserve"> </w:t>
      </w:r>
      <w:r w:rsidRPr="0025436D">
        <w:t>z</w:t>
      </w:r>
      <w:r w:rsidRPr="0025436D">
        <w:rPr>
          <w:spacing w:val="15"/>
        </w:rPr>
        <w:t xml:space="preserve"> </w:t>
      </w:r>
      <w:r w:rsidRPr="0025436D">
        <w:t>uwzględnieniem</w:t>
      </w:r>
      <w:r w:rsidRPr="0025436D">
        <w:rPr>
          <w:spacing w:val="18"/>
        </w:rPr>
        <w:t xml:space="preserve"> </w:t>
      </w:r>
      <w:r w:rsidRPr="0025436D">
        <w:t>tolerancji</w:t>
      </w:r>
      <w:r w:rsidRPr="0025436D">
        <w:rPr>
          <w:spacing w:val="14"/>
        </w:rPr>
        <w:t xml:space="preserve"> </w:t>
      </w:r>
      <w:r w:rsidRPr="0025436D">
        <w:t>i</w:t>
      </w:r>
      <w:r w:rsidRPr="0025436D">
        <w:rPr>
          <w:spacing w:val="14"/>
        </w:rPr>
        <w:t xml:space="preserve"> </w:t>
      </w:r>
      <w:r w:rsidRPr="0025436D">
        <w:t>nie</w:t>
      </w:r>
      <w:r w:rsidRPr="0025436D">
        <w:rPr>
          <w:spacing w:val="17"/>
        </w:rPr>
        <w:t xml:space="preserve"> </w:t>
      </w:r>
      <w:r w:rsidRPr="0025436D">
        <w:t>ma</w:t>
      </w:r>
      <w:r w:rsidRPr="0025436D">
        <w:rPr>
          <w:spacing w:val="15"/>
        </w:rPr>
        <w:t xml:space="preserve"> </w:t>
      </w:r>
      <w:r w:rsidRPr="0025436D">
        <w:t>większego wpływu</w:t>
      </w:r>
      <w:r w:rsidRPr="0025436D">
        <w:rPr>
          <w:spacing w:val="22"/>
        </w:rPr>
        <w:t xml:space="preserve"> </w:t>
      </w:r>
      <w:r w:rsidRPr="0025436D">
        <w:t>na</w:t>
      </w:r>
      <w:r w:rsidRPr="0025436D">
        <w:rPr>
          <w:spacing w:val="21"/>
        </w:rPr>
        <w:t xml:space="preserve"> </w:t>
      </w:r>
      <w:r w:rsidRPr="0025436D">
        <w:t>cechy</w:t>
      </w:r>
      <w:r w:rsidRPr="0025436D">
        <w:rPr>
          <w:spacing w:val="20"/>
        </w:rPr>
        <w:t xml:space="preserve"> </w:t>
      </w:r>
      <w:r w:rsidRPr="0025436D">
        <w:t>eksploatacyjne</w:t>
      </w:r>
      <w:r w:rsidRPr="0025436D">
        <w:rPr>
          <w:spacing w:val="22"/>
        </w:rPr>
        <w:t xml:space="preserve"> </w:t>
      </w:r>
      <w:r w:rsidRPr="0025436D">
        <w:t>obiektu,</w:t>
      </w:r>
      <w:r w:rsidRPr="0025436D">
        <w:rPr>
          <w:spacing w:val="25"/>
        </w:rPr>
        <w:t xml:space="preserve"> </w:t>
      </w:r>
      <w:r w:rsidRPr="0025436D">
        <w:t>komisja</w:t>
      </w:r>
      <w:r w:rsidRPr="0025436D">
        <w:rPr>
          <w:spacing w:val="20"/>
        </w:rPr>
        <w:t xml:space="preserve"> </w:t>
      </w:r>
      <w:r w:rsidRPr="0025436D">
        <w:t>oceni</w:t>
      </w:r>
      <w:r w:rsidRPr="0025436D">
        <w:rPr>
          <w:spacing w:val="21"/>
        </w:rPr>
        <w:t xml:space="preserve"> </w:t>
      </w:r>
      <w:r w:rsidRPr="0025436D">
        <w:t>pomniejszoną</w:t>
      </w:r>
      <w:r w:rsidRPr="0025436D">
        <w:rPr>
          <w:spacing w:val="26"/>
        </w:rPr>
        <w:t xml:space="preserve"> </w:t>
      </w:r>
      <w:r w:rsidRPr="0025436D">
        <w:t>wartość</w:t>
      </w:r>
      <w:r w:rsidRPr="0025436D">
        <w:rPr>
          <w:spacing w:val="20"/>
        </w:rPr>
        <w:t xml:space="preserve"> </w:t>
      </w:r>
      <w:r w:rsidRPr="0025436D">
        <w:t>wykonywanych</w:t>
      </w:r>
      <w:r w:rsidRPr="0025436D">
        <w:rPr>
          <w:spacing w:val="23"/>
        </w:rPr>
        <w:t xml:space="preserve"> </w:t>
      </w:r>
      <w:r w:rsidRPr="0025436D">
        <w:t>robót</w:t>
      </w:r>
      <w:r w:rsidRPr="0025436D">
        <w:rPr>
          <w:spacing w:val="26"/>
        </w:rPr>
        <w:t xml:space="preserve"> </w:t>
      </w:r>
      <w:r w:rsidRPr="0025436D">
        <w:t>w</w:t>
      </w:r>
      <w:r w:rsidRPr="0025436D">
        <w:rPr>
          <w:spacing w:val="25"/>
        </w:rPr>
        <w:t xml:space="preserve"> </w:t>
      </w:r>
      <w:r w:rsidRPr="0025436D">
        <w:t>stosunku</w:t>
      </w:r>
      <w:r w:rsidRPr="0025436D">
        <w:rPr>
          <w:spacing w:val="29"/>
        </w:rPr>
        <w:t xml:space="preserve"> </w:t>
      </w:r>
      <w:r w:rsidRPr="0025436D">
        <w:t>do wymagań</w:t>
      </w:r>
      <w:r w:rsidRPr="0025436D">
        <w:rPr>
          <w:spacing w:val="6"/>
        </w:rPr>
        <w:t xml:space="preserve"> </w:t>
      </w:r>
      <w:r w:rsidRPr="0025436D">
        <w:t>przyjętych</w:t>
      </w:r>
      <w:r w:rsidRPr="0025436D">
        <w:rPr>
          <w:spacing w:val="10"/>
        </w:rPr>
        <w:t xml:space="preserve"> </w:t>
      </w:r>
      <w:r w:rsidRPr="0025436D">
        <w:t>w</w:t>
      </w:r>
      <w:r w:rsidRPr="0025436D">
        <w:rPr>
          <w:spacing w:val="9"/>
        </w:rPr>
        <w:t xml:space="preserve"> </w:t>
      </w:r>
      <w:r w:rsidRPr="0025436D">
        <w:t>dokumentach</w:t>
      </w:r>
      <w:r w:rsidRPr="0025436D">
        <w:rPr>
          <w:spacing w:val="13"/>
        </w:rPr>
        <w:t xml:space="preserve"> </w:t>
      </w:r>
      <w:r w:rsidRPr="0025436D">
        <w:t>umowy.</w:t>
      </w:r>
    </w:p>
    <w:p w14:paraId="1E8FA276" w14:textId="77777777" w:rsidR="00846590" w:rsidRPr="0025436D" w:rsidRDefault="00846590" w:rsidP="00846590"/>
    <w:p w14:paraId="07585D3D" w14:textId="77777777" w:rsidR="00846590" w:rsidRPr="0025436D" w:rsidRDefault="00846590" w:rsidP="00846590">
      <w:r w:rsidRPr="0025436D">
        <w:t>Dokumenty</w:t>
      </w:r>
      <w:r w:rsidRPr="0025436D">
        <w:rPr>
          <w:spacing w:val="-16"/>
        </w:rPr>
        <w:t xml:space="preserve"> </w:t>
      </w:r>
      <w:r w:rsidRPr="0025436D">
        <w:t>do</w:t>
      </w:r>
      <w:r w:rsidRPr="0025436D">
        <w:rPr>
          <w:spacing w:val="-18"/>
        </w:rPr>
        <w:t xml:space="preserve"> </w:t>
      </w:r>
      <w:r w:rsidRPr="0025436D">
        <w:t>odbioru</w:t>
      </w:r>
      <w:r w:rsidRPr="0025436D">
        <w:rPr>
          <w:spacing w:val="-16"/>
        </w:rPr>
        <w:t xml:space="preserve"> </w:t>
      </w:r>
      <w:r w:rsidRPr="0025436D">
        <w:t>ostatecznego</w:t>
      </w:r>
      <w:r w:rsidRPr="0025436D">
        <w:rPr>
          <w:spacing w:val="-15"/>
        </w:rPr>
        <w:t xml:space="preserve"> </w:t>
      </w:r>
      <w:r w:rsidRPr="0025436D">
        <w:t>(końcowe)</w:t>
      </w:r>
    </w:p>
    <w:p w14:paraId="63FDB4DD" w14:textId="77777777" w:rsidR="00846590" w:rsidRPr="0025436D" w:rsidRDefault="00846590" w:rsidP="00846590">
      <w:r w:rsidRPr="0025436D">
        <w:t xml:space="preserve">Podstawowym </w:t>
      </w:r>
      <w:r w:rsidRPr="0025436D">
        <w:rPr>
          <w:spacing w:val="2"/>
        </w:rPr>
        <w:t xml:space="preserve"> </w:t>
      </w:r>
      <w:r w:rsidRPr="0025436D">
        <w:t xml:space="preserve">dokumentem </w:t>
      </w:r>
      <w:r w:rsidRPr="0025436D">
        <w:rPr>
          <w:spacing w:val="7"/>
        </w:rPr>
        <w:t xml:space="preserve"> </w:t>
      </w:r>
      <w:r w:rsidRPr="0025436D">
        <w:t xml:space="preserve">jest </w:t>
      </w:r>
      <w:r w:rsidRPr="0025436D">
        <w:rPr>
          <w:spacing w:val="2"/>
        </w:rPr>
        <w:t xml:space="preserve"> </w:t>
      </w:r>
      <w:r w:rsidRPr="0025436D">
        <w:t xml:space="preserve">protokół </w:t>
      </w:r>
      <w:r w:rsidRPr="0025436D">
        <w:rPr>
          <w:spacing w:val="6"/>
        </w:rPr>
        <w:t xml:space="preserve"> </w:t>
      </w:r>
      <w:r w:rsidRPr="0025436D">
        <w:t xml:space="preserve">odbioru </w:t>
      </w:r>
      <w:r w:rsidRPr="0025436D">
        <w:rPr>
          <w:spacing w:val="5"/>
        </w:rPr>
        <w:t xml:space="preserve"> </w:t>
      </w:r>
      <w:r w:rsidRPr="0025436D">
        <w:t xml:space="preserve">ostatecznego </w:t>
      </w:r>
      <w:r w:rsidRPr="0025436D">
        <w:rPr>
          <w:spacing w:val="6"/>
        </w:rPr>
        <w:t xml:space="preserve"> </w:t>
      </w:r>
      <w:r w:rsidRPr="0025436D">
        <w:t xml:space="preserve">robót, </w:t>
      </w:r>
      <w:r w:rsidRPr="0025436D">
        <w:rPr>
          <w:spacing w:val="5"/>
        </w:rPr>
        <w:t xml:space="preserve"> </w:t>
      </w:r>
      <w:r w:rsidRPr="0025436D">
        <w:t xml:space="preserve">sporządzony </w:t>
      </w:r>
      <w:r w:rsidRPr="0025436D">
        <w:rPr>
          <w:spacing w:val="6"/>
        </w:rPr>
        <w:t xml:space="preserve"> </w:t>
      </w:r>
      <w:r w:rsidRPr="0025436D">
        <w:t xml:space="preserve">wg </w:t>
      </w:r>
      <w:r w:rsidRPr="0025436D">
        <w:rPr>
          <w:spacing w:val="3"/>
        </w:rPr>
        <w:t xml:space="preserve"> </w:t>
      </w:r>
      <w:r w:rsidRPr="0025436D">
        <w:t xml:space="preserve">wzoru </w:t>
      </w:r>
      <w:r w:rsidRPr="0025436D">
        <w:rPr>
          <w:spacing w:val="8"/>
        </w:rPr>
        <w:t xml:space="preserve"> </w:t>
      </w:r>
      <w:r w:rsidRPr="0025436D">
        <w:t xml:space="preserve">ustalonego </w:t>
      </w:r>
      <w:r w:rsidRPr="0025436D">
        <w:rPr>
          <w:spacing w:val="8"/>
        </w:rPr>
        <w:t xml:space="preserve"> </w:t>
      </w:r>
      <w:r w:rsidRPr="0025436D">
        <w:t>przez Zamawiającego.</w:t>
      </w:r>
    </w:p>
    <w:p w14:paraId="17107BF9" w14:textId="77777777" w:rsidR="00846590" w:rsidRPr="0025436D" w:rsidRDefault="00846590" w:rsidP="00846590">
      <w:r w:rsidRPr="0025436D">
        <w:t>Do</w:t>
      </w:r>
      <w:r w:rsidRPr="0025436D">
        <w:rPr>
          <w:spacing w:val="11"/>
        </w:rPr>
        <w:t xml:space="preserve"> </w:t>
      </w:r>
      <w:r w:rsidRPr="0025436D">
        <w:t>odbioru</w:t>
      </w:r>
      <w:r w:rsidRPr="0025436D">
        <w:rPr>
          <w:spacing w:val="15"/>
        </w:rPr>
        <w:t xml:space="preserve"> </w:t>
      </w:r>
      <w:r w:rsidRPr="0025436D">
        <w:t>ostatecznego</w:t>
      </w:r>
      <w:r w:rsidRPr="0025436D">
        <w:rPr>
          <w:spacing w:val="16"/>
        </w:rPr>
        <w:t xml:space="preserve"> </w:t>
      </w:r>
      <w:r w:rsidRPr="0025436D">
        <w:t>Wykonawca</w:t>
      </w:r>
      <w:r w:rsidRPr="0025436D">
        <w:rPr>
          <w:spacing w:val="9"/>
        </w:rPr>
        <w:t xml:space="preserve"> </w:t>
      </w:r>
      <w:r w:rsidRPr="0025436D">
        <w:t>jest</w:t>
      </w:r>
      <w:r w:rsidRPr="0025436D">
        <w:rPr>
          <w:spacing w:val="13"/>
        </w:rPr>
        <w:t xml:space="preserve"> </w:t>
      </w:r>
      <w:r w:rsidRPr="0025436D">
        <w:t>zobowiązany</w:t>
      </w:r>
      <w:r w:rsidRPr="0025436D">
        <w:rPr>
          <w:spacing w:val="15"/>
        </w:rPr>
        <w:t xml:space="preserve"> </w:t>
      </w:r>
      <w:r w:rsidRPr="0025436D">
        <w:t>przygotować</w:t>
      </w:r>
      <w:r w:rsidRPr="0025436D">
        <w:rPr>
          <w:spacing w:val="14"/>
        </w:rPr>
        <w:t xml:space="preserve"> </w:t>
      </w:r>
      <w:r w:rsidRPr="0025436D">
        <w:t>następujące</w:t>
      </w:r>
      <w:r w:rsidRPr="0025436D">
        <w:rPr>
          <w:spacing w:val="15"/>
        </w:rPr>
        <w:t xml:space="preserve"> </w:t>
      </w:r>
      <w:r w:rsidRPr="0025436D">
        <w:t>dokumenty:</w:t>
      </w:r>
    </w:p>
    <w:p w14:paraId="6E70B255" w14:textId="77777777" w:rsidR="00846590" w:rsidRPr="0025436D" w:rsidRDefault="00846590" w:rsidP="00846590">
      <w:pPr>
        <w:spacing w:before="6" w:line="110" w:lineRule="exact"/>
      </w:pPr>
    </w:p>
    <w:p w14:paraId="74764D87" w14:textId="77777777" w:rsidR="00846590" w:rsidRPr="0025436D" w:rsidRDefault="00846590" w:rsidP="00D21ACD">
      <w:pPr>
        <w:pStyle w:val="Akapitzlist"/>
        <w:numPr>
          <w:ilvl w:val="0"/>
          <w:numId w:val="22"/>
        </w:numPr>
      </w:pPr>
      <w:r w:rsidRPr="0025436D">
        <w:t>dokumentację</w:t>
      </w:r>
      <w:r w:rsidRPr="0025436D">
        <w:rPr>
          <w:spacing w:val="9"/>
        </w:rPr>
        <w:t xml:space="preserve"> </w:t>
      </w:r>
      <w:r w:rsidRPr="0025436D">
        <w:t>powykonawczą,</w:t>
      </w:r>
      <w:r w:rsidRPr="0025436D">
        <w:rPr>
          <w:spacing w:val="9"/>
        </w:rPr>
        <w:t xml:space="preserve"> </w:t>
      </w:r>
      <w:r w:rsidRPr="0025436D">
        <w:t>tj.</w:t>
      </w:r>
      <w:r w:rsidRPr="0025436D">
        <w:rPr>
          <w:spacing w:val="6"/>
        </w:rPr>
        <w:t xml:space="preserve"> </w:t>
      </w:r>
      <w:r w:rsidRPr="0025436D">
        <w:t>dokumentację</w:t>
      </w:r>
      <w:r w:rsidRPr="0025436D">
        <w:rPr>
          <w:spacing w:val="10"/>
        </w:rPr>
        <w:t xml:space="preserve"> </w:t>
      </w:r>
      <w:r w:rsidRPr="0025436D">
        <w:t>budowy</w:t>
      </w:r>
      <w:r w:rsidRPr="0025436D">
        <w:rPr>
          <w:spacing w:val="8"/>
        </w:rPr>
        <w:t xml:space="preserve"> </w:t>
      </w:r>
      <w:r w:rsidRPr="0025436D">
        <w:t>z</w:t>
      </w:r>
      <w:r w:rsidRPr="0025436D">
        <w:rPr>
          <w:spacing w:val="7"/>
        </w:rPr>
        <w:t xml:space="preserve"> </w:t>
      </w:r>
      <w:r w:rsidRPr="0025436D">
        <w:t>naniesionymi</w:t>
      </w:r>
      <w:r w:rsidRPr="0025436D">
        <w:rPr>
          <w:spacing w:val="9"/>
        </w:rPr>
        <w:t xml:space="preserve"> </w:t>
      </w:r>
      <w:r w:rsidRPr="0025436D">
        <w:t>zmianami</w:t>
      </w:r>
      <w:r w:rsidRPr="0025436D">
        <w:rPr>
          <w:spacing w:val="5"/>
        </w:rPr>
        <w:t xml:space="preserve"> </w:t>
      </w:r>
      <w:r w:rsidRPr="0025436D">
        <w:t>dokonanymi</w:t>
      </w:r>
      <w:r w:rsidRPr="0025436D">
        <w:rPr>
          <w:spacing w:val="7"/>
        </w:rPr>
        <w:t xml:space="preserve"> </w:t>
      </w:r>
      <w:r w:rsidRPr="0025436D">
        <w:t>w</w:t>
      </w:r>
      <w:r w:rsidRPr="0025436D">
        <w:rPr>
          <w:spacing w:val="9"/>
        </w:rPr>
        <w:t xml:space="preserve"> </w:t>
      </w:r>
      <w:r w:rsidRPr="0025436D">
        <w:t>toku</w:t>
      </w:r>
      <w:r w:rsidRPr="0025436D">
        <w:rPr>
          <w:spacing w:val="12"/>
        </w:rPr>
        <w:t xml:space="preserve"> </w:t>
      </w:r>
      <w:r w:rsidRPr="0025436D">
        <w:t>wykonania robót</w:t>
      </w:r>
      <w:r w:rsidRPr="0025436D">
        <w:rPr>
          <w:spacing w:val="22"/>
        </w:rPr>
        <w:t xml:space="preserve"> </w:t>
      </w:r>
      <w:r w:rsidRPr="0025436D">
        <w:t>oraz</w:t>
      </w:r>
      <w:r w:rsidRPr="0025436D">
        <w:rPr>
          <w:spacing w:val="20"/>
        </w:rPr>
        <w:t xml:space="preserve"> </w:t>
      </w:r>
      <w:r w:rsidRPr="0025436D">
        <w:t>geodezyjnymi</w:t>
      </w:r>
      <w:r w:rsidRPr="0025436D">
        <w:rPr>
          <w:spacing w:val="18"/>
        </w:rPr>
        <w:t xml:space="preserve"> </w:t>
      </w:r>
      <w:r w:rsidRPr="0025436D">
        <w:t>pomiarami</w:t>
      </w:r>
      <w:r w:rsidRPr="0025436D">
        <w:rPr>
          <w:spacing w:val="17"/>
        </w:rPr>
        <w:t xml:space="preserve"> </w:t>
      </w:r>
      <w:r w:rsidRPr="0025436D">
        <w:t>powykonawczymi,</w:t>
      </w:r>
    </w:p>
    <w:p w14:paraId="79892E8C" w14:textId="77777777" w:rsidR="00846590" w:rsidRPr="0025436D" w:rsidRDefault="00846590" w:rsidP="00D21ACD">
      <w:pPr>
        <w:pStyle w:val="Akapitzlist"/>
        <w:numPr>
          <w:ilvl w:val="0"/>
          <w:numId w:val="22"/>
        </w:numPr>
      </w:pPr>
      <w:r w:rsidRPr="0025436D">
        <w:t>szczegółowe</w:t>
      </w:r>
      <w:r w:rsidRPr="0025436D">
        <w:rPr>
          <w:spacing w:val="1"/>
        </w:rPr>
        <w:t xml:space="preserve"> </w:t>
      </w:r>
      <w:r w:rsidRPr="0025436D">
        <w:t>specyfikacje</w:t>
      </w:r>
      <w:r w:rsidRPr="0025436D">
        <w:rPr>
          <w:spacing w:val="-1"/>
        </w:rPr>
        <w:t xml:space="preserve"> </w:t>
      </w:r>
      <w:r w:rsidRPr="0025436D">
        <w:t>techniczne</w:t>
      </w:r>
      <w:r w:rsidRPr="0025436D">
        <w:rPr>
          <w:spacing w:val="3"/>
        </w:rPr>
        <w:t xml:space="preserve"> </w:t>
      </w:r>
      <w:r w:rsidRPr="0025436D">
        <w:t>(podstawowe</w:t>
      </w:r>
      <w:r w:rsidRPr="0025436D">
        <w:rPr>
          <w:spacing w:val="3"/>
        </w:rPr>
        <w:t xml:space="preserve"> </w:t>
      </w:r>
      <w:r w:rsidRPr="0025436D">
        <w:t>z</w:t>
      </w:r>
      <w:r w:rsidRPr="0025436D">
        <w:rPr>
          <w:spacing w:val="-1"/>
        </w:rPr>
        <w:t xml:space="preserve"> </w:t>
      </w:r>
      <w:r w:rsidRPr="0025436D">
        <w:t>dokumentów</w:t>
      </w:r>
      <w:r w:rsidRPr="0025436D">
        <w:rPr>
          <w:spacing w:val="4"/>
        </w:rPr>
        <w:t xml:space="preserve"> </w:t>
      </w:r>
      <w:r w:rsidRPr="0025436D">
        <w:t>umowy</w:t>
      </w:r>
      <w:r w:rsidRPr="0025436D">
        <w:rPr>
          <w:spacing w:val="1"/>
        </w:rPr>
        <w:t xml:space="preserve"> </w:t>
      </w:r>
      <w:r w:rsidRPr="0025436D">
        <w:t>i</w:t>
      </w:r>
      <w:r w:rsidRPr="0025436D">
        <w:rPr>
          <w:spacing w:val="-2"/>
        </w:rPr>
        <w:t xml:space="preserve"> </w:t>
      </w:r>
      <w:r w:rsidRPr="0025436D">
        <w:t>ew. uzupełniające</w:t>
      </w:r>
      <w:r w:rsidRPr="0025436D">
        <w:rPr>
          <w:spacing w:val="1"/>
        </w:rPr>
        <w:t xml:space="preserve"> </w:t>
      </w:r>
      <w:r w:rsidRPr="0025436D">
        <w:t>lub</w:t>
      </w:r>
      <w:r w:rsidRPr="0025436D">
        <w:rPr>
          <w:spacing w:val="1"/>
        </w:rPr>
        <w:t xml:space="preserve"> </w:t>
      </w:r>
      <w:r w:rsidRPr="0025436D">
        <w:t>zamienne),</w:t>
      </w:r>
    </w:p>
    <w:p w14:paraId="1ECBB077" w14:textId="77777777" w:rsidR="00846590" w:rsidRPr="0025436D" w:rsidRDefault="00846590" w:rsidP="00D21ACD">
      <w:pPr>
        <w:pStyle w:val="Akapitzlist"/>
        <w:numPr>
          <w:ilvl w:val="0"/>
          <w:numId w:val="22"/>
        </w:numPr>
      </w:pPr>
      <w:r w:rsidRPr="0025436D">
        <w:t>protokoły</w:t>
      </w:r>
      <w:r w:rsidRPr="0025436D">
        <w:rPr>
          <w:spacing w:val="-29"/>
        </w:rPr>
        <w:t xml:space="preserve"> </w:t>
      </w:r>
      <w:r w:rsidRPr="0025436D">
        <w:t>odbiorów</w:t>
      </w:r>
      <w:r w:rsidRPr="0025436D">
        <w:rPr>
          <w:spacing w:val="-28"/>
        </w:rPr>
        <w:t xml:space="preserve"> </w:t>
      </w:r>
      <w:r w:rsidRPr="0025436D">
        <w:t>robót</w:t>
      </w:r>
      <w:r w:rsidRPr="0025436D">
        <w:rPr>
          <w:spacing w:val="-28"/>
        </w:rPr>
        <w:t xml:space="preserve"> </w:t>
      </w:r>
      <w:r w:rsidRPr="0025436D">
        <w:t>ulegających</w:t>
      </w:r>
      <w:r w:rsidRPr="0025436D">
        <w:rPr>
          <w:spacing w:val="-30"/>
        </w:rPr>
        <w:t xml:space="preserve"> </w:t>
      </w:r>
      <w:r w:rsidRPr="0025436D">
        <w:t>zakryciu</w:t>
      </w:r>
      <w:r w:rsidRPr="0025436D">
        <w:rPr>
          <w:spacing w:val="-30"/>
        </w:rPr>
        <w:t xml:space="preserve"> </w:t>
      </w:r>
      <w:r w:rsidRPr="0025436D">
        <w:t>i</w:t>
      </w:r>
      <w:r w:rsidRPr="0025436D">
        <w:rPr>
          <w:spacing w:val="-30"/>
        </w:rPr>
        <w:t xml:space="preserve"> </w:t>
      </w:r>
      <w:r w:rsidRPr="0025436D">
        <w:t>zanikających,</w:t>
      </w:r>
    </w:p>
    <w:p w14:paraId="073D8599" w14:textId="77777777" w:rsidR="00846590" w:rsidRPr="0025436D" w:rsidRDefault="00846590" w:rsidP="00D21ACD">
      <w:pPr>
        <w:pStyle w:val="Akapitzlist"/>
        <w:numPr>
          <w:ilvl w:val="0"/>
          <w:numId w:val="22"/>
        </w:numPr>
      </w:pPr>
      <w:r w:rsidRPr="0025436D">
        <w:t>protokoły</w:t>
      </w:r>
      <w:r w:rsidRPr="0025436D">
        <w:rPr>
          <w:spacing w:val="-12"/>
        </w:rPr>
        <w:t xml:space="preserve"> </w:t>
      </w:r>
      <w:r w:rsidRPr="0025436D">
        <w:t>odbiorów</w:t>
      </w:r>
      <w:r w:rsidRPr="0025436D">
        <w:rPr>
          <w:spacing w:val="-12"/>
        </w:rPr>
        <w:t xml:space="preserve"> </w:t>
      </w:r>
      <w:r w:rsidRPr="0025436D">
        <w:t>częściowych,</w:t>
      </w:r>
    </w:p>
    <w:p w14:paraId="5E3AF32E" w14:textId="77777777" w:rsidR="00846590" w:rsidRPr="0025436D" w:rsidRDefault="00846590" w:rsidP="00D21ACD">
      <w:pPr>
        <w:pStyle w:val="Akapitzlist"/>
        <w:numPr>
          <w:ilvl w:val="0"/>
          <w:numId w:val="22"/>
        </w:numPr>
      </w:pPr>
      <w:r w:rsidRPr="0025436D">
        <w:t>recepty</w:t>
      </w:r>
      <w:r w:rsidRPr="0025436D">
        <w:rPr>
          <w:spacing w:val="-4"/>
        </w:rPr>
        <w:t xml:space="preserve"> </w:t>
      </w:r>
      <w:r w:rsidRPr="0025436D">
        <w:t>i</w:t>
      </w:r>
      <w:r w:rsidRPr="0025436D">
        <w:rPr>
          <w:spacing w:val="-5"/>
        </w:rPr>
        <w:t xml:space="preserve"> </w:t>
      </w:r>
      <w:r w:rsidRPr="0025436D">
        <w:t>ustalenia</w:t>
      </w:r>
      <w:r w:rsidRPr="0025436D">
        <w:rPr>
          <w:spacing w:val="-4"/>
        </w:rPr>
        <w:t xml:space="preserve"> </w:t>
      </w:r>
      <w:r w:rsidRPr="0025436D">
        <w:t>technologiczne,</w:t>
      </w:r>
    </w:p>
    <w:p w14:paraId="1690192F" w14:textId="77777777" w:rsidR="00846590" w:rsidRPr="0025436D" w:rsidRDefault="00846590" w:rsidP="00D21ACD">
      <w:pPr>
        <w:pStyle w:val="Akapitzlist"/>
        <w:numPr>
          <w:ilvl w:val="0"/>
          <w:numId w:val="22"/>
        </w:numPr>
      </w:pPr>
      <w:r w:rsidRPr="0025436D">
        <w:t>dzienniki</w:t>
      </w:r>
      <w:r w:rsidRPr="0025436D">
        <w:rPr>
          <w:spacing w:val="13"/>
        </w:rPr>
        <w:t xml:space="preserve"> </w:t>
      </w:r>
      <w:r w:rsidRPr="0025436D">
        <w:t>budowy</w:t>
      </w:r>
      <w:r w:rsidRPr="0025436D">
        <w:rPr>
          <w:spacing w:val="14"/>
        </w:rPr>
        <w:t xml:space="preserve"> </w:t>
      </w:r>
      <w:r w:rsidRPr="0025436D">
        <w:t>i</w:t>
      </w:r>
      <w:r w:rsidRPr="0025436D">
        <w:rPr>
          <w:spacing w:val="11"/>
        </w:rPr>
        <w:t xml:space="preserve"> </w:t>
      </w:r>
      <w:r w:rsidRPr="0025436D">
        <w:t>książki</w:t>
      </w:r>
      <w:r w:rsidRPr="0025436D">
        <w:rPr>
          <w:spacing w:val="11"/>
        </w:rPr>
        <w:t xml:space="preserve"> </w:t>
      </w:r>
      <w:r w:rsidRPr="0025436D">
        <w:t>obmiarów</w:t>
      </w:r>
      <w:r w:rsidRPr="0025436D">
        <w:rPr>
          <w:spacing w:val="14"/>
        </w:rPr>
        <w:t xml:space="preserve"> </w:t>
      </w:r>
      <w:r w:rsidRPr="0025436D">
        <w:t>(oryginały),</w:t>
      </w:r>
    </w:p>
    <w:p w14:paraId="3122E203" w14:textId="77777777" w:rsidR="00846590" w:rsidRPr="0025436D" w:rsidRDefault="00846590" w:rsidP="00D21ACD">
      <w:pPr>
        <w:pStyle w:val="Akapitzlist"/>
        <w:numPr>
          <w:ilvl w:val="0"/>
          <w:numId w:val="22"/>
        </w:numPr>
      </w:pPr>
      <w:r w:rsidRPr="0025436D">
        <w:t>wyniki</w:t>
      </w:r>
      <w:r w:rsidRPr="0025436D">
        <w:rPr>
          <w:spacing w:val="25"/>
        </w:rPr>
        <w:t xml:space="preserve"> </w:t>
      </w:r>
      <w:r w:rsidRPr="0025436D">
        <w:t>pomiarów</w:t>
      </w:r>
      <w:r w:rsidRPr="0025436D">
        <w:rPr>
          <w:spacing w:val="27"/>
        </w:rPr>
        <w:t xml:space="preserve"> </w:t>
      </w:r>
      <w:r w:rsidRPr="0025436D">
        <w:t>kontrolnych</w:t>
      </w:r>
      <w:r w:rsidRPr="0025436D">
        <w:rPr>
          <w:spacing w:val="29"/>
        </w:rPr>
        <w:t xml:space="preserve"> </w:t>
      </w:r>
      <w:r w:rsidRPr="0025436D">
        <w:t>oraz</w:t>
      </w:r>
      <w:r w:rsidRPr="0025436D">
        <w:rPr>
          <w:spacing w:val="26"/>
        </w:rPr>
        <w:t xml:space="preserve"> </w:t>
      </w:r>
      <w:r w:rsidRPr="0025436D">
        <w:t>badań</w:t>
      </w:r>
      <w:r w:rsidRPr="0025436D">
        <w:rPr>
          <w:spacing w:val="24"/>
        </w:rPr>
        <w:t xml:space="preserve"> </w:t>
      </w:r>
      <w:r w:rsidRPr="0025436D">
        <w:t>i</w:t>
      </w:r>
      <w:r w:rsidRPr="0025436D">
        <w:rPr>
          <w:spacing w:val="25"/>
        </w:rPr>
        <w:t xml:space="preserve"> </w:t>
      </w:r>
      <w:r w:rsidRPr="0025436D">
        <w:t>oznaczeń</w:t>
      </w:r>
      <w:r w:rsidRPr="0025436D">
        <w:rPr>
          <w:spacing w:val="28"/>
        </w:rPr>
        <w:t xml:space="preserve"> </w:t>
      </w:r>
      <w:r w:rsidRPr="0025436D">
        <w:t>laboratoryjnych,</w:t>
      </w:r>
      <w:r w:rsidRPr="0025436D">
        <w:rPr>
          <w:spacing w:val="25"/>
        </w:rPr>
        <w:t xml:space="preserve"> </w:t>
      </w:r>
      <w:r w:rsidRPr="0025436D">
        <w:t>zgodne</w:t>
      </w:r>
      <w:r w:rsidRPr="0025436D">
        <w:rPr>
          <w:spacing w:val="30"/>
        </w:rPr>
        <w:t xml:space="preserve"> </w:t>
      </w:r>
      <w:r w:rsidRPr="0025436D">
        <w:t>z</w:t>
      </w:r>
      <w:r w:rsidRPr="0025436D">
        <w:rPr>
          <w:spacing w:val="28"/>
        </w:rPr>
        <w:t xml:space="preserve"> </w:t>
      </w:r>
      <w:r w:rsidRPr="0025436D">
        <w:t>ST</w:t>
      </w:r>
      <w:r w:rsidRPr="0025436D">
        <w:rPr>
          <w:spacing w:val="27"/>
        </w:rPr>
        <w:t xml:space="preserve"> </w:t>
      </w:r>
      <w:r w:rsidRPr="0025436D">
        <w:t>i</w:t>
      </w:r>
      <w:r w:rsidRPr="0025436D">
        <w:rPr>
          <w:spacing w:val="27"/>
        </w:rPr>
        <w:t xml:space="preserve"> </w:t>
      </w:r>
      <w:r w:rsidRPr="0025436D">
        <w:t>programem</w:t>
      </w:r>
      <w:r w:rsidRPr="0025436D">
        <w:rPr>
          <w:spacing w:val="28"/>
        </w:rPr>
        <w:t xml:space="preserve"> </w:t>
      </w:r>
      <w:r w:rsidRPr="0025436D">
        <w:t>zapewnienia jakości</w:t>
      </w:r>
      <w:r w:rsidRPr="0025436D">
        <w:rPr>
          <w:spacing w:val="13"/>
        </w:rPr>
        <w:t xml:space="preserve"> </w:t>
      </w:r>
      <w:r w:rsidRPr="0025436D">
        <w:t>(PZJ),</w:t>
      </w:r>
    </w:p>
    <w:p w14:paraId="224560F0" w14:textId="77777777" w:rsidR="00846590" w:rsidRPr="0025436D" w:rsidRDefault="00846590" w:rsidP="00D21ACD">
      <w:pPr>
        <w:pStyle w:val="Akapitzlist"/>
        <w:numPr>
          <w:ilvl w:val="0"/>
          <w:numId w:val="22"/>
        </w:numPr>
      </w:pPr>
      <w:r w:rsidRPr="0025436D">
        <w:t>deklaracje</w:t>
      </w:r>
      <w:r w:rsidRPr="0025436D">
        <w:rPr>
          <w:spacing w:val="35"/>
        </w:rPr>
        <w:t xml:space="preserve"> </w:t>
      </w:r>
      <w:r w:rsidRPr="0025436D">
        <w:t>zgodności</w:t>
      </w:r>
      <w:r w:rsidRPr="0025436D">
        <w:rPr>
          <w:spacing w:val="38"/>
        </w:rPr>
        <w:t xml:space="preserve"> </w:t>
      </w:r>
      <w:r w:rsidRPr="0025436D">
        <w:t>lub</w:t>
      </w:r>
      <w:r w:rsidRPr="0025436D">
        <w:rPr>
          <w:spacing w:val="39"/>
        </w:rPr>
        <w:t xml:space="preserve"> </w:t>
      </w:r>
      <w:r w:rsidRPr="0025436D">
        <w:t>certyfikaty</w:t>
      </w:r>
      <w:r w:rsidRPr="0025436D">
        <w:rPr>
          <w:spacing w:val="40"/>
        </w:rPr>
        <w:t xml:space="preserve"> </w:t>
      </w:r>
      <w:r w:rsidRPr="0025436D">
        <w:t>zgodności</w:t>
      </w:r>
      <w:r w:rsidRPr="0025436D">
        <w:rPr>
          <w:spacing w:val="40"/>
        </w:rPr>
        <w:t xml:space="preserve"> </w:t>
      </w:r>
      <w:r w:rsidRPr="0025436D">
        <w:t>wbudowanych</w:t>
      </w:r>
      <w:r w:rsidRPr="0025436D">
        <w:rPr>
          <w:spacing w:val="44"/>
        </w:rPr>
        <w:t xml:space="preserve"> </w:t>
      </w:r>
      <w:r w:rsidRPr="0025436D">
        <w:t>materiałów,</w:t>
      </w:r>
      <w:r w:rsidRPr="0025436D">
        <w:rPr>
          <w:spacing w:val="39"/>
        </w:rPr>
        <w:t xml:space="preserve"> </w:t>
      </w:r>
      <w:r w:rsidRPr="0025436D">
        <w:t>certyfikaty</w:t>
      </w:r>
      <w:r w:rsidRPr="0025436D">
        <w:rPr>
          <w:spacing w:val="40"/>
        </w:rPr>
        <w:t xml:space="preserve"> </w:t>
      </w:r>
      <w:r w:rsidRPr="0025436D">
        <w:t>na</w:t>
      </w:r>
      <w:r w:rsidRPr="0025436D">
        <w:rPr>
          <w:spacing w:val="39"/>
        </w:rPr>
        <w:t xml:space="preserve"> </w:t>
      </w:r>
      <w:r w:rsidRPr="0025436D">
        <w:t>znak</w:t>
      </w:r>
      <w:r w:rsidRPr="0025436D">
        <w:rPr>
          <w:spacing w:val="42"/>
        </w:rPr>
        <w:t xml:space="preserve"> </w:t>
      </w:r>
      <w:r w:rsidRPr="0025436D">
        <w:t>bezpieczeństwa zgodnie</w:t>
      </w:r>
      <w:r w:rsidRPr="0025436D">
        <w:rPr>
          <w:spacing w:val="-20"/>
        </w:rPr>
        <w:t xml:space="preserve"> </w:t>
      </w:r>
      <w:r w:rsidRPr="0025436D">
        <w:t>z</w:t>
      </w:r>
      <w:r w:rsidRPr="0025436D">
        <w:rPr>
          <w:spacing w:val="-19"/>
        </w:rPr>
        <w:t xml:space="preserve"> </w:t>
      </w:r>
      <w:r w:rsidRPr="0025436D">
        <w:t>ST</w:t>
      </w:r>
      <w:r w:rsidRPr="0025436D">
        <w:rPr>
          <w:spacing w:val="-20"/>
        </w:rPr>
        <w:t xml:space="preserve"> </w:t>
      </w:r>
      <w:r w:rsidRPr="0025436D">
        <w:t>i</w:t>
      </w:r>
      <w:r w:rsidRPr="0025436D">
        <w:rPr>
          <w:spacing w:val="-21"/>
        </w:rPr>
        <w:t xml:space="preserve"> </w:t>
      </w:r>
      <w:r w:rsidRPr="0025436D">
        <w:t>programem</w:t>
      </w:r>
      <w:r w:rsidRPr="0025436D">
        <w:rPr>
          <w:spacing w:val="-19"/>
        </w:rPr>
        <w:t xml:space="preserve"> </w:t>
      </w:r>
      <w:r w:rsidRPr="0025436D">
        <w:t>zabezpieczenia</w:t>
      </w:r>
      <w:r w:rsidRPr="0025436D">
        <w:rPr>
          <w:spacing w:val="-18"/>
        </w:rPr>
        <w:t xml:space="preserve"> </w:t>
      </w:r>
      <w:r w:rsidRPr="0025436D">
        <w:t>jakości</w:t>
      </w:r>
      <w:r w:rsidRPr="0025436D">
        <w:rPr>
          <w:spacing w:val="-21"/>
        </w:rPr>
        <w:t xml:space="preserve"> </w:t>
      </w:r>
      <w:r w:rsidRPr="0025436D">
        <w:t>(PZJ),</w:t>
      </w:r>
    </w:p>
    <w:p w14:paraId="5AA4947A" w14:textId="77777777" w:rsidR="00846590" w:rsidRPr="0025436D" w:rsidRDefault="00846590" w:rsidP="00D21ACD">
      <w:pPr>
        <w:pStyle w:val="Akapitzlist"/>
        <w:numPr>
          <w:ilvl w:val="0"/>
          <w:numId w:val="22"/>
        </w:numPr>
      </w:pPr>
      <w:r w:rsidRPr="0025436D">
        <w:t>rysunki</w:t>
      </w:r>
      <w:r w:rsidRPr="0025436D">
        <w:rPr>
          <w:spacing w:val="10"/>
        </w:rPr>
        <w:t xml:space="preserve"> </w:t>
      </w:r>
      <w:r w:rsidRPr="0025436D">
        <w:t>(dokumentacje)</w:t>
      </w:r>
      <w:r w:rsidRPr="0025436D">
        <w:rPr>
          <w:spacing w:val="11"/>
        </w:rPr>
        <w:t xml:space="preserve"> </w:t>
      </w:r>
      <w:r w:rsidRPr="0025436D">
        <w:t>na</w:t>
      </w:r>
      <w:r w:rsidRPr="0025436D">
        <w:rPr>
          <w:spacing w:val="7"/>
        </w:rPr>
        <w:t xml:space="preserve"> </w:t>
      </w:r>
      <w:r w:rsidRPr="0025436D">
        <w:t>wykonanie</w:t>
      </w:r>
      <w:r w:rsidRPr="0025436D">
        <w:rPr>
          <w:spacing w:val="10"/>
        </w:rPr>
        <w:t xml:space="preserve"> </w:t>
      </w:r>
      <w:r w:rsidRPr="0025436D">
        <w:t>robót</w:t>
      </w:r>
      <w:r w:rsidRPr="0025436D">
        <w:rPr>
          <w:spacing w:val="12"/>
        </w:rPr>
        <w:t xml:space="preserve"> </w:t>
      </w:r>
      <w:r w:rsidRPr="0025436D">
        <w:t>towarzyszących</w:t>
      </w:r>
      <w:r w:rsidRPr="0025436D">
        <w:rPr>
          <w:spacing w:val="8"/>
        </w:rPr>
        <w:t xml:space="preserve"> </w:t>
      </w:r>
      <w:r w:rsidRPr="0025436D">
        <w:t>(np.</w:t>
      </w:r>
      <w:r w:rsidRPr="0025436D">
        <w:rPr>
          <w:spacing w:val="10"/>
        </w:rPr>
        <w:t xml:space="preserve"> </w:t>
      </w:r>
      <w:r w:rsidRPr="0025436D">
        <w:t>na</w:t>
      </w:r>
      <w:r w:rsidRPr="0025436D">
        <w:rPr>
          <w:spacing w:val="7"/>
        </w:rPr>
        <w:t xml:space="preserve"> </w:t>
      </w:r>
      <w:r w:rsidRPr="0025436D">
        <w:t>przełożenie</w:t>
      </w:r>
      <w:r w:rsidRPr="0025436D">
        <w:rPr>
          <w:spacing w:val="14"/>
        </w:rPr>
        <w:t xml:space="preserve"> </w:t>
      </w:r>
      <w:r w:rsidRPr="0025436D">
        <w:t>linii</w:t>
      </w:r>
      <w:r w:rsidRPr="0025436D">
        <w:rPr>
          <w:spacing w:val="8"/>
        </w:rPr>
        <w:t xml:space="preserve"> </w:t>
      </w:r>
      <w:r w:rsidRPr="0025436D">
        <w:t>telefonicznej,</w:t>
      </w:r>
      <w:r w:rsidRPr="0025436D">
        <w:rPr>
          <w:spacing w:val="12"/>
        </w:rPr>
        <w:t xml:space="preserve"> </w:t>
      </w:r>
      <w:r w:rsidRPr="0025436D">
        <w:t>energetycznej, gazowej,</w:t>
      </w:r>
      <w:r w:rsidRPr="0025436D">
        <w:rPr>
          <w:spacing w:val="14"/>
        </w:rPr>
        <w:t xml:space="preserve"> </w:t>
      </w:r>
      <w:r w:rsidRPr="0025436D">
        <w:t>oświetlenia</w:t>
      </w:r>
      <w:r w:rsidRPr="0025436D">
        <w:rPr>
          <w:spacing w:val="16"/>
        </w:rPr>
        <w:t xml:space="preserve"> </w:t>
      </w:r>
      <w:r w:rsidRPr="0025436D">
        <w:t>itp.)</w:t>
      </w:r>
      <w:r w:rsidRPr="0025436D">
        <w:rPr>
          <w:spacing w:val="15"/>
        </w:rPr>
        <w:t xml:space="preserve"> </w:t>
      </w:r>
      <w:r w:rsidRPr="0025436D">
        <w:t>oraz</w:t>
      </w:r>
      <w:r w:rsidRPr="0025436D">
        <w:rPr>
          <w:spacing w:val="16"/>
        </w:rPr>
        <w:t xml:space="preserve"> </w:t>
      </w:r>
      <w:r w:rsidRPr="0025436D">
        <w:t>protokoły</w:t>
      </w:r>
      <w:r w:rsidRPr="0025436D">
        <w:rPr>
          <w:spacing w:val="17"/>
        </w:rPr>
        <w:t xml:space="preserve"> </w:t>
      </w:r>
      <w:r w:rsidRPr="0025436D">
        <w:t>odbioru</w:t>
      </w:r>
      <w:r w:rsidRPr="0025436D">
        <w:rPr>
          <w:spacing w:val="18"/>
        </w:rPr>
        <w:t xml:space="preserve"> </w:t>
      </w:r>
      <w:r w:rsidRPr="0025436D">
        <w:t>i</w:t>
      </w:r>
      <w:r w:rsidRPr="0025436D">
        <w:rPr>
          <w:spacing w:val="13"/>
        </w:rPr>
        <w:t xml:space="preserve"> </w:t>
      </w:r>
      <w:r w:rsidRPr="0025436D">
        <w:t>przekazania</w:t>
      </w:r>
      <w:r w:rsidRPr="0025436D">
        <w:rPr>
          <w:spacing w:val="18"/>
        </w:rPr>
        <w:t xml:space="preserve"> </w:t>
      </w:r>
      <w:r w:rsidRPr="0025436D">
        <w:t>tych</w:t>
      </w:r>
      <w:r w:rsidRPr="0025436D">
        <w:rPr>
          <w:spacing w:val="14"/>
        </w:rPr>
        <w:t xml:space="preserve"> </w:t>
      </w:r>
      <w:r w:rsidRPr="0025436D">
        <w:t>robót</w:t>
      </w:r>
      <w:r w:rsidRPr="0025436D">
        <w:rPr>
          <w:spacing w:val="18"/>
        </w:rPr>
        <w:t xml:space="preserve"> </w:t>
      </w:r>
      <w:r w:rsidRPr="0025436D">
        <w:t>właścicielom</w:t>
      </w:r>
      <w:r w:rsidRPr="0025436D">
        <w:rPr>
          <w:spacing w:val="11"/>
        </w:rPr>
        <w:t xml:space="preserve"> </w:t>
      </w:r>
      <w:r w:rsidRPr="0025436D">
        <w:t>urządzeń,</w:t>
      </w:r>
    </w:p>
    <w:p w14:paraId="76E0FC7C" w14:textId="77777777" w:rsidR="00846590" w:rsidRPr="0025436D" w:rsidRDefault="00846590" w:rsidP="00D21ACD">
      <w:pPr>
        <w:pStyle w:val="Akapitzlist"/>
        <w:numPr>
          <w:ilvl w:val="0"/>
          <w:numId w:val="22"/>
        </w:numPr>
      </w:pPr>
      <w:r w:rsidRPr="0025436D">
        <w:t>geodezyjną</w:t>
      </w:r>
      <w:r w:rsidRPr="0025436D">
        <w:rPr>
          <w:spacing w:val="6"/>
        </w:rPr>
        <w:t xml:space="preserve"> </w:t>
      </w:r>
      <w:r w:rsidRPr="0025436D">
        <w:t>inwentaryzację</w:t>
      </w:r>
      <w:r w:rsidRPr="0025436D">
        <w:rPr>
          <w:spacing w:val="8"/>
        </w:rPr>
        <w:t xml:space="preserve"> </w:t>
      </w:r>
      <w:r w:rsidRPr="0025436D">
        <w:t>powykonawczą</w:t>
      </w:r>
      <w:r w:rsidRPr="0025436D">
        <w:rPr>
          <w:spacing w:val="9"/>
        </w:rPr>
        <w:t xml:space="preserve"> </w:t>
      </w:r>
      <w:r w:rsidRPr="0025436D">
        <w:t>robót</w:t>
      </w:r>
      <w:r w:rsidRPr="0025436D">
        <w:rPr>
          <w:spacing w:val="10"/>
        </w:rPr>
        <w:t xml:space="preserve"> </w:t>
      </w:r>
      <w:r w:rsidRPr="0025436D">
        <w:t>i</w:t>
      </w:r>
      <w:r w:rsidRPr="0025436D">
        <w:rPr>
          <w:spacing w:val="5"/>
        </w:rPr>
        <w:t xml:space="preserve"> </w:t>
      </w:r>
      <w:r w:rsidRPr="0025436D">
        <w:t>sieci</w:t>
      </w:r>
      <w:r w:rsidRPr="0025436D">
        <w:rPr>
          <w:spacing w:val="5"/>
        </w:rPr>
        <w:t xml:space="preserve"> </w:t>
      </w:r>
      <w:r w:rsidRPr="0025436D">
        <w:t>uzbrojenia</w:t>
      </w:r>
      <w:r w:rsidRPr="0025436D">
        <w:rPr>
          <w:spacing w:val="10"/>
        </w:rPr>
        <w:t xml:space="preserve"> </w:t>
      </w:r>
      <w:r w:rsidRPr="0025436D">
        <w:t>terenu,</w:t>
      </w:r>
    </w:p>
    <w:p w14:paraId="30431E07" w14:textId="77777777" w:rsidR="00846590" w:rsidRPr="0025436D" w:rsidRDefault="00846590" w:rsidP="00D21ACD">
      <w:pPr>
        <w:pStyle w:val="Akapitzlist"/>
        <w:numPr>
          <w:ilvl w:val="0"/>
          <w:numId w:val="22"/>
        </w:numPr>
      </w:pPr>
      <w:r w:rsidRPr="0025436D">
        <w:t>kopię</w:t>
      </w:r>
      <w:r w:rsidRPr="0025436D">
        <w:rPr>
          <w:spacing w:val="1"/>
        </w:rPr>
        <w:t xml:space="preserve"> </w:t>
      </w:r>
      <w:r w:rsidRPr="0025436D">
        <w:t>mapy zasadniczej powstałej</w:t>
      </w:r>
      <w:r w:rsidRPr="0025436D">
        <w:rPr>
          <w:spacing w:val="2"/>
        </w:rPr>
        <w:t xml:space="preserve"> </w:t>
      </w:r>
      <w:r w:rsidRPr="0025436D">
        <w:t>w</w:t>
      </w:r>
      <w:r w:rsidRPr="0025436D">
        <w:rPr>
          <w:spacing w:val="1"/>
        </w:rPr>
        <w:t xml:space="preserve"> </w:t>
      </w:r>
      <w:r w:rsidRPr="0025436D">
        <w:t>wyniku</w:t>
      </w:r>
      <w:r w:rsidRPr="0025436D">
        <w:rPr>
          <w:spacing w:val="1"/>
        </w:rPr>
        <w:t xml:space="preserve"> </w:t>
      </w:r>
      <w:r w:rsidRPr="0025436D">
        <w:t>geodezyjnej</w:t>
      </w:r>
      <w:r w:rsidRPr="0025436D">
        <w:rPr>
          <w:spacing w:val="1"/>
        </w:rPr>
        <w:t xml:space="preserve"> </w:t>
      </w:r>
      <w:r w:rsidRPr="0025436D">
        <w:t>inwentaryzacji</w:t>
      </w:r>
      <w:r w:rsidRPr="0025436D">
        <w:rPr>
          <w:spacing w:val="1"/>
        </w:rPr>
        <w:t xml:space="preserve"> </w:t>
      </w:r>
      <w:r w:rsidRPr="0025436D">
        <w:t>powykonawczej.</w:t>
      </w:r>
    </w:p>
    <w:p w14:paraId="19E3CB7C" w14:textId="77777777" w:rsidR="00846590" w:rsidRPr="0025436D" w:rsidRDefault="00846590" w:rsidP="00846590">
      <w:pPr>
        <w:spacing w:before="6" w:line="110" w:lineRule="exact"/>
      </w:pPr>
    </w:p>
    <w:p w14:paraId="53021ED3" w14:textId="77777777" w:rsidR="00846590" w:rsidRPr="0025436D" w:rsidRDefault="00846590" w:rsidP="00846590">
      <w:r w:rsidRPr="0025436D">
        <w:t>W</w:t>
      </w:r>
      <w:r w:rsidRPr="0025436D">
        <w:rPr>
          <w:spacing w:val="18"/>
        </w:rPr>
        <w:t xml:space="preserve"> </w:t>
      </w:r>
      <w:r w:rsidRPr="0025436D">
        <w:t>przypadku,</w:t>
      </w:r>
      <w:r w:rsidRPr="0025436D">
        <w:rPr>
          <w:spacing w:val="21"/>
        </w:rPr>
        <w:t xml:space="preserve"> </w:t>
      </w:r>
      <w:r w:rsidRPr="0025436D">
        <w:t>gdy</w:t>
      </w:r>
      <w:r w:rsidRPr="0025436D">
        <w:rPr>
          <w:spacing w:val="16"/>
        </w:rPr>
        <w:t xml:space="preserve"> </w:t>
      </w:r>
      <w:r w:rsidRPr="0025436D">
        <w:t>wg</w:t>
      </w:r>
      <w:r w:rsidRPr="0025436D">
        <w:rPr>
          <w:spacing w:val="19"/>
        </w:rPr>
        <w:t xml:space="preserve"> </w:t>
      </w:r>
      <w:r w:rsidRPr="0025436D">
        <w:t>komisji,</w:t>
      </w:r>
      <w:r w:rsidRPr="0025436D">
        <w:rPr>
          <w:spacing w:val="19"/>
        </w:rPr>
        <w:t xml:space="preserve"> </w:t>
      </w:r>
      <w:r w:rsidRPr="0025436D">
        <w:t>roboty</w:t>
      </w:r>
      <w:r w:rsidRPr="0025436D">
        <w:rPr>
          <w:spacing w:val="21"/>
        </w:rPr>
        <w:t xml:space="preserve"> </w:t>
      </w:r>
      <w:r w:rsidRPr="0025436D">
        <w:t>pod</w:t>
      </w:r>
      <w:r w:rsidRPr="0025436D">
        <w:rPr>
          <w:spacing w:val="19"/>
        </w:rPr>
        <w:t xml:space="preserve"> </w:t>
      </w:r>
      <w:r w:rsidRPr="0025436D">
        <w:t>względem</w:t>
      </w:r>
      <w:r w:rsidRPr="0025436D">
        <w:rPr>
          <w:spacing w:val="20"/>
        </w:rPr>
        <w:t xml:space="preserve"> </w:t>
      </w:r>
      <w:r w:rsidRPr="0025436D">
        <w:t>przygotowania</w:t>
      </w:r>
      <w:r w:rsidRPr="0025436D">
        <w:rPr>
          <w:spacing w:val="21"/>
        </w:rPr>
        <w:t xml:space="preserve"> </w:t>
      </w:r>
      <w:r w:rsidRPr="0025436D">
        <w:t>dokumentacyjnego</w:t>
      </w:r>
      <w:r w:rsidRPr="0025436D">
        <w:rPr>
          <w:spacing w:val="21"/>
        </w:rPr>
        <w:t xml:space="preserve"> </w:t>
      </w:r>
      <w:r w:rsidRPr="0025436D">
        <w:t>nie</w:t>
      </w:r>
      <w:r w:rsidRPr="0025436D">
        <w:rPr>
          <w:spacing w:val="22"/>
        </w:rPr>
        <w:t xml:space="preserve"> </w:t>
      </w:r>
      <w:r w:rsidRPr="0025436D">
        <w:t>będą</w:t>
      </w:r>
      <w:r w:rsidRPr="0025436D">
        <w:rPr>
          <w:spacing w:val="21"/>
        </w:rPr>
        <w:t xml:space="preserve"> </w:t>
      </w:r>
      <w:r w:rsidRPr="0025436D">
        <w:t>gotowe</w:t>
      </w:r>
      <w:r w:rsidRPr="0025436D">
        <w:rPr>
          <w:spacing w:val="22"/>
        </w:rPr>
        <w:t xml:space="preserve"> </w:t>
      </w:r>
      <w:r w:rsidRPr="0025436D">
        <w:t>do odbioru</w:t>
      </w:r>
      <w:r w:rsidRPr="0025436D">
        <w:rPr>
          <w:spacing w:val="14"/>
        </w:rPr>
        <w:t xml:space="preserve"> </w:t>
      </w:r>
      <w:r w:rsidRPr="0025436D">
        <w:t>ostatecznego,</w:t>
      </w:r>
      <w:r w:rsidRPr="0025436D">
        <w:rPr>
          <w:spacing w:val="14"/>
        </w:rPr>
        <w:t xml:space="preserve"> </w:t>
      </w:r>
      <w:r w:rsidRPr="0025436D">
        <w:t>komisja</w:t>
      </w:r>
      <w:r w:rsidRPr="0025436D">
        <w:rPr>
          <w:spacing w:val="12"/>
        </w:rPr>
        <w:t xml:space="preserve"> </w:t>
      </w:r>
      <w:r w:rsidRPr="0025436D">
        <w:t>w</w:t>
      </w:r>
      <w:r w:rsidRPr="0025436D">
        <w:rPr>
          <w:spacing w:val="13"/>
        </w:rPr>
        <w:t xml:space="preserve"> </w:t>
      </w:r>
      <w:r w:rsidRPr="0025436D">
        <w:t>porozumieniu</w:t>
      </w:r>
      <w:r w:rsidRPr="0025436D">
        <w:rPr>
          <w:spacing w:val="19"/>
        </w:rPr>
        <w:t xml:space="preserve"> </w:t>
      </w:r>
      <w:r w:rsidRPr="0025436D">
        <w:t>z</w:t>
      </w:r>
      <w:r w:rsidRPr="0025436D">
        <w:rPr>
          <w:spacing w:val="15"/>
        </w:rPr>
        <w:t xml:space="preserve"> </w:t>
      </w:r>
      <w:r w:rsidRPr="0025436D">
        <w:t>Wykonawcą</w:t>
      </w:r>
      <w:r w:rsidRPr="0025436D">
        <w:rPr>
          <w:spacing w:val="13"/>
        </w:rPr>
        <w:t xml:space="preserve"> </w:t>
      </w:r>
      <w:r w:rsidRPr="0025436D">
        <w:t>wyznaczy</w:t>
      </w:r>
      <w:r w:rsidRPr="0025436D">
        <w:rPr>
          <w:spacing w:val="14"/>
        </w:rPr>
        <w:t xml:space="preserve"> </w:t>
      </w:r>
      <w:r w:rsidRPr="0025436D">
        <w:t>ponowny</w:t>
      </w:r>
      <w:r w:rsidRPr="0025436D">
        <w:rPr>
          <w:spacing w:val="16"/>
        </w:rPr>
        <w:t xml:space="preserve"> </w:t>
      </w:r>
      <w:r w:rsidRPr="0025436D">
        <w:t>termin</w:t>
      </w:r>
      <w:r w:rsidRPr="0025436D">
        <w:rPr>
          <w:spacing w:val="16"/>
        </w:rPr>
        <w:t xml:space="preserve"> </w:t>
      </w:r>
      <w:r w:rsidRPr="0025436D">
        <w:t>odbioru</w:t>
      </w:r>
      <w:r w:rsidRPr="0025436D">
        <w:rPr>
          <w:spacing w:val="15"/>
        </w:rPr>
        <w:t xml:space="preserve"> </w:t>
      </w:r>
      <w:r w:rsidRPr="0025436D">
        <w:t>ostatecznego robót.</w:t>
      </w:r>
    </w:p>
    <w:p w14:paraId="13656922" w14:textId="77777777" w:rsidR="00846590" w:rsidRPr="0025436D" w:rsidRDefault="00846590" w:rsidP="00846590">
      <w:r w:rsidRPr="0025436D">
        <w:t>Wszystkie</w:t>
      </w:r>
      <w:r w:rsidRPr="0025436D">
        <w:rPr>
          <w:spacing w:val="40"/>
        </w:rPr>
        <w:t xml:space="preserve"> </w:t>
      </w:r>
      <w:r w:rsidRPr="0025436D">
        <w:t>zarządzone</w:t>
      </w:r>
      <w:r w:rsidRPr="0025436D">
        <w:rPr>
          <w:spacing w:val="43"/>
        </w:rPr>
        <w:t xml:space="preserve"> </w:t>
      </w:r>
      <w:r w:rsidRPr="0025436D">
        <w:t>przez</w:t>
      </w:r>
      <w:r w:rsidRPr="0025436D">
        <w:rPr>
          <w:spacing w:val="44"/>
        </w:rPr>
        <w:t xml:space="preserve"> </w:t>
      </w:r>
      <w:r w:rsidRPr="0025436D">
        <w:t>komisję</w:t>
      </w:r>
      <w:r w:rsidRPr="0025436D">
        <w:rPr>
          <w:spacing w:val="42"/>
        </w:rPr>
        <w:t xml:space="preserve"> </w:t>
      </w:r>
      <w:r w:rsidRPr="0025436D">
        <w:t>roboty</w:t>
      </w:r>
      <w:r w:rsidRPr="0025436D">
        <w:rPr>
          <w:spacing w:val="45"/>
        </w:rPr>
        <w:t xml:space="preserve"> </w:t>
      </w:r>
      <w:r w:rsidRPr="0025436D">
        <w:t>poprawkowe</w:t>
      </w:r>
      <w:r w:rsidRPr="0025436D">
        <w:rPr>
          <w:spacing w:val="48"/>
        </w:rPr>
        <w:t xml:space="preserve"> </w:t>
      </w:r>
      <w:r w:rsidRPr="0025436D">
        <w:t>lub</w:t>
      </w:r>
      <w:r w:rsidRPr="0025436D">
        <w:rPr>
          <w:spacing w:val="44"/>
        </w:rPr>
        <w:t xml:space="preserve"> </w:t>
      </w:r>
      <w:r w:rsidRPr="0025436D">
        <w:t>uzupełniające</w:t>
      </w:r>
      <w:r w:rsidRPr="0025436D">
        <w:rPr>
          <w:spacing w:val="45"/>
        </w:rPr>
        <w:t xml:space="preserve"> </w:t>
      </w:r>
      <w:r w:rsidRPr="0025436D">
        <w:t>będą</w:t>
      </w:r>
      <w:r w:rsidRPr="0025436D">
        <w:rPr>
          <w:spacing w:val="41"/>
        </w:rPr>
        <w:t xml:space="preserve"> </w:t>
      </w:r>
      <w:r w:rsidRPr="0025436D">
        <w:t>zestawione</w:t>
      </w:r>
      <w:r w:rsidRPr="0025436D">
        <w:rPr>
          <w:spacing w:val="46"/>
        </w:rPr>
        <w:t xml:space="preserve"> </w:t>
      </w:r>
      <w:r w:rsidRPr="0025436D">
        <w:t>wg</w:t>
      </w:r>
      <w:r w:rsidRPr="0025436D">
        <w:rPr>
          <w:spacing w:val="42"/>
        </w:rPr>
        <w:t xml:space="preserve"> </w:t>
      </w:r>
      <w:r w:rsidRPr="0025436D">
        <w:t>wzoru ustalonego</w:t>
      </w:r>
      <w:r w:rsidRPr="0025436D">
        <w:rPr>
          <w:spacing w:val="-26"/>
        </w:rPr>
        <w:t xml:space="preserve"> </w:t>
      </w:r>
      <w:r w:rsidRPr="0025436D">
        <w:t>przez</w:t>
      </w:r>
      <w:r w:rsidRPr="0025436D">
        <w:rPr>
          <w:spacing w:val="-26"/>
        </w:rPr>
        <w:t xml:space="preserve"> </w:t>
      </w:r>
      <w:r w:rsidRPr="0025436D">
        <w:t>Zamawiającego.</w:t>
      </w:r>
    </w:p>
    <w:p w14:paraId="347F0715" w14:textId="77777777" w:rsidR="00846590" w:rsidRPr="0025436D" w:rsidRDefault="00846590" w:rsidP="00846590">
      <w:r w:rsidRPr="0025436D">
        <w:t>Termin</w:t>
      </w:r>
      <w:r w:rsidRPr="0025436D">
        <w:rPr>
          <w:spacing w:val="-24"/>
        </w:rPr>
        <w:t xml:space="preserve"> </w:t>
      </w:r>
      <w:r w:rsidRPr="0025436D">
        <w:t>wykonania</w:t>
      </w:r>
      <w:r w:rsidRPr="0025436D">
        <w:rPr>
          <w:spacing w:val="-23"/>
        </w:rPr>
        <w:t xml:space="preserve"> </w:t>
      </w:r>
      <w:r w:rsidRPr="0025436D">
        <w:t>robót</w:t>
      </w:r>
      <w:r w:rsidRPr="0025436D">
        <w:rPr>
          <w:spacing w:val="-23"/>
        </w:rPr>
        <w:t xml:space="preserve"> </w:t>
      </w:r>
      <w:r w:rsidRPr="0025436D">
        <w:t>poprawkowych</w:t>
      </w:r>
      <w:r w:rsidRPr="0025436D">
        <w:rPr>
          <w:spacing w:val="-21"/>
        </w:rPr>
        <w:t xml:space="preserve"> </w:t>
      </w:r>
      <w:r w:rsidRPr="0025436D">
        <w:t>i</w:t>
      </w:r>
      <w:r w:rsidRPr="0025436D">
        <w:rPr>
          <w:spacing w:val="-24"/>
        </w:rPr>
        <w:t xml:space="preserve"> </w:t>
      </w:r>
      <w:r w:rsidRPr="0025436D">
        <w:t>robót</w:t>
      </w:r>
      <w:r w:rsidRPr="0025436D">
        <w:rPr>
          <w:spacing w:val="-23"/>
        </w:rPr>
        <w:t xml:space="preserve"> </w:t>
      </w:r>
      <w:r w:rsidRPr="0025436D">
        <w:t>uzupełniających</w:t>
      </w:r>
      <w:r w:rsidRPr="0025436D">
        <w:rPr>
          <w:spacing w:val="-23"/>
        </w:rPr>
        <w:t xml:space="preserve"> </w:t>
      </w:r>
      <w:r w:rsidRPr="0025436D">
        <w:t>wyznaczy</w:t>
      </w:r>
      <w:r w:rsidRPr="0025436D">
        <w:rPr>
          <w:spacing w:val="-24"/>
        </w:rPr>
        <w:t xml:space="preserve"> </w:t>
      </w:r>
      <w:r w:rsidRPr="0025436D">
        <w:t>komisja</w:t>
      </w:r>
      <w:r w:rsidRPr="0025436D">
        <w:rPr>
          <w:spacing w:val="-24"/>
        </w:rPr>
        <w:t xml:space="preserve"> </w:t>
      </w:r>
      <w:r w:rsidRPr="0025436D">
        <w:t>i</w:t>
      </w:r>
      <w:r w:rsidRPr="0025436D">
        <w:rPr>
          <w:spacing w:val="-25"/>
        </w:rPr>
        <w:t xml:space="preserve"> </w:t>
      </w:r>
      <w:r w:rsidRPr="0025436D">
        <w:t>stwierdzi</w:t>
      </w:r>
      <w:r w:rsidRPr="0025436D">
        <w:rPr>
          <w:spacing w:val="-23"/>
        </w:rPr>
        <w:t xml:space="preserve"> </w:t>
      </w:r>
      <w:r w:rsidRPr="0025436D">
        <w:t>ich</w:t>
      </w:r>
      <w:r w:rsidRPr="0025436D">
        <w:rPr>
          <w:spacing w:val="-24"/>
        </w:rPr>
        <w:t xml:space="preserve"> </w:t>
      </w:r>
      <w:r w:rsidRPr="0025436D">
        <w:t>wykonanie.</w:t>
      </w:r>
    </w:p>
    <w:p w14:paraId="083F8048" w14:textId="77777777" w:rsidR="00846590" w:rsidRPr="0025436D" w:rsidRDefault="00846590" w:rsidP="00D21ACD">
      <w:pPr>
        <w:pStyle w:val="Nagwek2"/>
      </w:pPr>
      <w:r w:rsidRPr="0025436D">
        <w:t>Odbiór pogwarancyjny po upływie okresu rękojmi i gwarancji</w:t>
      </w:r>
    </w:p>
    <w:p w14:paraId="072900DC" w14:textId="77777777" w:rsidR="00846590" w:rsidRPr="0025436D" w:rsidRDefault="00846590" w:rsidP="00B77642">
      <w:r w:rsidRPr="0025436D">
        <w:t>Odbiór</w:t>
      </w:r>
      <w:r w:rsidRPr="0025436D">
        <w:rPr>
          <w:spacing w:val="42"/>
        </w:rPr>
        <w:t xml:space="preserve"> </w:t>
      </w:r>
      <w:r w:rsidRPr="0025436D">
        <w:t>pogwarancyjny</w:t>
      </w:r>
      <w:r w:rsidRPr="0025436D">
        <w:rPr>
          <w:spacing w:val="42"/>
        </w:rPr>
        <w:t xml:space="preserve"> </w:t>
      </w:r>
      <w:r w:rsidRPr="0025436D">
        <w:t>po</w:t>
      </w:r>
      <w:r w:rsidRPr="0025436D">
        <w:rPr>
          <w:spacing w:val="44"/>
        </w:rPr>
        <w:t xml:space="preserve"> </w:t>
      </w:r>
      <w:r w:rsidRPr="0025436D">
        <w:t>upływie</w:t>
      </w:r>
      <w:r w:rsidRPr="0025436D">
        <w:rPr>
          <w:spacing w:val="45"/>
        </w:rPr>
        <w:t xml:space="preserve"> </w:t>
      </w:r>
      <w:r w:rsidRPr="0025436D">
        <w:t>okresu</w:t>
      </w:r>
      <w:r w:rsidRPr="0025436D">
        <w:rPr>
          <w:spacing w:val="46"/>
        </w:rPr>
        <w:t xml:space="preserve"> </w:t>
      </w:r>
      <w:r w:rsidRPr="0025436D">
        <w:t>rękojmi</w:t>
      </w:r>
      <w:r w:rsidRPr="0025436D">
        <w:rPr>
          <w:spacing w:val="43"/>
        </w:rPr>
        <w:t xml:space="preserve"> </w:t>
      </w:r>
      <w:r w:rsidRPr="0025436D">
        <w:t>i</w:t>
      </w:r>
      <w:r w:rsidRPr="0025436D">
        <w:rPr>
          <w:spacing w:val="42"/>
        </w:rPr>
        <w:t xml:space="preserve"> </w:t>
      </w:r>
      <w:r w:rsidRPr="0025436D">
        <w:t>gwarancji</w:t>
      </w:r>
      <w:r w:rsidRPr="0025436D">
        <w:rPr>
          <w:spacing w:val="40"/>
        </w:rPr>
        <w:t xml:space="preserve"> </w:t>
      </w:r>
      <w:r w:rsidRPr="0025436D">
        <w:t>polega</w:t>
      </w:r>
      <w:r w:rsidRPr="0025436D">
        <w:rPr>
          <w:spacing w:val="41"/>
        </w:rPr>
        <w:t xml:space="preserve"> </w:t>
      </w:r>
      <w:r w:rsidRPr="0025436D">
        <w:t>na</w:t>
      </w:r>
      <w:r w:rsidRPr="0025436D">
        <w:rPr>
          <w:spacing w:val="43"/>
        </w:rPr>
        <w:t xml:space="preserve"> </w:t>
      </w:r>
      <w:r w:rsidRPr="0025436D">
        <w:t>ocenie</w:t>
      </w:r>
      <w:r w:rsidRPr="0025436D">
        <w:rPr>
          <w:spacing w:val="44"/>
        </w:rPr>
        <w:t xml:space="preserve"> </w:t>
      </w:r>
      <w:r w:rsidRPr="0025436D">
        <w:t>wykonanych</w:t>
      </w:r>
      <w:r w:rsidRPr="0025436D">
        <w:rPr>
          <w:spacing w:val="45"/>
        </w:rPr>
        <w:t xml:space="preserve"> </w:t>
      </w:r>
      <w:r w:rsidRPr="0025436D">
        <w:t>robót</w:t>
      </w:r>
      <w:r w:rsidRPr="0025436D">
        <w:rPr>
          <w:spacing w:val="46"/>
        </w:rPr>
        <w:t xml:space="preserve"> </w:t>
      </w:r>
      <w:r w:rsidRPr="0025436D">
        <w:t>związanych</w:t>
      </w:r>
      <w:r w:rsidRPr="0025436D">
        <w:rPr>
          <w:spacing w:val="46"/>
        </w:rPr>
        <w:t xml:space="preserve"> </w:t>
      </w:r>
      <w:r w:rsidRPr="0025436D">
        <w:t>z usunięciem</w:t>
      </w:r>
      <w:r w:rsidRPr="0025436D">
        <w:rPr>
          <w:spacing w:val="12"/>
        </w:rPr>
        <w:t xml:space="preserve"> </w:t>
      </w:r>
      <w:r w:rsidRPr="0025436D">
        <w:t>wad,</w:t>
      </w:r>
      <w:r w:rsidRPr="0025436D">
        <w:rPr>
          <w:spacing w:val="7"/>
        </w:rPr>
        <w:t xml:space="preserve"> </w:t>
      </w:r>
      <w:r w:rsidRPr="0025436D">
        <w:t>które</w:t>
      </w:r>
      <w:r w:rsidRPr="0025436D">
        <w:rPr>
          <w:spacing w:val="12"/>
        </w:rPr>
        <w:t xml:space="preserve"> </w:t>
      </w:r>
      <w:r w:rsidRPr="0025436D">
        <w:t>ujawnią</w:t>
      </w:r>
      <w:r w:rsidRPr="0025436D">
        <w:rPr>
          <w:spacing w:val="9"/>
        </w:rPr>
        <w:t xml:space="preserve"> </w:t>
      </w:r>
      <w:r w:rsidRPr="0025436D">
        <w:t>się</w:t>
      </w:r>
      <w:r w:rsidRPr="0025436D">
        <w:rPr>
          <w:spacing w:val="9"/>
        </w:rPr>
        <w:t xml:space="preserve"> </w:t>
      </w:r>
      <w:r w:rsidRPr="0025436D">
        <w:t>w</w:t>
      </w:r>
      <w:r w:rsidRPr="0025436D">
        <w:rPr>
          <w:spacing w:val="10"/>
        </w:rPr>
        <w:t xml:space="preserve"> </w:t>
      </w:r>
      <w:r w:rsidRPr="0025436D">
        <w:t>okresie</w:t>
      </w:r>
      <w:r w:rsidRPr="0025436D">
        <w:rPr>
          <w:spacing w:val="11"/>
        </w:rPr>
        <w:t xml:space="preserve"> </w:t>
      </w:r>
      <w:r w:rsidRPr="0025436D">
        <w:t>rękojmi</w:t>
      </w:r>
      <w:r w:rsidRPr="0025436D">
        <w:rPr>
          <w:spacing w:val="10"/>
        </w:rPr>
        <w:t xml:space="preserve"> </w:t>
      </w:r>
      <w:r w:rsidRPr="0025436D">
        <w:t>i</w:t>
      </w:r>
      <w:r w:rsidRPr="0025436D">
        <w:rPr>
          <w:spacing w:val="8"/>
        </w:rPr>
        <w:t xml:space="preserve"> </w:t>
      </w:r>
      <w:r w:rsidRPr="0025436D">
        <w:t xml:space="preserve">gwarancji. </w:t>
      </w:r>
    </w:p>
    <w:p w14:paraId="4B129BF6" w14:textId="77777777" w:rsidR="00846590" w:rsidRPr="0025436D" w:rsidRDefault="00846590" w:rsidP="00B77642">
      <w:r w:rsidRPr="0025436D">
        <w:t>Odbiór</w:t>
      </w:r>
      <w:r w:rsidRPr="0025436D">
        <w:rPr>
          <w:spacing w:val="43"/>
        </w:rPr>
        <w:t xml:space="preserve"> </w:t>
      </w:r>
      <w:r w:rsidRPr="0025436D">
        <w:t>po</w:t>
      </w:r>
      <w:r w:rsidRPr="0025436D">
        <w:rPr>
          <w:spacing w:val="44"/>
        </w:rPr>
        <w:t xml:space="preserve"> </w:t>
      </w:r>
      <w:r w:rsidRPr="0025436D">
        <w:t>upływie</w:t>
      </w:r>
      <w:r w:rsidRPr="0025436D">
        <w:rPr>
          <w:spacing w:val="45"/>
        </w:rPr>
        <w:t xml:space="preserve"> </w:t>
      </w:r>
      <w:r w:rsidRPr="0025436D">
        <w:t>okresu</w:t>
      </w:r>
      <w:r w:rsidRPr="0025436D">
        <w:rPr>
          <w:spacing w:val="46"/>
        </w:rPr>
        <w:t xml:space="preserve"> </w:t>
      </w:r>
      <w:r w:rsidRPr="0025436D">
        <w:t>rękojmi</w:t>
      </w:r>
      <w:r w:rsidRPr="0025436D">
        <w:rPr>
          <w:spacing w:val="44"/>
        </w:rPr>
        <w:t xml:space="preserve"> </w:t>
      </w:r>
      <w:r w:rsidRPr="0025436D">
        <w:t>i</w:t>
      </w:r>
      <w:r w:rsidRPr="0025436D">
        <w:rPr>
          <w:spacing w:val="42"/>
        </w:rPr>
        <w:t xml:space="preserve"> </w:t>
      </w:r>
      <w:r w:rsidRPr="0025436D">
        <w:t>gwarancji</w:t>
      </w:r>
      <w:r w:rsidRPr="0025436D">
        <w:rPr>
          <w:spacing w:val="40"/>
        </w:rPr>
        <w:t xml:space="preserve"> </w:t>
      </w:r>
      <w:r w:rsidRPr="0025436D">
        <w:t>pogwarancyjny</w:t>
      </w:r>
      <w:r w:rsidRPr="0025436D">
        <w:rPr>
          <w:spacing w:val="42"/>
        </w:rPr>
        <w:t xml:space="preserve"> </w:t>
      </w:r>
      <w:r w:rsidRPr="0025436D">
        <w:t>będzie</w:t>
      </w:r>
      <w:r w:rsidRPr="0025436D">
        <w:rPr>
          <w:spacing w:val="45"/>
        </w:rPr>
        <w:t xml:space="preserve"> </w:t>
      </w:r>
      <w:r w:rsidRPr="0025436D">
        <w:t>dokonany</w:t>
      </w:r>
      <w:r w:rsidRPr="0025436D">
        <w:rPr>
          <w:spacing w:val="44"/>
        </w:rPr>
        <w:t xml:space="preserve"> </w:t>
      </w:r>
      <w:r w:rsidRPr="0025436D">
        <w:t>na</w:t>
      </w:r>
      <w:r w:rsidRPr="0025436D">
        <w:rPr>
          <w:spacing w:val="45"/>
        </w:rPr>
        <w:t xml:space="preserve"> </w:t>
      </w:r>
      <w:r w:rsidRPr="0025436D">
        <w:t>podstawie</w:t>
      </w:r>
      <w:r w:rsidRPr="0025436D">
        <w:rPr>
          <w:spacing w:val="47"/>
        </w:rPr>
        <w:t xml:space="preserve"> </w:t>
      </w:r>
      <w:r w:rsidRPr="0025436D">
        <w:t>oceny</w:t>
      </w:r>
      <w:r w:rsidRPr="0025436D">
        <w:rPr>
          <w:spacing w:val="47"/>
        </w:rPr>
        <w:t xml:space="preserve"> </w:t>
      </w:r>
      <w:r w:rsidRPr="0025436D">
        <w:t>wizualnej obiektu</w:t>
      </w:r>
    </w:p>
    <w:p w14:paraId="23F6145F" w14:textId="77777777" w:rsidR="00846590" w:rsidRPr="0025436D" w:rsidRDefault="00846590" w:rsidP="00B77642">
      <w:r w:rsidRPr="0025436D">
        <w:t>z</w:t>
      </w:r>
      <w:r w:rsidRPr="0025436D">
        <w:rPr>
          <w:spacing w:val="18"/>
        </w:rPr>
        <w:t xml:space="preserve"> </w:t>
      </w:r>
      <w:r w:rsidRPr="0025436D">
        <w:t>uwzględnieniem</w:t>
      </w:r>
      <w:r w:rsidRPr="0025436D">
        <w:rPr>
          <w:spacing w:val="23"/>
        </w:rPr>
        <w:t xml:space="preserve"> </w:t>
      </w:r>
      <w:r w:rsidRPr="0025436D">
        <w:t>zasad</w:t>
      </w:r>
      <w:r w:rsidRPr="0025436D">
        <w:rPr>
          <w:spacing w:val="15"/>
        </w:rPr>
        <w:t xml:space="preserve"> </w:t>
      </w:r>
      <w:r w:rsidRPr="0025436D">
        <w:t>opisanych</w:t>
      </w:r>
      <w:r w:rsidRPr="0025436D">
        <w:rPr>
          <w:spacing w:val="18"/>
        </w:rPr>
        <w:t xml:space="preserve"> </w:t>
      </w:r>
      <w:r w:rsidRPr="0025436D">
        <w:t>w</w:t>
      </w:r>
      <w:r w:rsidRPr="0025436D">
        <w:rPr>
          <w:spacing w:val="19"/>
        </w:rPr>
        <w:t xml:space="preserve"> </w:t>
      </w:r>
      <w:r w:rsidRPr="0025436D">
        <w:t>punkcie</w:t>
      </w:r>
      <w:r w:rsidRPr="0025436D">
        <w:rPr>
          <w:spacing w:val="22"/>
        </w:rPr>
        <w:t xml:space="preserve"> </w:t>
      </w:r>
      <w:r w:rsidRPr="0025436D">
        <w:rPr>
          <w:spacing w:val="-1"/>
        </w:rPr>
        <w:t>8</w:t>
      </w:r>
      <w:r w:rsidRPr="0025436D">
        <w:rPr>
          <w:spacing w:val="-2"/>
        </w:rPr>
        <w:t>.</w:t>
      </w:r>
      <w:r w:rsidRPr="0025436D">
        <w:rPr>
          <w:spacing w:val="-1"/>
        </w:rPr>
        <w:t>4</w:t>
      </w:r>
      <w:r w:rsidRPr="0025436D">
        <w:t>.</w:t>
      </w:r>
      <w:r w:rsidRPr="0025436D">
        <w:rPr>
          <w:spacing w:val="17"/>
        </w:rPr>
        <w:t xml:space="preserve"> </w:t>
      </w:r>
      <w:r w:rsidRPr="0025436D">
        <w:t>"Odbiór</w:t>
      </w:r>
      <w:r w:rsidRPr="0025436D">
        <w:rPr>
          <w:spacing w:val="17"/>
        </w:rPr>
        <w:t xml:space="preserve"> </w:t>
      </w:r>
      <w:r w:rsidRPr="0025436D">
        <w:t>ostateczny</w:t>
      </w:r>
      <w:r w:rsidRPr="0025436D">
        <w:rPr>
          <w:spacing w:val="21"/>
        </w:rPr>
        <w:t xml:space="preserve"> </w:t>
      </w:r>
      <w:r w:rsidRPr="0025436D">
        <w:t>robót (końcowy)</w:t>
      </w:r>
      <w:r w:rsidRPr="0025436D">
        <w:rPr>
          <w:spacing w:val="26"/>
        </w:rPr>
        <w:t xml:space="preserve"> </w:t>
      </w:r>
      <w:r w:rsidRPr="0025436D">
        <w:t>robót".</w:t>
      </w:r>
    </w:p>
    <w:p w14:paraId="3278387C" w14:textId="77777777" w:rsidR="00846590" w:rsidRPr="0025436D" w:rsidRDefault="00846590" w:rsidP="00D21ACD">
      <w:pPr>
        <w:pStyle w:val="Nagwek1"/>
      </w:pPr>
      <w:bookmarkStart w:id="114" w:name="_Toc454199529"/>
      <w:bookmarkStart w:id="115" w:name="_Toc454199643"/>
      <w:bookmarkStart w:id="116" w:name="_Toc454199739"/>
      <w:bookmarkStart w:id="117" w:name="_Toc454199884"/>
      <w:bookmarkStart w:id="118" w:name="_Toc454200635"/>
      <w:bookmarkStart w:id="119" w:name="_Toc499304464"/>
      <w:bookmarkStart w:id="120" w:name="_Toc499312163"/>
      <w:bookmarkStart w:id="121" w:name="_Toc499312389"/>
      <w:bookmarkStart w:id="122" w:name="_Toc499744811"/>
      <w:bookmarkStart w:id="123" w:name="_Toc499744878"/>
      <w:bookmarkStart w:id="124" w:name="_Toc499749699"/>
      <w:bookmarkStart w:id="125" w:name="_Toc499749776"/>
      <w:bookmarkStart w:id="126" w:name="_Toc499749853"/>
      <w:bookmarkStart w:id="127" w:name="_Toc499750007"/>
      <w:r w:rsidRPr="0025436D">
        <w:t>PODSTAWA PŁATNOŚCI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14:paraId="491BBAD2" w14:textId="77777777" w:rsidR="00846590" w:rsidRPr="0025436D" w:rsidRDefault="00846590" w:rsidP="00846590">
      <w:r w:rsidRPr="0025436D">
        <w:t>W procedurze odbioru i płatności za wykonane roboty pierwszeństwo mają ustalenia umowy wraz z załącznikami szczegółowymi i ustaleniami dodatkowymi. Specyfikacje podają zasady ogólne jakimi należy się kierować w przypadku podejmowania ustaleń dodatkowych dot. płatności.</w:t>
      </w:r>
    </w:p>
    <w:p w14:paraId="47DAF8F5" w14:textId="77777777" w:rsidR="00846590" w:rsidRPr="0025436D" w:rsidRDefault="00846590" w:rsidP="00846590"/>
    <w:p w14:paraId="368DB3B5" w14:textId="77777777" w:rsidR="00846590" w:rsidRPr="0025436D" w:rsidRDefault="00846590" w:rsidP="00846590">
      <w:r w:rsidRPr="0025436D">
        <w:t>Ustalenia</w:t>
      </w:r>
      <w:r w:rsidRPr="0025436D">
        <w:rPr>
          <w:spacing w:val="-23"/>
        </w:rPr>
        <w:t xml:space="preserve"> </w:t>
      </w:r>
      <w:r w:rsidRPr="0025436D">
        <w:t>ogólne</w:t>
      </w:r>
    </w:p>
    <w:p w14:paraId="75340563" w14:textId="77777777" w:rsidR="00846590" w:rsidRPr="0025436D" w:rsidRDefault="00846590" w:rsidP="00846590">
      <w:r w:rsidRPr="0025436D">
        <w:t>Podstawą</w:t>
      </w:r>
      <w:r w:rsidRPr="0025436D">
        <w:rPr>
          <w:spacing w:val="36"/>
        </w:rPr>
        <w:t xml:space="preserve"> </w:t>
      </w:r>
      <w:r w:rsidRPr="0025436D">
        <w:t>płatności</w:t>
      </w:r>
      <w:r w:rsidRPr="0025436D">
        <w:rPr>
          <w:spacing w:val="39"/>
        </w:rPr>
        <w:t xml:space="preserve"> </w:t>
      </w:r>
      <w:r w:rsidRPr="0025436D">
        <w:t>jest</w:t>
      </w:r>
      <w:r w:rsidRPr="0025436D">
        <w:rPr>
          <w:spacing w:val="38"/>
        </w:rPr>
        <w:t xml:space="preserve"> </w:t>
      </w:r>
      <w:r w:rsidRPr="0025436D">
        <w:t>cena</w:t>
      </w:r>
      <w:r w:rsidRPr="0025436D">
        <w:rPr>
          <w:spacing w:val="38"/>
        </w:rPr>
        <w:t xml:space="preserve"> </w:t>
      </w:r>
      <w:r w:rsidRPr="0025436D">
        <w:t>jednostkowa</w:t>
      </w:r>
      <w:r w:rsidRPr="0025436D">
        <w:rPr>
          <w:spacing w:val="41"/>
        </w:rPr>
        <w:t xml:space="preserve"> </w:t>
      </w:r>
      <w:r w:rsidRPr="0025436D">
        <w:t>skalkulowana</w:t>
      </w:r>
      <w:r w:rsidRPr="0025436D">
        <w:rPr>
          <w:spacing w:val="39"/>
        </w:rPr>
        <w:t xml:space="preserve"> </w:t>
      </w:r>
      <w:r w:rsidRPr="0025436D">
        <w:t>przez</w:t>
      </w:r>
      <w:r w:rsidRPr="0025436D">
        <w:rPr>
          <w:spacing w:val="44"/>
        </w:rPr>
        <w:t xml:space="preserve"> </w:t>
      </w:r>
      <w:r w:rsidRPr="0025436D">
        <w:t>wykonawcę</w:t>
      </w:r>
      <w:r w:rsidRPr="0025436D">
        <w:rPr>
          <w:spacing w:val="42"/>
        </w:rPr>
        <w:t xml:space="preserve"> </w:t>
      </w:r>
      <w:r w:rsidRPr="0025436D">
        <w:t>za</w:t>
      </w:r>
      <w:r w:rsidRPr="0025436D">
        <w:rPr>
          <w:spacing w:val="40"/>
        </w:rPr>
        <w:t xml:space="preserve"> </w:t>
      </w:r>
      <w:r w:rsidRPr="0025436D">
        <w:t>jednostkę</w:t>
      </w:r>
      <w:r w:rsidRPr="0025436D">
        <w:rPr>
          <w:spacing w:val="43"/>
        </w:rPr>
        <w:t xml:space="preserve"> </w:t>
      </w:r>
      <w:r w:rsidRPr="0025436D">
        <w:t>obmiarową</w:t>
      </w:r>
      <w:r w:rsidRPr="0025436D">
        <w:rPr>
          <w:spacing w:val="41"/>
        </w:rPr>
        <w:t xml:space="preserve"> </w:t>
      </w:r>
      <w:r w:rsidRPr="0025436D">
        <w:t>ustaloną</w:t>
      </w:r>
      <w:r w:rsidRPr="0025436D">
        <w:rPr>
          <w:spacing w:val="41"/>
        </w:rPr>
        <w:t xml:space="preserve"> </w:t>
      </w:r>
      <w:r w:rsidRPr="0025436D">
        <w:t>dla danej</w:t>
      </w:r>
      <w:r w:rsidRPr="0025436D">
        <w:rPr>
          <w:spacing w:val="3"/>
        </w:rPr>
        <w:t xml:space="preserve"> </w:t>
      </w:r>
      <w:r w:rsidRPr="0025436D">
        <w:t>pozycji</w:t>
      </w:r>
      <w:r w:rsidRPr="0025436D">
        <w:rPr>
          <w:spacing w:val="4"/>
        </w:rPr>
        <w:t xml:space="preserve"> </w:t>
      </w:r>
      <w:r w:rsidRPr="0025436D">
        <w:t>kosztorysu</w:t>
      </w:r>
      <w:r w:rsidRPr="0025436D">
        <w:rPr>
          <w:spacing w:val="9"/>
        </w:rPr>
        <w:t xml:space="preserve"> </w:t>
      </w:r>
      <w:r w:rsidRPr="0025436D">
        <w:t>przyjętą</w:t>
      </w:r>
      <w:r w:rsidRPr="0025436D">
        <w:rPr>
          <w:spacing w:val="7"/>
        </w:rPr>
        <w:t xml:space="preserve"> </w:t>
      </w:r>
      <w:r w:rsidRPr="0025436D">
        <w:t>przez</w:t>
      </w:r>
      <w:r w:rsidRPr="0025436D">
        <w:rPr>
          <w:spacing w:val="8"/>
        </w:rPr>
        <w:t xml:space="preserve"> </w:t>
      </w:r>
      <w:r w:rsidRPr="0025436D">
        <w:t>Zamawiającego w</w:t>
      </w:r>
      <w:r w:rsidRPr="0025436D">
        <w:rPr>
          <w:spacing w:val="6"/>
        </w:rPr>
        <w:t xml:space="preserve"> </w:t>
      </w:r>
      <w:r w:rsidRPr="0025436D">
        <w:t>dokumentach</w:t>
      </w:r>
      <w:r w:rsidRPr="0025436D">
        <w:rPr>
          <w:spacing w:val="8"/>
        </w:rPr>
        <w:t xml:space="preserve"> </w:t>
      </w:r>
      <w:r w:rsidRPr="0025436D">
        <w:t>umownych.</w:t>
      </w:r>
    </w:p>
    <w:p w14:paraId="67BF909D" w14:textId="77777777" w:rsidR="00846590" w:rsidRPr="0025436D" w:rsidRDefault="00846590" w:rsidP="00846590">
      <w:r w:rsidRPr="0025436D">
        <w:t>Dla</w:t>
      </w:r>
      <w:r w:rsidRPr="0025436D">
        <w:rPr>
          <w:spacing w:val="22"/>
        </w:rPr>
        <w:t xml:space="preserve"> </w:t>
      </w:r>
      <w:r w:rsidRPr="0025436D">
        <w:t>robót</w:t>
      </w:r>
      <w:r w:rsidRPr="0025436D">
        <w:rPr>
          <w:spacing w:val="30"/>
        </w:rPr>
        <w:t xml:space="preserve"> </w:t>
      </w:r>
      <w:r w:rsidRPr="0025436D">
        <w:t>wycenionych</w:t>
      </w:r>
      <w:r w:rsidRPr="0025436D">
        <w:rPr>
          <w:spacing w:val="28"/>
        </w:rPr>
        <w:t xml:space="preserve"> </w:t>
      </w:r>
      <w:r w:rsidRPr="0025436D">
        <w:t>ryczałtowo</w:t>
      </w:r>
      <w:r w:rsidRPr="0025436D">
        <w:rPr>
          <w:spacing w:val="27"/>
        </w:rPr>
        <w:t xml:space="preserve"> </w:t>
      </w:r>
      <w:r w:rsidRPr="0025436D">
        <w:t>podstawą</w:t>
      </w:r>
      <w:r w:rsidRPr="0025436D">
        <w:rPr>
          <w:spacing w:val="27"/>
        </w:rPr>
        <w:t xml:space="preserve"> </w:t>
      </w:r>
      <w:r w:rsidRPr="0025436D">
        <w:t>płatności</w:t>
      </w:r>
      <w:r w:rsidRPr="0025436D">
        <w:rPr>
          <w:spacing w:val="27"/>
        </w:rPr>
        <w:t xml:space="preserve"> </w:t>
      </w:r>
      <w:r w:rsidRPr="0025436D">
        <w:t>jest</w:t>
      </w:r>
      <w:r w:rsidRPr="0025436D">
        <w:rPr>
          <w:spacing w:val="28"/>
        </w:rPr>
        <w:t xml:space="preserve"> </w:t>
      </w:r>
      <w:r w:rsidRPr="0025436D">
        <w:t>wartość</w:t>
      </w:r>
      <w:r w:rsidRPr="0025436D">
        <w:rPr>
          <w:spacing w:val="26"/>
        </w:rPr>
        <w:t xml:space="preserve"> </w:t>
      </w:r>
      <w:r w:rsidRPr="0025436D">
        <w:t>(kwota)</w:t>
      </w:r>
      <w:r w:rsidRPr="0025436D">
        <w:rPr>
          <w:spacing w:val="29"/>
        </w:rPr>
        <w:t xml:space="preserve"> </w:t>
      </w:r>
      <w:r w:rsidRPr="0025436D">
        <w:t>podana</w:t>
      </w:r>
      <w:r w:rsidRPr="0025436D">
        <w:rPr>
          <w:spacing w:val="26"/>
        </w:rPr>
        <w:t xml:space="preserve"> </w:t>
      </w:r>
      <w:r w:rsidRPr="0025436D">
        <w:t>przez</w:t>
      </w:r>
      <w:r w:rsidRPr="0025436D">
        <w:rPr>
          <w:spacing w:val="32"/>
        </w:rPr>
        <w:t xml:space="preserve"> </w:t>
      </w:r>
      <w:r w:rsidRPr="0025436D">
        <w:t>Wykonawcę</w:t>
      </w:r>
      <w:r w:rsidRPr="0025436D">
        <w:rPr>
          <w:spacing w:val="26"/>
        </w:rPr>
        <w:t xml:space="preserve"> </w:t>
      </w:r>
      <w:r w:rsidRPr="0025436D">
        <w:t>i</w:t>
      </w:r>
      <w:r w:rsidRPr="0025436D">
        <w:rPr>
          <w:spacing w:val="25"/>
        </w:rPr>
        <w:t xml:space="preserve"> </w:t>
      </w:r>
      <w:r w:rsidRPr="0025436D">
        <w:t>przyjęta przez</w:t>
      </w:r>
      <w:r w:rsidRPr="0025436D">
        <w:rPr>
          <w:spacing w:val="11"/>
        </w:rPr>
        <w:t xml:space="preserve"> </w:t>
      </w:r>
      <w:r w:rsidRPr="0025436D">
        <w:t>Zamawiającego</w:t>
      </w:r>
      <w:r w:rsidRPr="0025436D">
        <w:rPr>
          <w:spacing w:val="3"/>
        </w:rPr>
        <w:t xml:space="preserve"> </w:t>
      </w:r>
      <w:r w:rsidRPr="0025436D">
        <w:t>w</w:t>
      </w:r>
      <w:r w:rsidRPr="0025436D">
        <w:rPr>
          <w:spacing w:val="9"/>
        </w:rPr>
        <w:t xml:space="preserve"> </w:t>
      </w:r>
      <w:r w:rsidRPr="0025436D">
        <w:t>dokumentach</w:t>
      </w:r>
      <w:r w:rsidRPr="0025436D">
        <w:rPr>
          <w:spacing w:val="12"/>
        </w:rPr>
        <w:t xml:space="preserve"> </w:t>
      </w:r>
      <w:r w:rsidRPr="0025436D">
        <w:t>umownych</w:t>
      </w:r>
      <w:r w:rsidRPr="0025436D">
        <w:rPr>
          <w:spacing w:val="10"/>
        </w:rPr>
        <w:t xml:space="preserve"> </w:t>
      </w:r>
      <w:r w:rsidRPr="0025436D">
        <w:t>(ofercie).</w:t>
      </w:r>
    </w:p>
    <w:p w14:paraId="3B1BB55F" w14:textId="77777777" w:rsidR="00846590" w:rsidRPr="0025436D" w:rsidRDefault="00846590" w:rsidP="00846590">
      <w:r w:rsidRPr="0025436D">
        <w:t>Ceny</w:t>
      </w:r>
      <w:r w:rsidRPr="0025436D">
        <w:rPr>
          <w:spacing w:val="16"/>
        </w:rPr>
        <w:t xml:space="preserve"> </w:t>
      </w:r>
      <w:r w:rsidRPr="0025436D">
        <w:t>jednostkowe</w:t>
      </w:r>
      <w:r w:rsidRPr="0025436D">
        <w:rPr>
          <w:spacing w:val="22"/>
        </w:rPr>
        <w:t xml:space="preserve"> </w:t>
      </w:r>
      <w:r w:rsidRPr="0025436D">
        <w:t>lub</w:t>
      </w:r>
      <w:r w:rsidRPr="0025436D">
        <w:rPr>
          <w:spacing w:val="17"/>
        </w:rPr>
        <w:t xml:space="preserve"> </w:t>
      </w:r>
      <w:r w:rsidRPr="0025436D">
        <w:t>wynagrodzenie</w:t>
      </w:r>
      <w:r w:rsidRPr="0025436D">
        <w:rPr>
          <w:spacing w:val="18"/>
        </w:rPr>
        <w:t xml:space="preserve"> </w:t>
      </w:r>
      <w:r w:rsidRPr="0025436D">
        <w:t>ryczałtowe</w:t>
      </w:r>
      <w:r w:rsidRPr="0025436D">
        <w:rPr>
          <w:spacing w:val="17"/>
        </w:rPr>
        <w:t xml:space="preserve"> </w:t>
      </w:r>
      <w:r w:rsidRPr="0025436D">
        <w:t>robót</w:t>
      </w:r>
      <w:r w:rsidRPr="0025436D">
        <w:rPr>
          <w:spacing w:val="19"/>
        </w:rPr>
        <w:t xml:space="preserve"> </w:t>
      </w:r>
      <w:r w:rsidRPr="0025436D">
        <w:t>będą</w:t>
      </w:r>
      <w:r w:rsidRPr="0025436D">
        <w:rPr>
          <w:spacing w:val="15"/>
        </w:rPr>
        <w:t xml:space="preserve"> </w:t>
      </w:r>
      <w:r w:rsidRPr="0025436D">
        <w:t>obejmować:</w:t>
      </w:r>
    </w:p>
    <w:p w14:paraId="3109CB4A" w14:textId="77777777" w:rsidR="00846590" w:rsidRPr="0025436D" w:rsidRDefault="00846590" w:rsidP="00846590">
      <w:r w:rsidRPr="0025436D">
        <w:t>robociznę</w:t>
      </w:r>
      <w:r w:rsidRPr="0025436D">
        <w:rPr>
          <w:spacing w:val="7"/>
        </w:rPr>
        <w:t xml:space="preserve"> </w:t>
      </w:r>
      <w:r w:rsidRPr="0025436D">
        <w:t>bezpośrednią</w:t>
      </w:r>
      <w:r w:rsidRPr="0025436D">
        <w:rPr>
          <w:spacing w:val="8"/>
        </w:rPr>
        <w:t xml:space="preserve"> </w:t>
      </w:r>
      <w:r w:rsidRPr="0025436D">
        <w:t>wraz</w:t>
      </w:r>
      <w:r w:rsidRPr="0025436D">
        <w:rPr>
          <w:spacing w:val="5"/>
        </w:rPr>
        <w:t xml:space="preserve"> </w:t>
      </w:r>
      <w:r w:rsidRPr="0025436D">
        <w:t>z</w:t>
      </w:r>
      <w:r w:rsidRPr="0025436D">
        <w:rPr>
          <w:spacing w:val="4"/>
        </w:rPr>
        <w:t xml:space="preserve"> </w:t>
      </w:r>
      <w:r w:rsidRPr="0025436D">
        <w:t>narzutami,</w:t>
      </w:r>
    </w:p>
    <w:p w14:paraId="5FC89E30" w14:textId="77777777" w:rsidR="00846590" w:rsidRPr="0025436D" w:rsidRDefault="00D21ACD" w:rsidP="00D21ACD">
      <w:pPr>
        <w:pStyle w:val="Akapitzlist"/>
        <w:numPr>
          <w:ilvl w:val="0"/>
          <w:numId w:val="23"/>
        </w:numPr>
      </w:pPr>
      <w:r w:rsidRPr="0025436D">
        <w:t>w</w:t>
      </w:r>
      <w:r w:rsidR="00846590" w:rsidRPr="0025436D">
        <w:t>artość</w:t>
      </w:r>
      <w:r w:rsidR="00846590" w:rsidRPr="0025436D">
        <w:rPr>
          <w:spacing w:val="37"/>
        </w:rPr>
        <w:t xml:space="preserve"> </w:t>
      </w:r>
      <w:r w:rsidR="00846590" w:rsidRPr="0025436D">
        <w:t>zużytych</w:t>
      </w:r>
      <w:r w:rsidR="00846590" w:rsidRPr="0025436D">
        <w:rPr>
          <w:spacing w:val="40"/>
        </w:rPr>
        <w:t xml:space="preserve"> </w:t>
      </w:r>
      <w:r w:rsidR="00846590" w:rsidRPr="0025436D">
        <w:t>materiałów</w:t>
      </w:r>
      <w:r w:rsidR="00846590" w:rsidRPr="0025436D">
        <w:rPr>
          <w:spacing w:val="37"/>
        </w:rPr>
        <w:t xml:space="preserve"> </w:t>
      </w:r>
      <w:r w:rsidR="00846590" w:rsidRPr="0025436D">
        <w:t>wraz</w:t>
      </w:r>
      <w:r w:rsidR="00846590" w:rsidRPr="0025436D">
        <w:rPr>
          <w:spacing w:val="38"/>
        </w:rPr>
        <w:t xml:space="preserve"> </w:t>
      </w:r>
      <w:r w:rsidR="00846590" w:rsidRPr="0025436D">
        <w:t>z</w:t>
      </w:r>
      <w:r w:rsidR="00846590" w:rsidRPr="0025436D">
        <w:rPr>
          <w:spacing w:val="38"/>
        </w:rPr>
        <w:t xml:space="preserve"> </w:t>
      </w:r>
      <w:r w:rsidR="00846590" w:rsidRPr="0025436D">
        <w:t>kosztami</w:t>
      </w:r>
      <w:r w:rsidR="00846590" w:rsidRPr="0025436D">
        <w:rPr>
          <w:spacing w:val="38"/>
        </w:rPr>
        <w:t xml:space="preserve"> </w:t>
      </w:r>
      <w:r w:rsidR="00846590" w:rsidRPr="0025436D">
        <w:t>zakupu,</w:t>
      </w:r>
      <w:r w:rsidR="00846590" w:rsidRPr="0025436D">
        <w:rPr>
          <w:spacing w:val="41"/>
        </w:rPr>
        <w:t xml:space="preserve"> </w:t>
      </w:r>
      <w:r w:rsidR="00846590" w:rsidRPr="0025436D">
        <w:t>magazynowania,</w:t>
      </w:r>
      <w:r w:rsidR="00846590" w:rsidRPr="0025436D">
        <w:rPr>
          <w:spacing w:val="34"/>
        </w:rPr>
        <w:t xml:space="preserve"> </w:t>
      </w:r>
      <w:r w:rsidR="00846590" w:rsidRPr="0025436D">
        <w:t>ewentualnych</w:t>
      </w:r>
      <w:r w:rsidR="00846590" w:rsidRPr="0025436D">
        <w:rPr>
          <w:spacing w:val="42"/>
        </w:rPr>
        <w:t xml:space="preserve"> </w:t>
      </w:r>
      <w:r w:rsidR="00846590" w:rsidRPr="0025436D">
        <w:t>ubytków</w:t>
      </w:r>
      <w:r w:rsidR="00846590" w:rsidRPr="0025436D">
        <w:rPr>
          <w:spacing w:val="44"/>
        </w:rPr>
        <w:t xml:space="preserve"> </w:t>
      </w:r>
      <w:r w:rsidR="00846590" w:rsidRPr="0025436D">
        <w:t>i</w:t>
      </w:r>
      <w:r w:rsidR="00846590" w:rsidRPr="0025436D">
        <w:rPr>
          <w:spacing w:val="38"/>
        </w:rPr>
        <w:t xml:space="preserve"> </w:t>
      </w:r>
      <w:r w:rsidR="00846590" w:rsidRPr="0025436D">
        <w:t>transportu</w:t>
      </w:r>
      <w:r w:rsidR="00846590" w:rsidRPr="0025436D">
        <w:rPr>
          <w:spacing w:val="45"/>
        </w:rPr>
        <w:t xml:space="preserve"> </w:t>
      </w:r>
      <w:r w:rsidR="00846590" w:rsidRPr="0025436D">
        <w:t>na teren</w:t>
      </w:r>
      <w:r w:rsidR="00846590" w:rsidRPr="0025436D">
        <w:rPr>
          <w:spacing w:val="38"/>
        </w:rPr>
        <w:t xml:space="preserve"> </w:t>
      </w:r>
      <w:r w:rsidR="00846590" w:rsidRPr="0025436D">
        <w:t>budowy,</w:t>
      </w:r>
    </w:p>
    <w:p w14:paraId="2E697C24" w14:textId="77777777" w:rsidR="00846590" w:rsidRPr="0025436D" w:rsidRDefault="00846590" w:rsidP="00D21ACD">
      <w:pPr>
        <w:pStyle w:val="Akapitzlist"/>
        <w:numPr>
          <w:ilvl w:val="0"/>
          <w:numId w:val="23"/>
        </w:numPr>
      </w:pPr>
      <w:r w:rsidRPr="0025436D">
        <w:t>wartość</w:t>
      </w:r>
      <w:r w:rsidRPr="0025436D">
        <w:rPr>
          <w:spacing w:val="8"/>
        </w:rPr>
        <w:t xml:space="preserve"> </w:t>
      </w:r>
      <w:r w:rsidRPr="0025436D">
        <w:t>pracy</w:t>
      </w:r>
      <w:r w:rsidRPr="0025436D">
        <w:rPr>
          <w:spacing w:val="7"/>
        </w:rPr>
        <w:t xml:space="preserve"> </w:t>
      </w:r>
      <w:r w:rsidRPr="0025436D">
        <w:t>sprzętu</w:t>
      </w:r>
      <w:r w:rsidRPr="0025436D">
        <w:rPr>
          <w:spacing w:val="13"/>
        </w:rPr>
        <w:t xml:space="preserve"> </w:t>
      </w:r>
      <w:r w:rsidRPr="0025436D">
        <w:t>wraz</w:t>
      </w:r>
      <w:r w:rsidRPr="0025436D">
        <w:rPr>
          <w:spacing w:val="9"/>
        </w:rPr>
        <w:t xml:space="preserve"> </w:t>
      </w:r>
      <w:r w:rsidRPr="0025436D">
        <w:t>z</w:t>
      </w:r>
      <w:r w:rsidRPr="0025436D">
        <w:rPr>
          <w:spacing w:val="9"/>
        </w:rPr>
        <w:t xml:space="preserve"> </w:t>
      </w:r>
      <w:r w:rsidRPr="0025436D">
        <w:t>narzutami,</w:t>
      </w:r>
    </w:p>
    <w:p w14:paraId="1FCC4FB7" w14:textId="77777777" w:rsidR="00846590" w:rsidRPr="0025436D" w:rsidRDefault="00846590" w:rsidP="00D21ACD">
      <w:pPr>
        <w:pStyle w:val="Akapitzlist"/>
        <w:numPr>
          <w:ilvl w:val="0"/>
          <w:numId w:val="23"/>
        </w:numPr>
      </w:pPr>
      <w:r w:rsidRPr="0025436D">
        <w:t>koszty</w:t>
      </w:r>
      <w:r w:rsidRPr="0025436D">
        <w:rPr>
          <w:spacing w:val="-3"/>
        </w:rPr>
        <w:t xml:space="preserve"> </w:t>
      </w:r>
      <w:r w:rsidRPr="0025436D">
        <w:t>pośrednie i</w:t>
      </w:r>
      <w:r w:rsidRPr="0025436D">
        <w:rPr>
          <w:spacing w:val="-5"/>
        </w:rPr>
        <w:t xml:space="preserve"> </w:t>
      </w:r>
      <w:r w:rsidRPr="0025436D">
        <w:t>zysk</w:t>
      </w:r>
      <w:r w:rsidRPr="0025436D">
        <w:rPr>
          <w:spacing w:val="-3"/>
        </w:rPr>
        <w:t xml:space="preserve"> </w:t>
      </w:r>
      <w:r w:rsidRPr="0025436D">
        <w:t>kalkulacyjny,</w:t>
      </w:r>
    </w:p>
    <w:p w14:paraId="7C1AE2C3" w14:textId="77777777" w:rsidR="00846590" w:rsidRPr="0025436D" w:rsidRDefault="00846590" w:rsidP="00D21ACD">
      <w:pPr>
        <w:pStyle w:val="Akapitzlist"/>
        <w:numPr>
          <w:ilvl w:val="0"/>
          <w:numId w:val="23"/>
        </w:numPr>
      </w:pPr>
      <w:r w:rsidRPr="0025436D">
        <w:t>podatki</w:t>
      </w:r>
      <w:r w:rsidRPr="0025436D">
        <w:rPr>
          <w:spacing w:val="2"/>
        </w:rPr>
        <w:t xml:space="preserve"> </w:t>
      </w:r>
      <w:r w:rsidRPr="0025436D">
        <w:t>obliczone</w:t>
      </w:r>
      <w:r w:rsidRPr="0025436D">
        <w:rPr>
          <w:spacing w:val="4"/>
        </w:rPr>
        <w:t xml:space="preserve"> </w:t>
      </w:r>
      <w:r w:rsidRPr="0025436D">
        <w:t>zgodnie</w:t>
      </w:r>
      <w:r w:rsidRPr="0025436D">
        <w:rPr>
          <w:spacing w:val="3"/>
        </w:rPr>
        <w:t xml:space="preserve"> </w:t>
      </w:r>
      <w:r w:rsidRPr="0025436D">
        <w:t>z</w:t>
      </w:r>
      <w:r w:rsidRPr="0025436D">
        <w:rPr>
          <w:spacing w:val="2"/>
        </w:rPr>
        <w:t xml:space="preserve"> </w:t>
      </w:r>
      <w:r w:rsidRPr="0025436D">
        <w:t>obowiązującymi</w:t>
      </w:r>
      <w:r w:rsidRPr="0025436D">
        <w:rPr>
          <w:spacing w:val="2"/>
        </w:rPr>
        <w:t xml:space="preserve"> </w:t>
      </w:r>
      <w:r w:rsidRPr="0025436D">
        <w:t>przepisami,</w:t>
      </w:r>
      <w:r w:rsidRPr="0025436D">
        <w:rPr>
          <w:spacing w:val="3"/>
        </w:rPr>
        <w:t xml:space="preserve"> </w:t>
      </w:r>
      <w:r w:rsidRPr="0025436D">
        <w:t>ale</w:t>
      </w:r>
      <w:r w:rsidRPr="0025436D">
        <w:rPr>
          <w:spacing w:val="1"/>
        </w:rPr>
        <w:t xml:space="preserve"> </w:t>
      </w:r>
      <w:r w:rsidRPr="0025436D">
        <w:t>z</w:t>
      </w:r>
      <w:r w:rsidRPr="0025436D">
        <w:rPr>
          <w:spacing w:val="3"/>
        </w:rPr>
        <w:t xml:space="preserve"> </w:t>
      </w:r>
      <w:r w:rsidRPr="0025436D">
        <w:t>wyłączeniem</w:t>
      </w:r>
      <w:r w:rsidRPr="0025436D">
        <w:rPr>
          <w:spacing w:val="2"/>
        </w:rPr>
        <w:t xml:space="preserve"> </w:t>
      </w:r>
      <w:r w:rsidRPr="0025436D">
        <w:t>podatku</w:t>
      </w:r>
      <w:r w:rsidRPr="0025436D">
        <w:rPr>
          <w:spacing w:val="4"/>
        </w:rPr>
        <w:t xml:space="preserve"> </w:t>
      </w:r>
      <w:r w:rsidRPr="0025436D">
        <w:t>VAT.</w:t>
      </w:r>
    </w:p>
    <w:p w14:paraId="2E7A5764" w14:textId="77777777" w:rsidR="00846590" w:rsidRPr="0025436D" w:rsidRDefault="00846590" w:rsidP="00D21ACD">
      <w:pPr>
        <w:pStyle w:val="Nagwek1"/>
      </w:pPr>
      <w:bookmarkStart w:id="128" w:name="_Toc454199530"/>
      <w:bookmarkStart w:id="129" w:name="_Toc454199644"/>
      <w:bookmarkStart w:id="130" w:name="_Toc454199740"/>
      <w:bookmarkStart w:id="131" w:name="_Toc454199885"/>
      <w:bookmarkStart w:id="132" w:name="_Toc454200636"/>
      <w:bookmarkStart w:id="133" w:name="_Toc499304465"/>
      <w:bookmarkStart w:id="134" w:name="_Toc499312164"/>
      <w:bookmarkStart w:id="135" w:name="_Toc499312390"/>
      <w:bookmarkStart w:id="136" w:name="_Toc499744812"/>
      <w:bookmarkStart w:id="137" w:name="_Toc499744879"/>
      <w:bookmarkStart w:id="138" w:name="_Toc499749700"/>
      <w:bookmarkStart w:id="139" w:name="_Toc499749777"/>
      <w:bookmarkStart w:id="140" w:name="_Toc499749854"/>
      <w:bookmarkStart w:id="141" w:name="_Toc499750008"/>
      <w:r w:rsidRPr="0025436D">
        <w:t>PRZEPISY ZWIĄZANE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14:paraId="2677573E" w14:textId="77777777" w:rsidR="00846590" w:rsidRPr="0025436D" w:rsidRDefault="00846590" w:rsidP="00D21ACD">
      <w:pPr>
        <w:ind w:firstLine="357"/>
      </w:pPr>
      <w:r w:rsidRPr="0025436D">
        <w:t>Ustawy</w:t>
      </w:r>
    </w:p>
    <w:p w14:paraId="4B5ABD0A" w14:textId="77777777" w:rsidR="00846590" w:rsidRPr="0025436D" w:rsidRDefault="00B77642" w:rsidP="00D21ACD">
      <w:pPr>
        <w:pStyle w:val="Akapitzlist"/>
        <w:numPr>
          <w:ilvl w:val="0"/>
          <w:numId w:val="24"/>
        </w:numPr>
      </w:pPr>
      <w:r w:rsidRPr="0025436D">
        <w:t>U</w:t>
      </w:r>
      <w:r w:rsidR="00846590" w:rsidRPr="0025436D">
        <w:t>stawa</w:t>
      </w:r>
      <w:r w:rsidR="00846590" w:rsidRPr="0025436D">
        <w:rPr>
          <w:spacing w:val="-6"/>
        </w:rPr>
        <w:t xml:space="preserve"> </w:t>
      </w:r>
      <w:r w:rsidR="00846590" w:rsidRPr="0025436D">
        <w:t>z</w:t>
      </w:r>
      <w:r w:rsidR="00846590" w:rsidRPr="0025436D">
        <w:rPr>
          <w:spacing w:val="-4"/>
        </w:rPr>
        <w:t xml:space="preserve"> </w:t>
      </w:r>
      <w:r w:rsidR="00846590" w:rsidRPr="0025436D">
        <w:t>dnia</w:t>
      </w:r>
      <w:r w:rsidR="00846590" w:rsidRPr="0025436D">
        <w:rPr>
          <w:spacing w:val="-6"/>
        </w:rPr>
        <w:t xml:space="preserve"> </w:t>
      </w:r>
      <w:r w:rsidR="00846590" w:rsidRPr="0025436D">
        <w:t>7</w:t>
      </w:r>
      <w:r w:rsidR="00846590" w:rsidRPr="0025436D">
        <w:rPr>
          <w:spacing w:val="-5"/>
        </w:rPr>
        <w:t xml:space="preserve"> </w:t>
      </w:r>
      <w:r w:rsidR="00846590" w:rsidRPr="0025436D">
        <w:t>lipca</w:t>
      </w:r>
      <w:r w:rsidR="00846590" w:rsidRPr="0025436D">
        <w:rPr>
          <w:spacing w:val="-7"/>
        </w:rPr>
        <w:t xml:space="preserve"> </w:t>
      </w:r>
      <w:r w:rsidR="00846590" w:rsidRPr="0025436D">
        <w:rPr>
          <w:spacing w:val="-1"/>
        </w:rPr>
        <w:t>199</w:t>
      </w:r>
      <w:r w:rsidR="00846590" w:rsidRPr="0025436D">
        <w:t>4</w:t>
      </w:r>
      <w:r w:rsidR="00846590" w:rsidRPr="0025436D">
        <w:rPr>
          <w:spacing w:val="-6"/>
        </w:rPr>
        <w:t xml:space="preserve"> </w:t>
      </w:r>
      <w:r w:rsidR="00846590" w:rsidRPr="0025436D">
        <w:t>r.</w:t>
      </w:r>
      <w:r w:rsidR="00846590" w:rsidRPr="0025436D">
        <w:rPr>
          <w:spacing w:val="-5"/>
        </w:rPr>
        <w:t xml:space="preserve"> </w:t>
      </w:r>
      <w:r w:rsidR="00846590" w:rsidRPr="0025436D">
        <w:t>-</w:t>
      </w:r>
      <w:r w:rsidR="00846590" w:rsidRPr="0025436D">
        <w:rPr>
          <w:spacing w:val="-18"/>
        </w:rPr>
        <w:t xml:space="preserve"> </w:t>
      </w:r>
      <w:r w:rsidR="00846590" w:rsidRPr="0025436D">
        <w:t>Prawo</w:t>
      </w:r>
      <w:r w:rsidR="00846590" w:rsidRPr="0025436D">
        <w:rPr>
          <w:spacing w:val="-5"/>
        </w:rPr>
        <w:t xml:space="preserve"> </w:t>
      </w:r>
      <w:r w:rsidR="00846590" w:rsidRPr="0025436D">
        <w:t>budowlane</w:t>
      </w:r>
      <w:r w:rsidR="00846590" w:rsidRPr="0025436D">
        <w:rPr>
          <w:spacing w:val="-3"/>
        </w:rPr>
        <w:t xml:space="preserve"> </w:t>
      </w:r>
      <w:r w:rsidR="00846590" w:rsidRPr="0025436D">
        <w:t>(jednolity</w:t>
      </w:r>
      <w:r w:rsidR="00846590" w:rsidRPr="0025436D">
        <w:rPr>
          <w:spacing w:val="-4"/>
        </w:rPr>
        <w:t xml:space="preserve"> </w:t>
      </w:r>
      <w:r w:rsidR="00846590" w:rsidRPr="0025436D">
        <w:t>tekst</w:t>
      </w:r>
      <w:r w:rsidR="00846590" w:rsidRPr="0025436D">
        <w:rPr>
          <w:spacing w:val="-2"/>
        </w:rPr>
        <w:t xml:space="preserve"> </w:t>
      </w:r>
      <w:r w:rsidR="00846590" w:rsidRPr="0025436D">
        <w:t>Dz.</w:t>
      </w:r>
      <w:r w:rsidR="00846590" w:rsidRPr="0025436D">
        <w:rPr>
          <w:spacing w:val="-5"/>
        </w:rPr>
        <w:t xml:space="preserve"> </w:t>
      </w:r>
      <w:r w:rsidR="00846590" w:rsidRPr="0025436D">
        <w:t>U.</w:t>
      </w:r>
      <w:r w:rsidR="00846590" w:rsidRPr="0025436D">
        <w:rPr>
          <w:spacing w:val="-6"/>
        </w:rPr>
        <w:t xml:space="preserve"> </w:t>
      </w:r>
      <w:r w:rsidR="00846590" w:rsidRPr="0025436D">
        <w:t>z</w:t>
      </w:r>
      <w:r w:rsidR="00846590" w:rsidRPr="0025436D">
        <w:rPr>
          <w:spacing w:val="-4"/>
        </w:rPr>
        <w:t xml:space="preserve"> </w:t>
      </w:r>
      <w:r w:rsidR="00846590" w:rsidRPr="0025436D">
        <w:rPr>
          <w:spacing w:val="-1"/>
        </w:rPr>
        <w:t>201</w:t>
      </w:r>
      <w:r w:rsidR="00846590" w:rsidRPr="0025436D">
        <w:t>3</w:t>
      </w:r>
      <w:r w:rsidR="00846590" w:rsidRPr="0025436D">
        <w:rPr>
          <w:spacing w:val="-5"/>
        </w:rPr>
        <w:t xml:space="preserve"> </w:t>
      </w:r>
      <w:r w:rsidR="00846590" w:rsidRPr="0025436D">
        <w:t>r.</w:t>
      </w:r>
      <w:r w:rsidR="00846590" w:rsidRPr="0025436D">
        <w:rPr>
          <w:spacing w:val="-5"/>
        </w:rPr>
        <w:t xml:space="preserve"> </w:t>
      </w:r>
      <w:r w:rsidR="00846590" w:rsidRPr="0025436D">
        <w:t>poz.</w:t>
      </w:r>
      <w:r w:rsidR="00846590" w:rsidRPr="0025436D">
        <w:rPr>
          <w:spacing w:val="-5"/>
        </w:rPr>
        <w:t xml:space="preserve"> </w:t>
      </w:r>
      <w:r w:rsidR="00846590" w:rsidRPr="0025436D">
        <w:rPr>
          <w:spacing w:val="-1"/>
        </w:rPr>
        <w:t>1409</w:t>
      </w:r>
      <w:r w:rsidR="00846590" w:rsidRPr="0025436D">
        <w:t>,</w:t>
      </w:r>
      <w:r w:rsidR="00846590" w:rsidRPr="0025436D">
        <w:rPr>
          <w:spacing w:val="-6"/>
        </w:rPr>
        <w:t xml:space="preserve"> </w:t>
      </w:r>
      <w:r w:rsidR="00846590" w:rsidRPr="0025436D">
        <w:rPr>
          <w:spacing w:val="-5"/>
        </w:rPr>
        <w:t xml:space="preserve"> </w:t>
      </w:r>
      <w:proofErr w:type="spellStart"/>
      <w:r w:rsidR="00846590" w:rsidRPr="0025436D">
        <w:t>późn</w:t>
      </w:r>
      <w:proofErr w:type="spellEnd"/>
      <w:r w:rsidR="00846590" w:rsidRPr="0025436D">
        <w:t>. zm., ostatnia: Dz. U 2014 poz. 822).</w:t>
      </w:r>
    </w:p>
    <w:p w14:paraId="73130877" w14:textId="77777777" w:rsidR="00846590" w:rsidRPr="0025436D" w:rsidRDefault="00846590" w:rsidP="00D21ACD">
      <w:pPr>
        <w:pStyle w:val="Akapitzlist"/>
        <w:numPr>
          <w:ilvl w:val="0"/>
          <w:numId w:val="24"/>
        </w:numPr>
      </w:pPr>
      <w:r w:rsidRPr="0025436D">
        <w:t>Ustawa</w:t>
      </w:r>
      <w:r w:rsidRPr="0025436D">
        <w:rPr>
          <w:spacing w:val="-13"/>
        </w:rPr>
        <w:t xml:space="preserve"> </w:t>
      </w:r>
      <w:r w:rsidRPr="0025436D">
        <w:t>z</w:t>
      </w:r>
      <w:r w:rsidRPr="0025436D">
        <w:rPr>
          <w:spacing w:val="-12"/>
        </w:rPr>
        <w:t xml:space="preserve"> </w:t>
      </w:r>
      <w:r w:rsidRPr="0025436D">
        <w:t>dnia</w:t>
      </w:r>
      <w:r w:rsidRPr="0025436D">
        <w:rPr>
          <w:spacing w:val="-14"/>
        </w:rPr>
        <w:t xml:space="preserve"> </w:t>
      </w:r>
      <w:r w:rsidRPr="0025436D">
        <w:rPr>
          <w:spacing w:val="-1"/>
        </w:rPr>
        <w:t>2</w:t>
      </w:r>
      <w:r w:rsidRPr="0025436D">
        <w:t>9</w:t>
      </w:r>
      <w:r w:rsidRPr="0025436D">
        <w:rPr>
          <w:spacing w:val="-13"/>
        </w:rPr>
        <w:t xml:space="preserve"> </w:t>
      </w:r>
      <w:r w:rsidRPr="0025436D">
        <w:t>stycznia</w:t>
      </w:r>
      <w:r w:rsidRPr="0025436D">
        <w:rPr>
          <w:spacing w:val="-13"/>
        </w:rPr>
        <w:t xml:space="preserve"> </w:t>
      </w:r>
      <w:r w:rsidRPr="0025436D">
        <w:rPr>
          <w:spacing w:val="-1"/>
        </w:rPr>
        <w:t>200</w:t>
      </w:r>
      <w:r w:rsidRPr="0025436D">
        <w:t>4</w:t>
      </w:r>
      <w:r w:rsidRPr="0025436D">
        <w:rPr>
          <w:spacing w:val="-13"/>
        </w:rPr>
        <w:t xml:space="preserve"> </w:t>
      </w:r>
      <w:r w:rsidRPr="0025436D">
        <w:t>r.</w:t>
      </w:r>
      <w:r w:rsidRPr="0025436D">
        <w:rPr>
          <w:spacing w:val="-12"/>
        </w:rPr>
        <w:t xml:space="preserve"> </w:t>
      </w:r>
      <w:r w:rsidRPr="0025436D">
        <w:t>-</w:t>
      </w:r>
      <w:r w:rsidRPr="0025436D">
        <w:rPr>
          <w:spacing w:val="-26"/>
        </w:rPr>
        <w:t xml:space="preserve"> </w:t>
      </w:r>
      <w:r w:rsidRPr="0025436D">
        <w:t>Prawo</w:t>
      </w:r>
      <w:r w:rsidRPr="0025436D">
        <w:rPr>
          <w:spacing w:val="-13"/>
        </w:rPr>
        <w:t xml:space="preserve"> </w:t>
      </w:r>
      <w:r w:rsidRPr="0025436D">
        <w:t>zamówień</w:t>
      </w:r>
      <w:r w:rsidRPr="0025436D">
        <w:rPr>
          <w:spacing w:val="-11"/>
        </w:rPr>
        <w:t xml:space="preserve"> </w:t>
      </w:r>
      <w:r w:rsidRPr="0025436D">
        <w:t>publicznych</w:t>
      </w:r>
      <w:r w:rsidRPr="0025436D">
        <w:rPr>
          <w:spacing w:val="-9"/>
        </w:rPr>
        <w:t xml:space="preserve"> </w:t>
      </w:r>
      <w:r w:rsidRPr="0025436D">
        <w:t>(Dz.</w:t>
      </w:r>
      <w:r w:rsidRPr="0025436D">
        <w:rPr>
          <w:spacing w:val="-13"/>
        </w:rPr>
        <w:t xml:space="preserve"> </w:t>
      </w:r>
      <w:r w:rsidRPr="0025436D">
        <w:t>U.</w:t>
      </w:r>
      <w:r w:rsidRPr="0025436D">
        <w:rPr>
          <w:spacing w:val="-13"/>
        </w:rPr>
        <w:t xml:space="preserve"> </w:t>
      </w:r>
      <w:r w:rsidRPr="0025436D">
        <w:t>Nr</w:t>
      </w:r>
      <w:r w:rsidRPr="0025436D">
        <w:rPr>
          <w:spacing w:val="-12"/>
        </w:rPr>
        <w:t xml:space="preserve"> </w:t>
      </w:r>
      <w:r w:rsidRPr="0025436D">
        <w:rPr>
          <w:spacing w:val="-1"/>
        </w:rPr>
        <w:t>19</w:t>
      </w:r>
      <w:r w:rsidRPr="0025436D">
        <w:t>,</w:t>
      </w:r>
      <w:r w:rsidRPr="0025436D">
        <w:rPr>
          <w:spacing w:val="-13"/>
        </w:rPr>
        <w:t xml:space="preserve"> </w:t>
      </w:r>
      <w:r w:rsidRPr="0025436D">
        <w:t>poz.</w:t>
      </w:r>
      <w:r w:rsidRPr="0025436D">
        <w:rPr>
          <w:spacing w:val="-12"/>
        </w:rPr>
        <w:t xml:space="preserve"> </w:t>
      </w:r>
      <w:r w:rsidRPr="0025436D">
        <w:rPr>
          <w:spacing w:val="-1"/>
        </w:rPr>
        <w:t xml:space="preserve">177 z </w:t>
      </w:r>
      <w:proofErr w:type="spellStart"/>
      <w:r w:rsidRPr="0025436D">
        <w:rPr>
          <w:spacing w:val="-1"/>
        </w:rPr>
        <w:t>późn</w:t>
      </w:r>
      <w:proofErr w:type="spellEnd"/>
      <w:r w:rsidRPr="0025436D">
        <w:rPr>
          <w:spacing w:val="-1"/>
        </w:rPr>
        <w:t>. zmianami, ostatnia Dz. U 2014 poz. 1232</w:t>
      </w:r>
      <w:r w:rsidRPr="0025436D">
        <w:t>).</w:t>
      </w:r>
    </w:p>
    <w:p w14:paraId="3C38A349" w14:textId="77777777" w:rsidR="00846590" w:rsidRPr="0025436D" w:rsidRDefault="00846590" w:rsidP="00D21ACD">
      <w:pPr>
        <w:pStyle w:val="Akapitzlist"/>
        <w:numPr>
          <w:ilvl w:val="0"/>
          <w:numId w:val="24"/>
        </w:numPr>
      </w:pPr>
      <w:r w:rsidRPr="0025436D">
        <w:t>Ustawa</w:t>
      </w:r>
      <w:r w:rsidRPr="0025436D">
        <w:rPr>
          <w:spacing w:val="-6"/>
        </w:rPr>
        <w:t xml:space="preserve"> </w:t>
      </w:r>
      <w:r w:rsidRPr="0025436D">
        <w:t>z</w:t>
      </w:r>
      <w:r w:rsidRPr="0025436D">
        <w:rPr>
          <w:spacing w:val="-5"/>
        </w:rPr>
        <w:t xml:space="preserve"> </w:t>
      </w:r>
      <w:r w:rsidRPr="0025436D">
        <w:t>dnia</w:t>
      </w:r>
      <w:r w:rsidRPr="0025436D">
        <w:rPr>
          <w:spacing w:val="-7"/>
        </w:rPr>
        <w:t xml:space="preserve"> </w:t>
      </w:r>
      <w:r w:rsidRPr="0025436D">
        <w:rPr>
          <w:spacing w:val="-1"/>
        </w:rPr>
        <w:t>1</w:t>
      </w:r>
      <w:r w:rsidRPr="0025436D">
        <w:t>6</w:t>
      </w:r>
      <w:r w:rsidRPr="0025436D">
        <w:rPr>
          <w:spacing w:val="-7"/>
        </w:rPr>
        <w:t xml:space="preserve"> </w:t>
      </w:r>
      <w:r w:rsidRPr="0025436D">
        <w:t>kwietnia</w:t>
      </w:r>
      <w:r w:rsidRPr="0025436D">
        <w:rPr>
          <w:spacing w:val="-4"/>
        </w:rPr>
        <w:t xml:space="preserve"> </w:t>
      </w:r>
      <w:r w:rsidRPr="0025436D">
        <w:rPr>
          <w:spacing w:val="-1"/>
        </w:rPr>
        <w:t>200</w:t>
      </w:r>
      <w:r w:rsidRPr="0025436D">
        <w:t>4</w:t>
      </w:r>
      <w:r w:rsidRPr="0025436D">
        <w:rPr>
          <w:spacing w:val="-6"/>
        </w:rPr>
        <w:t xml:space="preserve"> </w:t>
      </w:r>
      <w:r w:rsidRPr="0025436D">
        <w:t>r.</w:t>
      </w:r>
      <w:r w:rsidRPr="0025436D">
        <w:rPr>
          <w:spacing w:val="-6"/>
        </w:rPr>
        <w:t xml:space="preserve"> </w:t>
      </w:r>
      <w:r w:rsidRPr="0025436D">
        <w:t>-</w:t>
      </w:r>
      <w:r w:rsidRPr="0025436D">
        <w:rPr>
          <w:spacing w:val="-19"/>
        </w:rPr>
        <w:t xml:space="preserve"> </w:t>
      </w:r>
      <w:r w:rsidRPr="0025436D">
        <w:t>o</w:t>
      </w:r>
      <w:r w:rsidRPr="0025436D">
        <w:rPr>
          <w:spacing w:val="-6"/>
        </w:rPr>
        <w:t xml:space="preserve"> </w:t>
      </w:r>
      <w:r w:rsidRPr="0025436D">
        <w:t>wyrobach</w:t>
      </w:r>
      <w:r w:rsidRPr="0025436D">
        <w:rPr>
          <w:spacing w:val="-5"/>
        </w:rPr>
        <w:t xml:space="preserve"> </w:t>
      </w:r>
      <w:r w:rsidRPr="0025436D">
        <w:t>budowlanych</w:t>
      </w:r>
      <w:r w:rsidRPr="0025436D">
        <w:rPr>
          <w:spacing w:val="-4"/>
        </w:rPr>
        <w:t xml:space="preserve"> </w:t>
      </w:r>
      <w:r w:rsidRPr="0025436D">
        <w:t>(Dz.</w:t>
      </w:r>
      <w:r w:rsidRPr="0025436D">
        <w:rPr>
          <w:spacing w:val="-6"/>
        </w:rPr>
        <w:t xml:space="preserve"> </w:t>
      </w:r>
      <w:r w:rsidRPr="0025436D">
        <w:t>U.</w:t>
      </w:r>
      <w:r w:rsidRPr="0025436D">
        <w:rPr>
          <w:spacing w:val="-6"/>
        </w:rPr>
        <w:t xml:space="preserve"> </w:t>
      </w:r>
      <w:r w:rsidRPr="0025436D">
        <w:t>Nr</w:t>
      </w:r>
      <w:r w:rsidRPr="0025436D">
        <w:rPr>
          <w:spacing w:val="-5"/>
        </w:rPr>
        <w:t xml:space="preserve"> </w:t>
      </w:r>
      <w:r w:rsidRPr="0025436D">
        <w:rPr>
          <w:spacing w:val="-1"/>
        </w:rPr>
        <w:t>92</w:t>
      </w:r>
      <w:r w:rsidRPr="0025436D">
        <w:t>,</w:t>
      </w:r>
      <w:r w:rsidRPr="0025436D">
        <w:rPr>
          <w:spacing w:val="-7"/>
        </w:rPr>
        <w:t xml:space="preserve"> </w:t>
      </w:r>
      <w:r w:rsidRPr="0025436D">
        <w:t>poz.</w:t>
      </w:r>
      <w:r w:rsidRPr="0025436D">
        <w:rPr>
          <w:spacing w:val="-4"/>
        </w:rPr>
        <w:t xml:space="preserve"> </w:t>
      </w:r>
      <w:r w:rsidRPr="0025436D">
        <w:rPr>
          <w:spacing w:val="-1"/>
        </w:rPr>
        <w:t xml:space="preserve">881z </w:t>
      </w:r>
      <w:proofErr w:type="spellStart"/>
      <w:r w:rsidRPr="0025436D">
        <w:rPr>
          <w:spacing w:val="-1"/>
        </w:rPr>
        <w:t>późn</w:t>
      </w:r>
      <w:proofErr w:type="spellEnd"/>
      <w:r w:rsidRPr="0025436D">
        <w:rPr>
          <w:spacing w:val="-1"/>
        </w:rPr>
        <w:t>. zmianami, ostatnia: Dz.U. 2014 poz. 883</w:t>
      </w:r>
      <w:r w:rsidRPr="0025436D">
        <w:t>).</w:t>
      </w:r>
    </w:p>
    <w:p w14:paraId="63DCEA47" w14:textId="77777777" w:rsidR="00846590" w:rsidRPr="0025436D" w:rsidRDefault="00846590" w:rsidP="00D21ACD">
      <w:pPr>
        <w:ind w:left="360"/>
      </w:pPr>
      <w:r w:rsidRPr="0025436D">
        <w:t>Inne</w:t>
      </w:r>
      <w:r w:rsidRPr="0025436D">
        <w:rPr>
          <w:spacing w:val="-26"/>
        </w:rPr>
        <w:t xml:space="preserve"> </w:t>
      </w:r>
      <w:r w:rsidRPr="0025436D">
        <w:t>dokumenty</w:t>
      </w:r>
      <w:r w:rsidRPr="0025436D">
        <w:rPr>
          <w:spacing w:val="-25"/>
        </w:rPr>
        <w:t xml:space="preserve"> </w:t>
      </w:r>
      <w:r w:rsidRPr="0025436D">
        <w:t>i</w:t>
      </w:r>
      <w:r w:rsidRPr="0025436D">
        <w:rPr>
          <w:spacing w:val="-24"/>
        </w:rPr>
        <w:t xml:space="preserve"> </w:t>
      </w:r>
      <w:r w:rsidRPr="0025436D">
        <w:t>instrukcje</w:t>
      </w:r>
    </w:p>
    <w:p w14:paraId="2D149FED" w14:textId="77777777" w:rsidR="00846590" w:rsidRPr="0025436D" w:rsidRDefault="00846590" w:rsidP="00D21ACD">
      <w:pPr>
        <w:pStyle w:val="Akapitzlist"/>
        <w:numPr>
          <w:ilvl w:val="0"/>
          <w:numId w:val="24"/>
        </w:numPr>
      </w:pPr>
      <w:r w:rsidRPr="0025436D">
        <w:t>Warunki</w:t>
      </w:r>
      <w:r w:rsidRPr="0025436D">
        <w:rPr>
          <w:spacing w:val="36"/>
        </w:rPr>
        <w:t xml:space="preserve"> </w:t>
      </w:r>
      <w:r w:rsidRPr="0025436D">
        <w:t>techniczne</w:t>
      </w:r>
      <w:r w:rsidRPr="0025436D">
        <w:rPr>
          <w:spacing w:val="35"/>
        </w:rPr>
        <w:t xml:space="preserve"> </w:t>
      </w:r>
      <w:r w:rsidRPr="0025436D">
        <w:t>wykonania</w:t>
      </w:r>
      <w:r w:rsidRPr="0025436D">
        <w:rPr>
          <w:spacing w:val="36"/>
        </w:rPr>
        <w:t xml:space="preserve"> </w:t>
      </w:r>
      <w:r w:rsidRPr="0025436D">
        <w:t>i</w:t>
      </w:r>
      <w:r w:rsidRPr="0025436D">
        <w:rPr>
          <w:spacing w:val="36"/>
        </w:rPr>
        <w:t xml:space="preserve"> </w:t>
      </w:r>
      <w:r w:rsidRPr="0025436D">
        <w:t>odbioru</w:t>
      </w:r>
      <w:r w:rsidRPr="0025436D">
        <w:rPr>
          <w:spacing w:val="36"/>
        </w:rPr>
        <w:t xml:space="preserve"> </w:t>
      </w:r>
      <w:r w:rsidRPr="0025436D">
        <w:t>robót</w:t>
      </w:r>
      <w:r w:rsidRPr="0025436D">
        <w:rPr>
          <w:spacing w:val="35"/>
        </w:rPr>
        <w:t xml:space="preserve"> </w:t>
      </w:r>
      <w:r w:rsidRPr="0025436D">
        <w:t>budowlano-montażowyc</w:t>
      </w:r>
      <w:r w:rsidRPr="0025436D">
        <w:rPr>
          <w:spacing w:val="-2"/>
        </w:rPr>
        <w:t>h</w:t>
      </w:r>
      <w:r w:rsidRPr="0025436D">
        <w:t>,</w:t>
      </w:r>
      <w:r w:rsidRPr="0025436D">
        <w:rPr>
          <w:spacing w:val="37"/>
        </w:rPr>
        <w:t xml:space="preserve"> </w:t>
      </w:r>
      <w:r w:rsidRPr="0025436D">
        <w:t>(tom</w:t>
      </w:r>
      <w:r w:rsidRPr="0025436D">
        <w:rPr>
          <w:spacing w:val="40"/>
        </w:rPr>
        <w:t xml:space="preserve"> </w:t>
      </w:r>
      <w:r w:rsidRPr="0025436D">
        <w:t>I,</w:t>
      </w:r>
      <w:r w:rsidRPr="0025436D">
        <w:rPr>
          <w:spacing w:val="38"/>
        </w:rPr>
        <w:t xml:space="preserve"> </w:t>
      </w:r>
      <w:r w:rsidRPr="0025436D">
        <w:t>II,</w:t>
      </w:r>
      <w:r w:rsidRPr="0025436D">
        <w:rPr>
          <w:spacing w:val="39"/>
        </w:rPr>
        <w:t xml:space="preserve"> </w:t>
      </w:r>
      <w:r w:rsidRPr="0025436D">
        <w:t>III,</w:t>
      </w:r>
      <w:r w:rsidRPr="0025436D">
        <w:rPr>
          <w:spacing w:val="39"/>
        </w:rPr>
        <w:t xml:space="preserve"> </w:t>
      </w:r>
      <w:r w:rsidRPr="0025436D">
        <w:t>IV,</w:t>
      </w:r>
      <w:r w:rsidRPr="0025436D">
        <w:rPr>
          <w:spacing w:val="38"/>
        </w:rPr>
        <w:t xml:space="preserve"> </w:t>
      </w:r>
      <w:r w:rsidRPr="0025436D">
        <w:t>V)</w:t>
      </w:r>
      <w:r w:rsidRPr="0025436D">
        <w:rPr>
          <w:spacing w:val="38"/>
        </w:rPr>
        <w:t xml:space="preserve"> </w:t>
      </w:r>
      <w:r w:rsidRPr="0025436D">
        <w:t>Arkady,</w:t>
      </w:r>
      <w:r w:rsidRPr="0025436D">
        <w:rPr>
          <w:spacing w:val="35"/>
        </w:rPr>
        <w:t xml:space="preserve"> </w:t>
      </w:r>
      <w:r w:rsidRPr="0025436D">
        <w:t xml:space="preserve">Warszawa </w:t>
      </w:r>
      <w:r w:rsidRPr="0025436D">
        <w:rPr>
          <w:spacing w:val="-1"/>
        </w:rPr>
        <w:t>1989</w:t>
      </w:r>
      <w:r w:rsidRPr="0025436D">
        <w:t>-</w:t>
      </w:r>
      <w:r w:rsidRPr="0025436D">
        <w:rPr>
          <w:spacing w:val="-1"/>
        </w:rPr>
        <w:t>1990</w:t>
      </w:r>
      <w:r w:rsidRPr="0025436D">
        <w:t>.</w:t>
      </w:r>
    </w:p>
    <w:p w14:paraId="0B4823CA" w14:textId="77777777" w:rsidR="00846590" w:rsidRPr="0025436D" w:rsidRDefault="00846590" w:rsidP="00D21ACD">
      <w:pPr>
        <w:pStyle w:val="Akapitzlist"/>
        <w:numPr>
          <w:ilvl w:val="0"/>
          <w:numId w:val="24"/>
        </w:numPr>
      </w:pPr>
      <w:r w:rsidRPr="0025436D">
        <w:t>Warunki</w:t>
      </w:r>
      <w:r w:rsidRPr="0025436D">
        <w:rPr>
          <w:spacing w:val="-18"/>
        </w:rPr>
        <w:t xml:space="preserve"> </w:t>
      </w:r>
      <w:r w:rsidRPr="0025436D">
        <w:t>techniczne</w:t>
      </w:r>
      <w:r w:rsidRPr="0025436D">
        <w:rPr>
          <w:spacing w:val="-20"/>
        </w:rPr>
        <w:t xml:space="preserve"> </w:t>
      </w:r>
      <w:r w:rsidRPr="0025436D">
        <w:t>wykonania</w:t>
      </w:r>
      <w:r w:rsidRPr="0025436D">
        <w:rPr>
          <w:spacing w:val="-18"/>
        </w:rPr>
        <w:t xml:space="preserve"> </w:t>
      </w:r>
      <w:r w:rsidRPr="0025436D">
        <w:t>i</w:t>
      </w:r>
      <w:r w:rsidRPr="0025436D">
        <w:rPr>
          <w:spacing w:val="-19"/>
        </w:rPr>
        <w:t xml:space="preserve"> </w:t>
      </w:r>
      <w:r w:rsidRPr="0025436D">
        <w:t>odbioru</w:t>
      </w:r>
      <w:r w:rsidRPr="0025436D">
        <w:rPr>
          <w:spacing w:val="-19"/>
        </w:rPr>
        <w:t xml:space="preserve"> </w:t>
      </w:r>
      <w:r w:rsidRPr="0025436D">
        <w:t>robót</w:t>
      </w:r>
      <w:r w:rsidRPr="0025436D">
        <w:rPr>
          <w:spacing w:val="-20"/>
        </w:rPr>
        <w:t xml:space="preserve"> </w:t>
      </w:r>
      <w:r w:rsidRPr="0025436D">
        <w:t>budowlanyc</w:t>
      </w:r>
      <w:r w:rsidRPr="0025436D">
        <w:rPr>
          <w:spacing w:val="1"/>
        </w:rPr>
        <w:t>h</w:t>
      </w:r>
      <w:r w:rsidRPr="0025436D">
        <w:t>.</w:t>
      </w:r>
      <w:r w:rsidRPr="0025436D">
        <w:rPr>
          <w:spacing w:val="-19"/>
        </w:rPr>
        <w:t xml:space="preserve"> </w:t>
      </w:r>
      <w:r w:rsidRPr="0025436D">
        <w:t>Instytut</w:t>
      </w:r>
      <w:r w:rsidRPr="0025436D">
        <w:rPr>
          <w:spacing w:val="-17"/>
        </w:rPr>
        <w:t xml:space="preserve"> </w:t>
      </w:r>
      <w:r w:rsidRPr="0025436D">
        <w:t>Techniki</w:t>
      </w:r>
      <w:r w:rsidRPr="0025436D">
        <w:rPr>
          <w:spacing w:val="-17"/>
        </w:rPr>
        <w:t xml:space="preserve"> </w:t>
      </w:r>
      <w:r w:rsidRPr="0025436D">
        <w:t>Budowlanej,</w:t>
      </w:r>
      <w:r w:rsidRPr="0025436D">
        <w:rPr>
          <w:spacing w:val="-18"/>
        </w:rPr>
        <w:t xml:space="preserve"> </w:t>
      </w:r>
      <w:r w:rsidR="00B77642" w:rsidRPr="0025436D">
        <w:rPr>
          <w:spacing w:val="-18"/>
        </w:rPr>
        <w:t>W</w:t>
      </w:r>
      <w:r w:rsidRPr="0025436D">
        <w:t>arszawa</w:t>
      </w:r>
      <w:r w:rsidRPr="0025436D">
        <w:rPr>
          <w:spacing w:val="-20"/>
        </w:rPr>
        <w:t xml:space="preserve"> </w:t>
      </w:r>
      <w:r w:rsidRPr="0025436D">
        <w:rPr>
          <w:spacing w:val="-1"/>
        </w:rPr>
        <w:t>2003</w:t>
      </w:r>
      <w:r w:rsidRPr="0025436D">
        <w:t>.</w:t>
      </w:r>
    </w:p>
    <w:p w14:paraId="6991A3F1" w14:textId="77777777" w:rsidR="00846590" w:rsidRPr="0025436D" w:rsidRDefault="00846590" w:rsidP="00D21ACD">
      <w:pPr>
        <w:pStyle w:val="Akapitzlist"/>
        <w:numPr>
          <w:ilvl w:val="0"/>
          <w:numId w:val="24"/>
        </w:numPr>
      </w:pPr>
      <w:r w:rsidRPr="0025436D">
        <w:t>Warunki</w:t>
      </w:r>
      <w:r w:rsidRPr="0025436D">
        <w:rPr>
          <w:spacing w:val="24"/>
        </w:rPr>
        <w:t xml:space="preserve"> </w:t>
      </w:r>
      <w:r w:rsidRPr="0025436D">
        <w:t>techniczne</w:t>
      </w:r>
      <w:r w:rsidRPr="0025436D">
        <w:rPr>
          <w:spacing w:val="24"/>
        </w:rPr>
        <w:t xml:space="preserve"> </w:t>
      </w:r>
      <w:r w:rsidRPr="0025436D">
        <w:t>wykonania</w:t>
      </w:r>
      <w:r w:rsidRPr="0025436D">
        <w:rPr>
          <w:spacing w:val="24"/>
        </w:rPr>
        <w:t xml:space="preserve"> </w:t>
      </w:r>
      <w:r w:rsidRPr="0025436D">
        <w:t>i</w:t>
      </w:r>
      <w:r w:rsidRPr="0025436D">
        <w:rPr>
          <w:spacing w:val="24"/>
        </w:rPr>
        <w:t xml:space="preserve"> </w:t>
      </w:r>
      <w:r w:rsidRPr="0025436D">
        <w:t>odbioru</w:t>
      </w:r>
      <w:r w:rsidRPr="0025436D">
        <w:rPr>
          <w:spacing w:val="24"/>
        </w:rPr>
        <w:t xml:space="preserve"> </w:t>
      </w:r>
      <w:r w:rsidRPr="0025436D">
        <w:t>sieci</w:t>
      </w:r>
      <w:r w:rsidRPr="0025436D">
        <w:rPr>
          <w:spacing w:val="24"/>
        </w:rPr>
        <w:t xml:space="preserve"> </w:t>
      </w:r>
      <w:r w:rsidRPr="0025436D">
        <w:t>i</w:t>
      </w:r>
      <w:r w:rsidRPr="0025436D">
        <w:rPr>
          <w:spacing w:val="26"/>
        </w:rPr>
        <w:t xml:space="preserve"> </w:t>
      </w:r>
      <w:r w:rsidRPr="0025436D">
        <w:t>instalacj</w:t>
      </w:r>
      <w:r w:rsidRPr="0025436D">
        <w:rPr>
          <w:spacing w:val="3"/>
        </w:rPr>
        <w:t>i</w:t>
      </w:r>
      <w:r w:rsidRPr="0025436D">
        <w:t>,</w:t>
      </w:r>
      <w:r w:rsidRPr="0025436D">
        <w:rPr>
          <w:spacing w:val="25"/>
        </w:rPr>
        <w:t xml:space="preserve"> </w:t>
      </w:r>
      <w:r w:rsidRPr="0025436D">
        <w:t>Centralny</w:t>
      </w:r>
      <w:r w:rsidRPr="0025436D">
        <w:rPr>
          <w:spacing w:val="27"/>
        </w:rPr>
        <w:t xml:space="preserve"> </w:t>
      </w:r>
      <w:r w:rsidRPr="0025436D">
        <w:t>Ośrodek</w:t>
      </w:r>
      <w:r w:rsidRPr="0025436D">
        <w:rPr>
          <w:spacing w:val="26"/>
        </w:rPr>
        <w:t xml:space="preserve"> </w:t>
      </w:r>
      <w:r w:rsidRPr="0025436D">
        <w:t>Badawczo-Rozwojowy</w:t>
      </w:r>
      <w:r w:rsidRPr="0025436D">
        <w:rPr>
          <w:spacing w:val="28"/>
        </w:rPr>
        <w:t xml:space="preserve"> </w:t>
      </w:r>
      <w:r w:rsidRPr="0025436D">
        <w:t>Techniki Instalacyjnej</w:t>
      </w:r>
      <w:r w:rsidRPr="0025436D">
        <w:rPr>
          <w:spacing w:val="4"/>
        </w:rPr>
        <w:t xml:space="preserve"> </w:t>
      </w:r>
      <w:r w:rsidRPr="0025436D">
        <w:t>INSTAL,</w:t>
      </w:r>
      <w:r w:rsidRPr="0025436D">
        <w:rPr>
          <w:spacing w:val="4"/>
        </w:rPr>
        <w:t xml:space="preserve"> </w:t>
      </w:r>
      <w:r w:rsidRPr="0025436D">
        <w:t>Warszawa,</w:t>
      </w:r>
      <w:r w:rsidRPr="0025436D">
        <w:rPr>
          <w:spacing w:val="2"/>
        </w:rPr>
        <w:t xml:space="preserve"> </w:t>
      </w:r>
      <w:r w:rsidRPr="0025436D">
        <w:rPr>
          <w:spacing w:val="-1"/>
        </w:rPr>
        <w:t>2001</w:t>
      </w:r>
      <w:r w:rsidRPr="0025436D">
        <w:t>.</w:t>
      </w:r>
    </w:p>
    <w:p w14:paraId="134B5129" w14:textId="77777777" w:rsidR="00846590" w:rsidRPr="0025436D" w:rsidRDefault="00846590" w:rsidP="00846590">
      <w:pPr>
        <w:widowControl w:val="0"/>
        <w:textAlignment w:val="baseline"/>
      </w:pPr>
      <w:r w:rsidRPr="0025436D">
        <w:br w:type="page"/>
      </w:r>
    </w:p>
    <w:p w14:paraId="4B7547FE" w14:textId="77777777" w:rsidR="00585320" w:rsidRPr="0025436D" w:rsidRDefault="00585320" w:rsidP="00585320">
      <w:pPr>
        <w:pStyle w:val="Nagwek31"/>
        <w:widowControl/>
        <w:spacing w:line="348" w:lineRule="auto"/>
        <w:ind w:left="2150" w:right="2151" w:firstLine="1185"/>
        <w:jc w:val="center"/>
        <w:rPr>
          <w:rFonts w:cs="Arial"/>
          <w:lang w:val="pl-PL"/>
        </w:rPr>
      </w:pPr>
    </w:p>
    <w:p w14:paraId="6D57BAA8" w14:textId="77777777" w:rsidR="007F2F1D" w:rsidRPr="0025436D" w:rsidRDefault="007F2F1D" w:rsidP="007F2F1D">
      <w:pPr>
        <w:jc w:val="center"/>
        <w:rPr>
          <w:sz w:val="40"/>
          <w:szCs w:val="40"/>
        </w:rPr>
      </w:pPr>
      <w:r w:rsidRPr="0025436D">
        <w:rPr>
          <w:sz w:val="40"/>
          <w:szCs w:val="40"/>
        </w:rPr>
        <w:t xml:space="preserve">SPECYFIKACJE TECHNICZNE </w:t>
      </w:r>
    </w:p>
    <w:p w14:paraId="59A0A1A3" w14:textId="77777777" w:rsidR="007F2F1D" w:rsidRPr="0025436D" w:rsidRDefault="007F2F1D" w:rsidP="007F2F1D">
      <w:pPr>
        <w:jc w:val="center"/>
        <w:rPr>
          <w:sz w:val="40"/>
          <w:szCs w:val="40"/>
        </w:rPr>
      </w:pPr>
      <w:r w:rsidRPr="0025436D">
        <w:rPr>
          <w:sz w:val="40"/>
          <w:szCs w:val="40"/>
        </w:rPr>
        <w:t>WYKONANIA I ODBIORU</w:t>
      </w:r>
    </w:p>
    <w:p w14:paraId="0265C58E" w14:textId="77777777" w:rsidR="007F2F1D" w:rsidRPr="0025436D" w:rsidRDefault="007F2F1D" w:rsidP="007F2F1D">
      <w:pPr>
        <w:jc w:val="center"/>
        <w:rPr>
          <w:sz w:val="40"/>
          <w:szCs w:val="40"/>
        </w:rPr>
      </w:pPr>
      <w:r w:rsidRPr="0025436D">
        <w:rPr>
          <w:sz w:val="40"/>
          <w:szCs w:val="40"/>
        </w:rPr>
        <w:t>ROBÓT BUDOWLANYCH</w:t>
      </w:r>
    </w:p>
    <w:p w14:paraId="15589C2D" w14:textId="77777777" w:rsidR="007F2F1D" w:rsidRPr="0025436D" w:rsidRDefault="007F2F1D" w:rsidP="007F2F1D">
      <w:pPr>
        <w:pStyle w:val="Tekstpodstawowy"/>
        <w:tabs>
          <w:tab w:val="left" w:pos="400"/>
        </w:tabs>
        <w:ind w:right="101"/>
      </w:pPr>
    </w:p>
    <w:p w14:paraId="036C17B0" w14:textId="77777777" w:rsidR="007F2F1D" w:rsidRPr="0025436D" w:rsidRDefault="007F2F1D" w:rsidP="007F2F1D">
      <w:pPr>
        <w:rPr>
          <w:b/>
        </w:rPr>
      </w:pPr>
    </w:p>
    <w:p w14:paraId="64D55AEE" w14:textId="77777777" w:rsidR="007F2F1D" w:rsidRPr="0025436D" w:rsidRDefault="007F2F1D" w:rsidP="007F2F1D">
      <w:pPr>
        <w:jc w:val="center"/>
      </w:pPr>
    </w:p>
    <w:p w14:paraId="680E4BCD" w14:textId="77777777" w:rsidR="007F2F1D" w:rsidRPr="0025436D" w:rsidRDefault="007F2F1D" w:rsidP="007F2F1D">
      <w:pPr>
        <w:jc w:val="center"/>
      </w:pPr>
    </w:p>
    <w:p w14:paraId="077EF488" w14:textId="77777777" w:rsidR="007F2F1D" w:rsidRPr="0025436D" w:rsidRDefault="007F2F1D" w:rsidP="007F2F1D">
      <w:pPr>
        <w:jc w:val="center"/>
      </w:pPr>
    </w:p>
    <w:p w14:paraId="2C77BEF4" w14:textId="77777777" w:rsidR="007F2F1D" w:rsidRPr="0025436D" w:rsidRDefault="007F2F1D" w:rsidP="007F2F1D">
      <w:pPr>
        <w:jc w:val="center"/>
      </w:pPr>
    </w:p>
    <w:p w14:paraId="08E55D4D" w14:textId="77777777" w:rsidR="007F2F1D" w:rsidRPr="0025436D" w:rsidRDefault="007F2F1D" w:rsidP="007F2F1D">
      <w:pPr>
        <w:jc w:val="center"/>
      </w:pPr>
    </w:p>
    <w:p w14:paraId="62391176" w14:textId="77777777" w:rsidR="007F2F1D" w:rsidRPr="0025436D" w:rsidRDefault="007F2F1D" w:rsidP="007F2F1D">
      <w:pPr>
        <w:jc w:val="center"/>
      </w:pPr>
    </w:p>
    <w:p w14:paraId="425FC870" w14:textId="77777777" w:rsidR="007F2F1D" w:rsidRPr="0025436D" w:rsidRDefault="007F2F1D" w:rsidP="007F2F1D">
      <w:pPr>
        <w:jc w:val="center"/>
      </w:pPr>
    </w:p>
    <w:p w14:paraId="6F995217" w14:textId="77777777" w:rsidR="007F2F1D" w:rsidRPr="0025436D" w:rsidRDefault="007F2F1D" w:rsidP="007F2F1D">
      <w:pPr>
        <w:jc w:val="center"/>
      </w:pPr>
    </w:p>
    <w:p w14:paraId="67EF41A7" w14:textId="77777777" w:rsidR="007F2F1D" w:rsidRPr="0025436D" w:rsidRDefault="007F2F1D" w:rsidP="007F2F1D">
      <w:pPr>
        <w:spacing w:before="13"/>
        <w:jc w:val="center"/>
        <w:rPr>
          <w:sz w:val="26"/>
          <w:szCs w:val="26"/>
        </w:rPr>
      </w:pPr>
    </w:p>
    <w:p w14:paraId="60B682E6" w14:textId="77777777" w:rsidR="007F2F1D" w:rsidRPr="0025436D" w:rsidRDefault="007F2F1D" w:rsidP="007F2F1D">
      <w:pPr>
        <w:ind w:left="3326" w:right="3329"/>
        <w:jc w:val="center"/>
        <w:rPr>
          <w:sz w:val="13"/>
          <w:szCs w:val="13"/>
        </w:rPr>
      </w:pPr>
      <w:r w:rsidRPr="0025436D">
        <w:rPr>
          <w:rFonts w:eastAsia="Arial"/>
          <w:sz w:val="28"/>
          <w:szCs w:val="28"/>
        </w:rPr>
        <w:t>Kod</w:t>
      </w:r>
      <w:r w:rsidRPr="0025436D">
        <w:rPr>
          <w:rFonts w:eastAsia="Arial"/>
          <w:spacing w:val="-54"/>
          <w:sz w:val="28"/>
          <w:szCs w:val="28"/>
        </w:rPr>
        <w:t xml:space="preserve">  </w:t>
      </w:r>
      <w:r w:rsidR="009576F2" w:rsidRPr="0025436D">
        <w:rPr>
          <w:rFonts w:eastAsia="Arial"/>
          <w:b/>
          <w:bCs/>
          <w:spacing w:val="-2"/>
          <w:sz w:val="28"/>
          <w:szCs w:val="28"/>
        </w:rPr>
        <w:t>45223100-7</w:t>
      </w:r>
    </w:p>
    <w:p w14:paraId="54C8AC96" w14:textId="77777777" w:rsidR="007F2F1D" w:rsidRPr="0025436D" w:rsidRDefault="007F2F1D" w:rsidP="007F2F1D">
      <w:pPr>
        <w:spacing w:before="6"/>
        <w:jc w:val="center"/>
        <w:rPr>
          <w:sz w:val="13"/>
          <w:szCs w:val="13"/>
        </w:rPr>
      </w:pPr>
    </w:p>
    <w:p w14:paraId="3191DA13" w14:textId="77777777" w:rsidR="007F2F1D" w:rsidRPr="0025436D" w:rsidRDefault="009576F2" w:rsidP="007F2F1D">
      <w:pPr>
        <w:pStyle w:val="Nagwek11"/>
        <w:ind w:right="5"/>
        <w:jc w:val="center"/>
        <w:rPr>
          <w:sz w:val="20"/>
          <w:szCs w:val="20"/>
        </w:rPr>
      </w:pPr>
      <w:r w:rsidRPr="0025436D">
        <w:t>KONSTRUKCJE STALOWE</w:t>
      </w:r>
    </w:p>
    <w:p w14:paraId="4367CDBD" w14:textId="77777777" w:rsidR="007F2F1D" w:rsidRPr="0025436D" w:rsidRDefault="007F2F1D" w:rsidP="007F2F1D">
      <w:pPr>
        <w:spacing w:line="200" w:lineRule="exact"/>
      </w:pPr>
    </w:p>
    <w:p w14:paraId="004CA667" w14:textId="77777777" w:rsidR="007F2F1D" w:rsidRPr="0025436D" w:rsidRDefault="007F2F1D" w:rsidP="007F2F1D">
      <w:pPr>
        <w:ind w:right="4"/>
        <w:jc w:val="center"/>
        <w:rPr>
          <w:b/>
        </w:rPr>
      </w:pPr>
    </w:p>
    <w:p w14:paraId="17986F9F" w14:textId="77777777" w:rsidR="007F2F1D" w:rsidRPr="0025436D" w:rsidRDefault="007F2F1D" w:rsidP="007F2F1D">
      <w:pPr>
        <w:rPr>
          <w:b/>
        </w:rPr>
      </w:pPr>
    </w:p>
    <w:p w14:paraId="4DFEF510" w14:textId="77777777" w:rsidR="007F2F1D" w:rsidRPr="0025436D" w:rsidRDefault="007F2F1D" w:rsidP="007F2F1D">
      <w:pPr>
        <w:rPr>
          <w:b/>
        </w:rPr>
      </w:pPr>
    </w:p>
    <w:p w14:paraId="490C47E7" w14:textId="77777777" w:rsidR="007F2F1D" w:rsidRPr="0025436D" w:rsidRDefault="007F2F1D" w:rsidP="007F2F1D">
      <w:pPr>
        <w:rPr>
          <w:b/>
          <w:bCs/>
        </w:rPr>
      </w:pPr>
    </w:p>
    <w:p w14:paraId="772F33D8" w14:textId="77777777" w:rsidR="007F2F1D" w:rsidRPr="0025436D" w:rsidRDefault="007F2F1D" w:rsidP="007F2F1D">
      <w:pPr>
        <w:rPr>
          <w:b/>
          <w:bCs/>
        </w:rPr>
      </w:pPr>
    </w:p>
    <w:p w14:paraId="68E4D7E2" w14:textId="77777777" w:rsidR="007F2F1D" w:rsidRPr="0025436D" w:rsidRDefault="007F2F1D" w:rsidP="007F2F1D">
      <w:pPr>
        <w:rPr>
          <w:b/>
          <w:bCs/>
        </w:rPr>
      </w:pPr>
      <w:r w:rsidRPr="0025436D">
        <w:rPr>
          <w:b/>
          <w:bCs/>
        </w:rPr>
        <w:br w:type="page"/>
      </w:r>
    </w:p>
    <w:p w14:paraId="2E3AE107" w14:textId="77777777" w:rsidR="004E06C5" w:rsidRPr="0025436D" w:rsidRDefault="004E06C5" w:rsidP="004E06C5">
      <w:r w:rsidRPr="0025436D">
        <w:t>SPIS TREŚCI</w:t>
      </w:r>
    </w:p>
    <w:p w14:paraId="23D7A0E9" w14:textId="77777777" w:rsidR="004E06C5" w:rsidRPr="0025436D" w:rsidRDefault="004E06C5" w:rsidP="004E06C5">
      <w:pPr>
        <w:spacing w:line="200" w:lineRule="exact"/>
      </w:pPr>
    </w:p>
    <w:p w14:paraId="2244DC8B" w14:textId="77777777" w:rsidR="00BB0FDB" w:rsidRDefault="004E06C5" w:rsidP="00BB0FDB">
      <w:pPr>
        <w:pStyle w:val="Spistreci1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r w:rsidRPr="0025436D">
        <w:fldChar w:fldCharType="begin"/>
      </w:r>
      <w:r w:rsidRPr="0025436D">
        <w:instrText xml:space="preserve"> TOC \o "1-1" \h \z \u </w:instrText>
      </w:r>
      <w:r w:rsidRPr="0025436D">
        <w:fldChar w:fldCharType="separate"/>
      </w:r>
    </w:p>
    <w:p w14:paraId="46CD886D" w14:textId="4B080E4C" w:rsidR="00BB0FDB" w:rsidRDefault="00CB5EA4">
      <w:pPr>
        <w:pStyle w:val="Spistreci1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499750046" w:history="1">
        <w:r w:rsidR="00BB0FDB" w:rsidRPr="00647B30">
          <w:rPr>
            <w:rStyle w:val="Hipercze"/>
          </w:rPr>
          <w:t>1.</w:t>
        </w:r>
        <w:r w:rsidR="00BB0FDB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</w:rPr>
          <w:tab/>
        </w:r>
        <w:r w:rsidR="00BB0FDB" w:rsidRPr="00647B30">
          <w:rPr>
            <w:rStyle w:val="Hipercze"/>
          </w:rPr>
          <w:t>CZĘŚĆ OGÓLNA</w:t>
        </w:r>
        <w:r w:rsidR="00BB0FDB">
          <w:rPr>
            <w:webHidden/>
          </w:rPr>
          <w:tab/>
        </w:r>
        <w:r w:rsidR="00BB0FDB">
          <w:rPr>
            <w:webHidden/>
          </w:rPr>
          <w:fldChar w:fldCharType="begin"/>
        </w:r>
        <w:r w:rsidR="00BB0FDB">
          <w:rPr>
            <w:webHidden/>
          </w:rPr>
          <w:instrText xml:space="preserve"> PAGEREF _Toc499750046 \h </w:instrText>
        </w:r>
        <w:r w:rsidR="00BB0FDB">
          <w:rPr>
            <w:webHidden/>
          </w:rPr>
        </w:r>
        <w:r w:rsidR="00BB0FDB">
          <w:rPr>
            <w:webHidden/>
          </w:rPr>
          <w:fldChar w:fldCharType="separate"/>
        </w:r>
        <w:r>
          <w:rPr>
            <w:webHidden/>
          </w:rPr>
          <w:t>21</w:t>
        </w:r>
        <w:r w:rsidR="00BB0FDB">
          <w:rPr>
            <w:webHidden/>
          </w:rPr>
          <w:fldChar w:fldCharType="end"/>
        </w:r>
      </w:hyperlink>
    </w:p>
    <w:p w14:paraId="55F7A5D2" w14:textId="57C04A2D" w:rsidR="00BB0FDB" w:rsidRDefault="00CB5EA4">
      <w:pPr>
        <w:pStyle w:val="Spistreci1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499750047" w:history="1">
        <w:r w:rsidR="00BB0FDB" w:rsidRPr="00647B30">
          <w:rPr>
            <w:rStyle w:val="Hipercze"/>
          </w:rPr>
          <w:t>2.</w:t>
        </w:r>
        <w:r w:rsidR="00BB0FDB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</w:rPr>
          <w:tab/>
        </w:r>
        <w:r w:rsidR="00BB0FDB" w:rsidRPr="00647B30">
          <w:rPr>
            <w:rStyle w:val="Hipercze"/>
          </w:rPr>
          <w:t>MATERIAŁY</w:t>
        </w:r>
        <w:r w:rsidR="00BB0FDB">
          <w:rPr>
            <w:webHidden/>
          </w:rPr>
          <w:tab/>
        </w:r>
        <w:r w:rsidR="00BB0FDB">
          <w:rPr>
            <w:webHidden/>
          </w:rPr>
          <w:fldChar w:fldCharType="begin"/>
        </w:r>
        <w:r w:rsidR="00BB0FDB">
          <w:rPr>
            <w:webHidden/>
          </w:rPr>
          <w:instrText xml:space="preserve"> PAGEREF _Toc499750047 \h </w:instrText>
        </w:r>
        <w:r w:rsidR="00BB0FDB">
          <w:rPr>
            <w:webHidden/>
          </w:rPr>
        </w:r>
        <w:r w:rsidR="00BB0FDB">
          <w:rPr>
            <w:webHidden/>
          </w:rPr>
          <w:fldChar w:fldCharType="separate"/>
        </w:r>
        <w:r>
          <w:rPr>
            <w:webHidden/>
          </w:rPr>
          <w:t>21</w:t>
        </w:r>
        <w:r w:rsidR="00BB0FDB">
          <w:rPr>
            <w:webHidden/>
          </w:rPr>
          <w:fldChar w:fldCharType="end"/>
        </w:r>
      </w:hyperlink>
    </w:p>
    <w:p w14:paraId="18A15C88" w14:textId="6C9212C7" w:rsidR="00BB0FDB" w:rsidRDefault="00CB5EA4">
      <w:pPr>
        <w:pStyle w:val="Spistreci1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499750048" w:history="1">
        <w:r w:rsidR="00BB0FDB" w:rsidRPr="00647B30">
          <w:rPr>
            <w:rStyle w:val="Hipercze"/>
          </w:rPr>
          <w:t>3.</w:t>
        </w:r>
        <w:r w:rsidR="00BB0FDB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</w:rPr>
          <w:tab/>
        </w:r>
        <w:r w:rsidR="00BB0FDB" w:rsidRPr="00647B30">
          <w:rPr>
            <w:rStyle w:val="Hipercze"/>
          </w:rPr>
          <w:t>SPRZĘT</w:t>
        </w:r>
        <w:r w:rsidR="00BB0FDB">
          <w:rPr>
            <w:webHidden/>
          </w:rPr>
          <w:tab/>
        </w:r>
        <w:r w:rsidR="00BB0FDB">
          <w:rPr>
            <w:webHidden/>
          </w:rPr>
          <w:fldChar w:fldCharType="begin"/>
        </w:r>
        <w:r w:rsidR="00BB0FDB">
          <w:rPr>
            <w:webHidden/>
          </w:rPr>
          <w:instrText xml:space="preserve"> PAGEREF _Toc499750048 \h </w:instrText>
        </w:r>
        <w:r w:rsidR="00BB0FDB">
          <w:rPr>
            <w:webHidden/>
          </w:rPr>
        </w:r>
        <w:r w:rsidR="00BB0FDB">
          <w:rPr>
            <w:webHidden/>
          </w:rPr>
          <w:fldChar w:fldCharType="separate"/>
        </w:r>
        <w:r>
          <w:rPr>
            <w:webHidden/>
          </w:rPr>
          <w:t>22</w:t>
        </w:r>
        <w:r w:rsidR="00BB0FDB">
          <w:rPr>
            <w:webHidden/>
          </w:rPr>
          <w:fldChar w:fldCharType="end"/>
        </w:r>
      </w:hyperlink>
    </w:p>
    <w:p w14:paraId="01678ED3" w14:textId="5924C243" w:rsidR="00BB0FDB" w:rsidRDefault="00CB5EA4">
      <w:pPr>
        <w:pStyle w:val="Spistreci1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499750049" w:history="1">
        <w:r w:rsidR="00BB0FDB" w:rsidRPr="00647B30">
          <w:rPr>
            <w:rStyle w:val="Hipercze"/>
          </w:rPr>
          <w:t>4.</w:t>
        </w:r>
        <w:r w:rsidR="00BB0FDB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</w:rPr>
          <w:tab/>
        </w:r>
        <w:r w:rsidR="00BB0FDB" w:rsidRPr="00647B30">
          <w:rPr>
            <w:rStyle w:val="Hipercze"/>
          </w:rPr>
          <w:t>TRANSPORT</w:t>
        </w:r>
        <w:r w:rsidR="00BB0FDB">
          <w:rPr>
            <w:webHidden/>
          </w:rPr>
          <w:tab/>
        </w:r>
        <w:r w:rsidR="00BB0FDB">
          <w:rPr>
            <w:webHidden/>
          </w:rPr>
          <w:fldChar w:fldCharType="begin"/>
        </w:r>
        <w:r w:rsidR="00BB0FDB">
          <w:rPr>
            <w:webHidden/>
          </w:rPr>
          <w:instrText xml:space="preserve"> PAGEREF _Toc499750049 \h </w:instrText>
        </w:r>
        <w:r w:rsidR="00BB0FDB">
          <w:rPr>
            <w:webHidden/>
          </w:rPr>
        </w:r>
        <w:r w:rsidR="00BB0FDB">
          <w:rPr>
            <w:webHidden/>
          </w:rPr>
          <w:fldChar w:fldCharType="separate"/>
        </w:r>
        <w:r>
          <w:rPr>
            <w:webHidden/>
          </w:rPr>
          <w:t>22</w:t>
        </w:r>
        <w:r w:rsidR="00BB0FDB">
          <w:rPr>
            <w:webHidden/>
          </w:rPr>
          <w:fldChar w:fldCharType="end"/>
        </w:r>
      </w:hyperlink>
    </w:p>
    <w:p w14:paraId="7CDED7B7" w14:textId="384171A6" w:rsidR="00BB0FDB" w:rsidRDefault="00CB5EA4">
      <w:pPr>
        <w:pStyle w:val="Spistreci1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499750050" w:history="1">
        <w:r w:rsidR="00BB0FDB" w:rsidRPr="00647B30">
          <w:rPr>
            <w:rStyle w:val="Hipercze"/>
          </w:rPr>
          <w:t>5.</w:t>
        </w:r>
        <w:r w:rsidR="00BB0FDB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</w:rPr>
          <w:tab/>
        </w:r>
        <w:r w:rsidR="00BB0FDB" w:rsidRPr="00647B30">
          <w:rPr>
            <w:rStyle w:val="Hipercze"/>
          </w:rPr>
          <w:t>WYKONANIE ROBÓT</w:t>
        </w:r>
        <w:r w:rsidR="00BB0FDB">
          <w:rPr>
            <w:webHidden/>
          </w:rPr>
          <w:tab/>
        </w:r>
        <w:r w:rsidR="00BB0FDB">
          <w:rPr>
            <w:webHidden/>
          </w:rPr>
          <w:fldChar w:fldCharType="begin"/>
        </w:r>
        <w:r w:rsidR="00BB0FDB">
          <w:rPr>
            <w:webHidden/>
          </w:rPr>
          <w:instrText xml:space="preserve"> PAGEREF _Toc499750050 \h </w:instrText>
        </w:r>
        <w:r w:rsidR="00BB0FDB">
          <w:rPr>
            <w:webHidden/>
          </w:rPr>
        </w:r>
        <w:r w:rsidR="00BB0FDB">
          <w:rPr>
            <w:webHidden/>
          </w:rPr>
          <w:fldChar w:fldCharType="separate"/>
        </w:r>
        <w:r>
          <w:rPr>
            <w:webHidden/>
          </w:rPr>
          <w:t>22</w:t>
        </w:r>
        <w:r w:rsidR="00BB0FDB">
          <w:rPr>
            <w:webHidden/>
          </w:rPr>
          <w:fldChar w:fldCharType="end"/>
        </w:r>
      </w:hyperlink>
    </w:p>
    <w:p w14:paraId="0C0687FD" w14:textId="5C9EE333" w:rsidR="00BB0FDB" w:rsidRDefault="00CB5EA4">
      <w:pPr>
        <w:pStyle w:val="Spistreci1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499750051" w:history="1">
        <w:r w:rsidR="00BB0FDB" w:rsidRPr="00647B30">
          <w:rPr>
            <w:rStyle w:val="Hipercze"/>
          </w:rPr>
          <w:t>6.</w:t>
        </w:r>
        <w:r w:rsidR="00BB0FDB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</w:rPr>
          <w:tab/>
        </w:r>
        <w:r w:rsidR="00BB0FDB" w:rsidRPr="00647B30">
          <w:rPr>
            <w:rStyle w:val="Hipercze"/>
          </w:rPr>
          <w:t>KONTROLA JAKOŚCI ROBÓT</w:t>
        </w:r>
        <w:r w:rsidR="00BB0FDB">
          <w:rPr>
            <w:webHidden/>
          </w:rPr>
          <w:tab/>
        </w:r>
        <w:r w:rsidR="00BB0FDB">
          <w:rPr>
            <w:webHidden/>
          </w:rPr>
          <w:fldChar w:fldCharType="begin"/>
        </w:r>
        <w:r w:rsidR="00BB0FDB">
          <w:rPr>
            <w:webHidden/>
          </w:rPr>
          <w:instrText xml:space="preserve"> PAGEREF _Toc499750051 \h </w:instrText>
        </w:r>
        <w:r w:rsidR="00BB0FDB">
          <w:rPr>
            <w:webHidden/>
          </w:rPr>
        </w:r>
        <w:r w:rsidR="00BB0FDB">
          <w:rPr>
            <w:webHidden/>
          </w:rPr>
          <w:fldChar w:fldCharType="separate"/>
        </w:r>
        <w:r>
          <w:rPr>
            <w:webHidden/>
          </w:rPr>
          <w:t>23</w:t>
        </w:r>
        <w:r w:rsidR="00BB0FDB">
          <w:rPr>
            <w:webHidden/>
          </w:rPr>
          <w:fldChar w:fldCharType="end"/>
        </w:r>
      </w:hyperlink>
    </w:p>
    <w:p w14:paraId="719BA157" w14:textId="5F0DEF07" w:rsidR="00BB0FDB" w:rsidRDefault="00CB5EA4">
      <w:pPr>
        <w:pStyle w:val="Spistreci1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499750052" w:history="1">
        <w:r w:rsidR="00BB0FDB" w:rsidRPr="00647B30">
          <w:rPr>
            <w:rStyle w:val="Hipercze"/>
          </w:rPr>
          <w:t>7.</w:t>
        </w:r>
        <w:r w:rsidR="00BB0FDB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</w:rPr>
          <w:tab/>
        </w:r>
        <w:r w:rsidR="00BB0FDB" w:rsidRPr="00647B30">
          <w:rPr>
            <w:rStyle w:val="Hipercze"/>
          </w:rPr>
          <w:t>OBMIAR ROBÓT</w:t>
        </w:r>
        <w:r w:rsidR="00BB0FDB">
          <w:rPr>
            <w:webHidden/>
          </w:rPr>
          <w:tab/>
        </w:r>
        <w:r w:rsidR="00BB0FDB">
          <w:rPr>
            <w:webHidden/>
          </w:rPr>
          <w:fldChar w:fldCharType="begin"/>
        </w:r>
        <w:r w:rsidR="00BB0FDB">
          <w:rPr>
            <w:webHidden/>
          </w:rPr>
          <w:instrText xml:space="preserve"> PAGEREF _Toc499750052 \h </w:instrText>
        </w:r>
        <w:r w:rsidR="00BB0FDB">
          <w:rPr>
            <w:webHidden/>
          </w:rPr>
        </w:r>
        <w:r w:rsidR="00BB0FDB">
          <w:rPr>
            <w:webHidden/>
          </w:rPr>
          <w:fldChar w:fldCharType="separate"/>
        </w:r>
        <w:r>
          <w:rPr>
            <w:webHidden/>
          </w:rPr>
          <w:t>23</w:t>
        </w:r>
        <w:r w:rsidR="00BB0FDB">
          <w:rPr>
            <w:webHidden/>
          </w:rPr>
          <w:fldChar w:fldCharType="end"/>
        </w:r>
      </w:hyperlink>
    </w:p>
    <w:p w14:paraId="7A897BCA" w14:textId="3C846CB4" w:rsidR="00BB0FDB" w:rsidRDefault="00CB5EA4">
      <w:pPr>
        <w:pStyle w:val="Spistreci1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499750053" w:history="1">
        <w:r w:rsidR="00BB0FDB" w:rsidRPr="00647B30">
          <w:rPr>
            <w:rStyle w:val="Hipercze"/>
          </w:rPr>
          <w:t>8.</w:t>
        </w:r>
        <w:r w:rsidR="00BB0FDB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</w:rPr>
          <w:tab/>
        </w:r>
        <w:r w:rsidR="00BB0FDB" w:rsidRPr="00647B30">
          <w:rPr>
            <w:rStyle w:val="Hipercze"/>
          </w:rPr>
          <w:t>ODBIÓR ROBÓT</w:t>
        </w:r>
        <w:r w:rsidR="00BB0FDB">
          <w:rPr>
            <w:webHidden/>
          </w:rPr>
          <w:tab/>
        </w:r>
        <w:r w:rsidR="00BB0FDB">
          <w:rPr>
            <w:webHidden/>
          </w:rPr>
          <w:fldChar w:fldCharType="begin"/>
        </w:r>
        <w:r w:rsidR="00BB0FDB">
          <w:rPr>
            <w:webHidden/>
          </w:rPr>
          <w:instrText xml:space="preserve"> PAGEREF _Toc499750053 \h </w:instrText>
        </w:r>
        <w:r w:rsidR="00BB0FDB">
          <w:rPr>
            <w:webHidden/>
          </w:rPr>
        </w:r>
        <w:r w:rsidR="00BB0FDB">
          <w:rPr>
            <w:webHidden/>
          </w:rPr>
          <w:fldChar w:fldCharType="separate"/>
        </w:r>
        <w:r>
          <w:rPr>
            <w:webHidden/>
          </w:rPr>
          <w:t>24</w:t>
        </w:r>
        <w:r w:rsidR="00BB0FDB">
          <w:rPr>
            <w:webHidden/>
          </w:rPr>
          <w:fldChar w:fldCharType="end"/>
        </w:r>
      </w:hyperlink>
    </w:p>
    <w:p w14:paraId="075EF7E3" w14:textId="3DCD9985" w:rsidR="00BB0FDB" w:rsidRDefault="00CB5EA4">
      <w:pPr>
        <w:pStyle w:val="Spistreci1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499750054" w:history="1">
        <w:r w:rsidR="00BB0FDB" w:rsidRPr="00647B30">
          <w:rPr>
            <w:rStyle w:val="Hipercze"/>
          </w:rPr>
          <w:t>9.</w:t>
        </w:r>
        <w:r w:rsidR="00BB0FDB">
          <w:rPr>
            <w:rFonts w:asciiTheme="minorHAnsi" w:eastAsiaTheme="minorEastAsia" w:hAnsiTheme="minorHAnsi" w:cstheme="minorBidi"/>
            <w:b w:val="0"/>
            <w:iCs w:val="0"/>
            <w:sz w:val="22"/>
            <w:szCs w:val="22"/>
          </w:rPr>
          <w:tab/>
        </w:r>
        <w:r w:rsidR="00BB0FDB" w:rsidRPr="00647B30">
          <w:rPr>
            <w:rStyle w:val="Hipercze"/>
          </w:rPr>
          <w:t>PODSTAWA PŁATNOŚCI</w:t>
        </w:r>
        <w:r w:rsidR="00BB0FDB">
          <w:rPr>
            <w:webHidden/>
          </w:rPr>
          <w:tab/>
        </w:r>
        <w:r w:rsidR="00BB0FDB">
          <w:rPr>
            <w:webHidden/>
          </w:rPr>
          <w:fldChar w:fldCharType="begin"/>
        </w:r>
        <w:r w:rsidR="00BB0FDB">
          <w:rPr>
            <w:webHidden/>
          </w:rPr>
          <w:instrText xml:space="preserve"> PAGEREF _Toc499750054 \h </w:instrText>
        </w:r>
        <w:r w:rsidR="00BB0FDB">
          <w:rPr>
            <w:webHidden/>
          </w:rPr>
        </w:r>
        <w:r w:rsidR="00BB0FDB">
          <w:rPr>
            <w:webHidden/>
          </w:rPr>
          <w:fldChar w:fldCharType="separate"/>
        </w:r>
        <w:r>
          <w:rPr>
            <w:webHidden/>
          </w:rPr>
          <w:t>25</w:t>
        </w:r>
        <w:r w:rsidR="00BB0FDB">
          <w:rPr>
            <w:webHidden/>
          </w:rPr>
          <w:fldChar w:fldCharType="end"/>
        </w:r>
      </w:hyperlink>
    </w:p>
    <w:p w14:paraId="61586A8C" w14:textId="77777777" w:rsidR="004E06C5" w:rsidRPr="0025436D" w:rsidRDefault="004E06C5" w:rsidP="004E06C5">
      <w:pPr>
        <w:pStyle w:val="Tekstpodstawowy"/>
      </w:pPr>
      <w:r w:rsidRPr="0025436D">
        <w:fldChar w:fldCharType="end"/>
      </w:r>
    </w:p>
    <w:p w14:paraId="17FC67B6" w14:textId="77777777" w:rsidR="004E06C5" w:rsidRPr="0025436D" w:rsidRDefault="004E06C5" w:rsidP="004E06C5">
      <w:pPr>
        <w:pStyle w:val="Tekstpodstawowy"/>
        <w:spacing w:line="420" w:lineRule="auto"/>
        <w:ind w:left="112" w:right="3604"/>
      </w:pPr>
    </w:p>
    <w:p w14:paraId="49236558" w14:textId="77777777" w:rsidR="004E06C5" w:rsidRPr="0025436D" w:rsidRDefault="004E06C5" w:rsidP="004E06C5">
      <w:pPr>
        <w:spacing w:line="200" w:lineRule="exact"/>
      </w:pPr>
    </w:p>
    <w:p w14:paraId="6DF3AB98" w14:textId="77777777" w:rsidR="004E06C5" w:rsidRPr="0025436D" w:rsidRDefault="004E06C5" w:rsidP="004E06C5">
      <w:pPr>
        <w:spacing w:line="200" w:lineRule="exact"/>
      </w:pPr>
    </w:p>
    <w:p w14:paraId="380AE320" w14:textId="77777777" w:rsidR="004E06C5" w:rsidRPr="0025436D" w:rsidRDefault="004E06C5" w:rsidP="004E06C5">
      <w:pPr>
        <w:spacing w:line="200" w:lineRule="exact"/>
      </w:pPr>
    </w:p>
    <w:p w14:paraId="14B814AD" w14:textId="77777777" w:rsidR="004E06C5" w:rsidRPr="0025436D" w:rsidRDefault="004E06C5" w:rsidP="004E06C5">
      <w:pPr>
        <w:spacing w:line="200" w:lineRule="exact"/>
      </w:pPr>
    </w:p>
    <w:p w14:paraId="74FDE059" w14:textId="77777777" w:rsidR="004E06C5" w:rsidRPr="0025436D" w:rsidRDefault="004E06C5" w:rsidP="004E06C5">
      <w:pPr>
        <w:spacing w:line="200" w:lineRule="exact"/>
      </w:pPr>
    </w:p>
    <w:p w14:paraId="4A94BCAE" w14:textId="77777777" w:rsidR="004E06C5" w:rsidRPr="0025436D" w:rsidRDefault="004E06C5" w:rsidP="004E06C5">
      <w:pPr>
        <w:spacing w:line="200" w:lineRule="exact"/>
      </w:pPr>
    </w:p>
    <w:p w14:paraId="47172CE9" w14:textId="77777777" w:rsidR="004E06C5" w:rsidRPr="0025436D" w:rsidRDefault="004E06C5" w:rsidP="004E06C5">
      <w:pPr>
        <w:spacing w:line="200" w:lineRule="exact"/>
      </w:pPr>
    </w:p>
    <w:p w14:paraId="5F22CE58" w14:textId="77777777" w:rsidR="004E06C5" w:rsidRPr="0025436D" w:rsidRDefault="004E06C5" w:rsidP="004E06C5">
      <w:pPr>
        <w:spacing w:before="17" w:line="220" w:lineRule="exact"/>
      </w:pPr>
    </w:p>
    <w:p w14:paraId="5552EECB" w14:textId="77777777" w:rsidR="004E06C5" w:rsidRPr="0025436D" w:rsidRDefault="004E06C5" w:rsidP="004E06C5">
      <w:pPr>
        <w:pStyle w:val="Tekstpodstawowy"/>
        <w:ind w:left="112"/>
      </w:pPr>
      <w:r w:rsidRPr="0025436D">
        <w:t>Najważniejsze</w:t>
      </w:r>
      <w:r w:rsidRPr="0025436D">
        <w:rPr>
          <w:spacing w:val="-10"/>
        </w:rPr>
        <w:t xml:space="preserve"> </w:t>
      </w:r>
      <w:r w:rsidRPr="0025436D">
        <w:t>oznaczenia</w:t>
      </w:r>
      <w:r w:rsidRPr="0025436D">
        <w:rPr>
          <w:spacing w:val="-9"/>
        </w:rPr>
        <w:t xml:space="preserve"> </w:t>
      </w:r>
      <w:r w:rsidRPr="0025436D">
        <w:t>i</w:t>
      </w:r>
      <w:r w:rsidRPr="0025436D">
        <w:rPr>
          <w:spacing w:val="-9"/>
        </w:rPr>
        <w:t xml:space="preserve"> </w:t>
      </w:r>
      <w:r w:rsidRPr="0025436D">
        <w:t>skróty:</w:t>
      </w:r>
    </w:p>
    <w:p w14:paraId="699FC001" w14:textId="77777777" w:rsidR="004E06C5" w:rsidRPr="0025436D" w:rsidRDefault="004E06C5" w:rsidP="004E06C5">
      <w:pPr>
        <w:pStyle w:val="Tekstpodstawowy"/>
        <w:ind w:left="112"/>
      </w:pPr>
      <w:r w:rsidRPr="0025436D">
        <w:t>ST</w:t>
      </w:r>
      <w:r w:rsidRPr="0025436D">
        <w:rPr>
          <w:spacing w:val="-19"/>
        </w:rPr>
        <w:t xml:space="preserve"> </w:t>
      </w:r>
      <w:r w:rsidRPr="0025436D">
        <w:t>-</w:t>
      </w:r>
      <w:r w:rsidRPr="0025436D">
        <w:rPr>
          <w:spacing w:val="-18"/>
        </w:rPr>
        <w:t xml:space="preserve"> </w:t>
      </w:r>
      <w:r w:rsidRPr="0025436D">
        <w:t>Specyfikacja</w:t>
      </w:r>
      <w:r w:rsidRPr="0025436D">
        <w:rPr>
          <w:spacing w:val="-19"/>
        </w:rPr>
        <w:t xml:space="preserve"> </w:t>
      </w:r>
      <w:r w:rsidRPr="0025436D">
        <w:t>Techniczna</w:t>
      </w:r>
    </w:p>
    <w:p w14:paraId="3095D389" w14:textId="77777777" w:rsidR="004E06C5" w:rsidRPr="0025436D" w:rsidRDefault="004E06C5" w:rsidP="004E06C5">
      <w:pPr>
        <w:pStyle w:val="Tekstpodstawowy"/>
        <w:spacing w:before="3"/>
        <w:ind w:left="112"/>
        <w:rPr>
          <w:sz w:val="20"/>
        </w:rPr>
      </w:pPr>
      <w:r w:rsidRPr="0025436D">
        <w:t>PZJ</w:t>
      </w:r>
      <w:r w:rsidRPr="0025436D">
        <w:rPr>
          <w:spacing w:val="-21"/>
        </w:rPr>
        <w:t xml:space="preserve"> </w:t>
      </w:r>
      <w:r w:rsidRPr="0025436D">
        <w:t>-</w:t>
      </w:r>
      <w:r w:rsidRPr="0025436D">
        <w:rPr>
          <w:spacing w:val="-21"/>
        </w:rPr>
        <w:t xml:space="preserve"> </w:t>
      </w:r>
      <w:r w:rsidRPr="0025436D">
        <w:t>Program</w:t>
      </w:r>
      <w:r w:rsidRPr="0025436D">
        <w:rPr>
          <w:spacing w:val="-21"/>
        </w:rPr>
        <w:t xml:space="preserve"> </w:t>
      </w:r>
      <w:r w:rsidRPr="0025436D">
        <w:t>Zabezpieczenia</w:t>
      </w:r>
      <w:r w:rsidRPr="0025436D">
        <w:rPr>
          <w:spacing w:val="-21"/>
        </w:rPr>
        <w:t xml:space="preserve"> </w:t>
      </w:r>
      <w:r w:rsidRPr="0025436D">
        <w:t>Jakości</w:t>
      </w:r>
    </w:p>
    <w:p w14:paraId="7EE0FB31" w14:textId="77777777" w:rsidR="004E06C5" w:rsidRPr="0025436D" w:rsidRDefault="004E06C5">
      <w:pPr>
        <w:spacing w:line="240" w:lineRule="auto"/>
        <w:jc w:val="left"/>
      </w:pPr>
    </w:p>
    <w:p w14:paraId="1811917F" w14:textId="77777777" w:rsidR="007F2F1D" w:rsidRPr="0025436D" w:rsidRDefault="007F2F1D">
      <w:pPr>
        <w:spacing w:line="240" w:lineRule="auto"/>
        <w:jc w:val="left"/>
        <w:rPr>
          <w:sz w:val="24"/>
        </w:rPr>
      </w:pPr>
      <w:r w:rsidRPr="0025436D">
        <w:br w:type="page"/>
      </w:r>
    </w:p>
    <w:p w14:paraId="75077100" w14:textId="77777777" w:rsidR="009576F2" w:rsidRPr="0025436D" w:rsidRDefault="00DB5F7F" w:rsidP="004E06C5">
      <w:pPr>
        <w:pStyle w:val="Nagwek1"/>
        <w:numPr>
          <w:ilvl w:val="0"/>
          <w:numId w:val="71"/>
        </w:numPr>
      </w:pPr>
      <w:bookmarkStart w:id="142" w:name="_Toc499749738"/>
      <w:bookmarkStart w:id="143" w:name="_Toc499749815"/>
      <w:bookmarkStart w:id="144" w:name="_Toc499749892"/>
      <w:bookmarkStart w:id="145" w:name="_Toc499750046"/>
      <w:r w:rsidRPr="0025436D">
        <w:t>CZĘŚĆ OGÓLNA</w:t>
      </w:r>
      <w:bookmarkEnd w:id="142"/>
      <w:bookmarkEnd w:id="143"/>
      <w:bookmarkEnd w:id="144"/>
      <w:bookmarkEnd w:id="145"/>
    </w:p>
    <w:p w14:paraId="39871239" w14:textId="77777777" w:rsidR="009576F2" w:rsidRPr="0025436D" w:rsidRDefault="009576F2" w:rsidP="009576F2">
      <w:pPr>
        <w:pStyle w:val="Nagwek2"/>
      </w:pPr>
      <w:r w:rsidRPr="0025436D">
        <w:t xml:space="preserve">Przedmiot specyfikacji technicznej </w:t>
      </w:r>
    </w:p>
    <w:p w14:paraId="0DD2ED0D" w14:textId="77777777" w:rsidR="009576F2" w:rsidRPr="0025436D" w:rsidRDefault="009576F2" w:rsidP="009576F2">
      <w:pPr>
        <w:rPr>
          <w:color w:val="000000"/>
          <w:szCs w:val="22"/>
        </w:rPr>
      </w:pPr>
      <w:r w:rsidRPr="0025436D">
        <w:t>Przedmiotem niniejszej szczegółowej specyfikacji technicznej (ST) są wymagania dotyczące wykonania i odbioru robót dla konstrukcji stalowych.</w:t>
      </w:r>
    </w:p>
    <w:p w14:paraId="6FDCC51D" w14:textId="77777777" w:rsidR="009576F2" w:rsidRPr="0025436D" w:rsidRDefault="009576F2" w:rsidP="009576F2">
      <w:pPr>
        <w:pStyle w:val="Nagwek2"/>
      </w:pPr>
      <w:r w:rsidRPr="0025436D">
        <w:t>Zakres robót objętych ST</w:t>
      </w:r>
    </w:p>
    <w:p w14:paraId="0382EEFD" w14:textId="77777777" w:rsidR="009576F2" w:rsidRPr="0025436D" w:rsidRDefault="009576F2" w:rsidP="009576F2">
      <w:r w:rsidRPr="0025436D">
        <w:t>Roboty, których dotyczy specyfikacja, obejmują wszystkie czynności umożliwiające i mające na celu wykonanie robót wymienionych w pkt. 1.1</w:t>
      </w:r>
    </w:p>
    <w:p w14:paraId="5117005A" w14:textId="77777777" w:rsidR="009576F2" w:rsidRPr="0025436D" w:rsidRDefault="009576F2" w:rsidP="009576F2">
      <w:pPr>
        <w:pStyle w:val="Nagwek2"/>
      </w:pPr>
      <w:r w:rsidRPr="0025436D">
        <w:t>Określenia podstawowe</w:t>
      </w:r>
    </w:p>
    <w:p w14:paraId="7A756F7B" w14:textId="77777777" w:rsidR="009576F2" w:rsidRPr="0025436D" w:rsidRDefault="009576F2" w:rsidP="009576F2">
      <w:r w:rsidRPr="0025436D">
        <w:t>Określenia podane w niniejszej ST są zgodne z obowiązującymi odpowiednimi normami oraz z określeniami podanymi w ST- „Wymagania ogólne”.</w:t>
      </w:r>
    </w:p>
    <w:p w14:paraId="0642CC61" w14:textId="77777777" w:rsidR="009576F2" w:rsidRPr="0025436D" w:rsidRDefault="009576F2" w:rsidP="009576F2">
      <w:pPr>
        <w:pStyle w:val="Nagwek2"/>
      </w:pPr>
      <w:r w:rsidRPr="0025436D">
        <w:t>Ogólne wymagania dotyczące robót</w:t>
      </w:r>
    </w:p>
    <w:p w14:paraId="4BA7611B" w14:textId="77777777" w:rsidR="009576F2" w:rsidRPr="0025436D" w:rsidRDefault="009576F2" w:rsidP="004E06C5">
      <w:r w:rsidRPr="0025436D">
        <w:t xml:space="preserve">Wykonawca robót jest odpowiedzialny za jakość wykonania robót, bezpieczeństwo wszystkich czynności na Terenie Budowy, metody użyte do wykonania robót oraz za ich zgodność z dokumentacją projektową, SST i poleceniami Inżyniera. </w:t>
      </w:r>
    </w:p>
    <w:p w14:paraId="6F4527AA" w14:textId="77777777" w:rsidR="009576F2" w:rsidRPr="0025436D" w:rsidRDefault="009576F2" w:rsidP="004E06C5">
      <w:r w:rsidRPr="0025436D">
        <w:t>Ogólne wymagania dotyczące robót podano w ST  „Wymagania ogólne”.</w:t>
      </w:r>
    </w:p>
    <w:p w14:paraId="4B0FA350" w14:textId="77777777" w:rsidR="009576F2" w:rsidRPr="0025436D" w:rsidRDefault="009576F2" w:rsidP="004E06C5">
      <w:pPr>
        <w:pStyle w:val="Nagwek4"/>
      </w:pPr>
      <w:r w:rsidRPr="0025436D">
        <w:t>Wymogi formalne</w:t>
      </w:r>
    </w:p>
    <w:p w14:paraId="31F905F6" w14:textId="77777777" w:rsidR="009576F2" w:rsidRPr="0025436D" w:rsidRDefault="009576F2" w:rsidP="004E06C5">
      <w:r w:rsidRPr="0025436D">
        <w:t>Montaż oraz wykonawstwo warsztatowe konstrukcji winny być wykonane przez personel Wykonawcy i/lub Podwykonawcy, posiadający właściwe doświadczenie w realizacji tego typu robót i gwarantujący właściwą jakość wykonania.</w:t>
      </w:r>
    </w:p>
    <w:p w14:paraId="3966764D" w14:textId="77777777" w:rsidR="009576F2" w:rsidRPr="0025436D" w:rsidRDefault="009576F2" w:rsidP="004E06C5">
      <w:r w:rsidRPr="0025436D">
        <w:t xml:space="preserve">Konstrukcja winna być wykonana ściśle wg dokumentacji projektowej Zamawiającego </w:t>
      </w:r>
    </w:p>
    <w:p w14:paraId="2AD529D6" w14:textId="77777777" w:rsidR="009576F2" w:rsidRPr="0025436D" w:rsidRDefault="009576F2" w:rsidP="004E06C5">
      <w:r w:rsidRPr="0025436D">
        <w:t>Wykonawstwo oraz montaż konstrukcji muszą być zgodne z wymogami norm:</w:t>
      </w:r>
    </w:p>
    <w:p w14:paraId="4EB2C39E" w14:textId="77777777" w:rsidR="009576F2" w:rsidRPr="0025436D" w:rsidRDefault="009576F2" w:rsidP="004E06C5">
      <w:r w:rsidRPr="0025436D">
        <w:t>PN-90/B-03200</w:t>
      </w:r>
      <w:r w:rsidRPr="0025436D">
        <w:tab/>
        <w:t>Konstrukcje stalowe. Obliczenia statyczne i projektowane.</w:t>
      </w:r>
    </w:p>
    <w:p w14:paraId="3B076C2D" w14:textId="77777777" w:rsidR="009576F2" w:rsidRPr="0025436D" w:rsidRDefault="009576F2" w:rsidP="004E06C5">
      <w:r w:rsidRPr="0025436D">
        <w:t>PN-B-06200:2002</w:t>
      </w:r>
      <w:r w:rsidRPr="0025436D">
        <w:tab/>
        <w:t>Konstrukcje stalowe budowlane. Warunki wykonania i odbioru.</w:t>
      </w:r>
    </w:p>
    <w:p w14:paraId="26CDC3C7" w14:textId="77777777" w:rsidR="009576F2" w:rsidRPr="0025436D" w:rsidRDefault="009576F2" w:rsidP="004E06C5">
      <w:r w:rsidRPr="0025436D">
        <w:t>Konstrukcja stalowa  po jej wykonaniu, winna być zaopatrzona przez wytwórcę i Wykonawcę w świadectwa jakości wykonania.</w:t>
      </w:r>
    </w:p>
    <w:p w14:paraId="3EDC836F" w14:textId="77777777" w:rsidR="009576F2" w:rsidRPr="0025436D" w:rsidRDefault="009576F2" w:rsidP="004E06C5">
      <w:pPr>
        <w:pStyle w:val="Nagwek4"/>
      </w:pPr>
      <w:r w:rsidRPr="0025436D">
        <w:t>Warunki organizacyjne</w:t>
      </w:r>
    </w:p>
    <w:p w14:paraId="2CAB0082" w14:textId="77777777" w:rsidR="009576F2" w:rsidRPr="0025436D" w:rsidRDefault="009576F2" w:rsidP="004E06C5">
      <w:r w:rsidRPr="0025436D">
        <w:t>Przed przystąpieniem do robót Wykonawca powinien dokładnie zaznajomić się z całością dokumentacji projektowej, w tym także projektem organizacji robót i projektem organizacji montażu konstrukcji.</w:t>
      </w:r>
    </w:p>
    <w:p w14:paraId="373F4422" w14:textId="77777777" w:rsidR="009576F2" w:rsidRPr="0025436D" w:rsidRDefault="009576F2" w:rsidP="004E06C5">
      <w:r w:rsidRPr="0025436D">
        <w:t>Wszelkie ewentualne niejasności w dokumentacji projektowej należy wyjaśnić z autorami poszczególnych opracowań przed przystąpieniem do robót.</w:t>
      </w:r>
    </w:p>
    <w:p w14:paraId="11259C14" w14:textId="77777777" w:rsidR="009576F2" w:rsidRPr="0025436D" w:rsidRDefault="009576F2" w:rsidP="004E06C5">
      <w:r w:rsidRPr="0025436D">
        <w:t>Jakiekolwiek zmiany i odstępstwa od dokumentacji projektowej mogą być dokonywane w trakcie wykonawstwa, tylko po uzyskaniu akceptacji Inżyniera, Wykonawca uzyska dodatkowo akceptację Projektanta.</w:t>
      </w:r>
      <w:r w:rsidR="004E06C5" w:rsidRPr="0025436D">
        <w:t xml:space="preserve"> </w:t>
      </w:r>
      <w:r w:rsidRPr="0025436D">
        <w:t>Wszystkie dokumentacje uzupełniające winne być uzgodnione z Projektantem.</w:t>
      </w:r>
    </w:p>
    <w:p w14:paraId="6AE168EE" w14:textId="77777777" w:rsidR="009576F2" w:rsidRPr="0025436D" w:rsidRDefault="009576F2" w:rsidP="004E06C5">
      <w:pPr>
        <w:pStyle w:val="Nagwek1"/>
      </w:pPr>
      <w:bookmarkStart w:id="146" w:name="_Toc499312429"/>
      <w:bookmarkStart w:id="147" w:name="_Toc499744784"/>
      <w:bookmarkStart w:id="148" w:name="_Toc499744851"/>
      <w:bookmarkStart w:id="149" w:name="_Toc499744918"/>
      <w:bookmarkStart w:id="150" w:name="_Toc499749739"/>
      <w:bookmarkStart w:id="151" w:name="_Toc499749816"/>
      <w:bookmarkStart w:id="152" w:name="_Toc499749893"/>
      <w:bookmarkStart w:id="153" w:name="_Toc499750047"/>
      <w:r w:rsidRPr="0025436D">
        <w:t>MATERIAŁY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64835F1B" w14:textId="77777777" w:rsidR="009576F2" w:rsidRPr="0025436D" w:rsidRDefault="009576F2" w:rsidP="004E06C5">
      <w:r w:rsidRPr="0025436D">
        <w:t>Do wykonania całości konstrukcji należy zastosować materiały zgodne z ST i dokumentacją projektową.</w:t>
      </w:r>
      <w:r w:rsidR="004E06C5" w:rsidRPr="0025436D">
        <w:t xml:space="preserve"> </w:t>
      </w:r>
      <w:r w:rsidRPr="0025436D">
        <w:t>Stal wbudowana w konstrukcję musi posiadać atest hutniczy.</w:t>
      </w:r>
    </w:p>
    <w:p w14:paraId="1EE47756" w14:textId="77777777" w:rsidR="004E06C5" w:rsidRPr="0025436D" w:rsidRDefault="009576F2" w:rsidP="004E06C5">
      <w:r w:rsidRPr="0025436D">
        <w:t>Łączenie poszczególnych elementów konstrukcji wykonywać przy pomocy spawania używając elektrod dostosowanych do gatunku stali i przyjętej technologii spawania.</w:t>
      </w:r>
    </w:p>
    <w:p w14:paraId="3DC2E0A1" w14:textId="77777777" w:rsidR="004E06C5" w:rsidRPr="0025436D" w:rsidRDefault="004E06C5">
      <w:pPr>
        <w:spacing w:line="240" w:lineRule="auto"/>
        <w:jc w:val="left"/>
      </w:pPr>
      <w:r w:rsidRPr="0025436D">
        <w:br w:type="page"/>
      </w:r>
    </w:p>
    <w:p w14:paraId="783057C7" w14:textId="77777777" w:rsidR="009576F2" w:rsidRPr="0025436D" w:rsidRDefault="009576F2" w:rsidP="004E06C5">
      <w:pPr>
        <w:pStyle w:val="Nagwek1"/>
      </w:pPr>
      <w:bookmarkStart w:id="154" w:name="_Toc499312430"/>
      <w:bookmarkStart w:id="155" w:name="_Toc499744785"/>
      <w:bookmarkStart w:id="156" w:name="_Toc499744852"/>
      <w:bookmarkStart w:id="157" w:name="_Toc499744919"/>
      <w:bookmarkStart w:id="158" w:name="_Toc499749740"/>
      <w:bookmarkStart w:id="159" w:name="_Toc499749817"/>
      <w:bookmarkStart w:id="160" w:name="_Toc499749894"/>
      <w:bookmarkStart w:id="161" w:name="_Toc499750048"/>
      <w:r w:rsidRPr="0025436D">
        <w:t>SPRZĘT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71A45E95" w14:textId="77777777" w:rsidR="009576F2" w:rsidRPr="0025436D" w:rsidRDefault="009576F2" w:rsidP="004E06C5">
      <w:r w:rsidRPr="0025436D">
        <w:t>Roboty można wykonać przy użyciu dowolnego typu sprzętu zaakceptowanego przez Inżyniera.</w:t>
      </w:r>
    </w:p>
    <w:p w14:paraId="49CD6C8B" w14:textId="77777777" w:rsidR="009576F2" w:rsidRPr="0025436D" w:rsidRDefault="009576F2" w:rsidP="004E06C5">
      <w:r w:rsidRPr="0025436D">
        <w:t>Sprzęt stosowany przez Wykonawcę musi być sprawny technicznie i spełniać wymagania techniczne w zakresie BHP.</w:t>
      </w:r>
    </w:p>
    <w:p w14:paraId="68C9F86B" w14:textId="77777777" w:rsidR="009576F2" w:rsidRPr="0025436D" w:rsidRDefault="009576F2" w:rsidP="004E06C5">
      <w:r w:rsidRPr="0025436D">
        <w:t>Ogólne wymagania dotyczące sprzętu podano w ST  „Wymagania ogólne”.</w:t>
      </w:r>
    </w:p>
    <w:p w14:paraId="274C1E9A" w14:textId="77777777" w:rsidR="009576F2" w:rsidRPr="0025436D" w:rsidRDefault="009576F2" w:rsidP="004E06C5">
      <w:pPr>
        <w:pStyle w:val="Nagwek1"/>
      </w:pPr>
      <w:bookmarkStart w:id="162" w:name="_Toc499312431"/>
      <w:bookmarkStart w:id="163" w:name="_Toc499744786"/>
      <w:bookmarkStart w:id="164" w:name="_Toc499744853"/>
      <w:bookmarkStart w:id="165" w:name="_Toc499744920"/>
      <w:bookmarkStart w:id="166" w:name="_Toc499749741"/>
      <w:bookmarkStart w:id="167" w:name="_Toc499749818"/>
      <w:bookmarkStart w:id="168" w:name="_Toc499749895"/>
      <w:bookmarkStart w:id="169" w:name="_Toc499750049"/>
      <w:r w:rsidRPr="0025436D">
        <w:t>TRANSPORT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14:paraId="2E3ECBD8" w14:textId="77777777" w:rsidR="009576F2" w:rsidRPr="0025436D" w:rsidRDefault="009576F2" w:rsidP="009576F2">
      <w:pPr>
        <w:rPr>
          <w:sz w:val="22"/>
        </w:rPr>
      </w:pPr>
      <w:r w:rsidRPr="0025436D">
        <w:rPr>
          <w:sz w:val="22"/>
        </w:rPr>
        <w:t>Wysyłki elementów montażowych można dokonać dopiero po wykonaniu zabezpieczeń antykorozyjnych w zakresie przewidzianym do wykonania w wytwórni.</w:t>
      </w:r>
    </w:p>
    <w:p w14:paraId="3A1EE567" w14:textId="77777777" w:rsidR="009576F2" w:rsidRPr="0025436D" w:rsidRDefault="009576F2" w:rsidP="009576F2">
      <w:pPr>
        <w:rPr>
          <w:sz w:val="22"/>
        </w:rPr>
      </w:pPr>
      <w:r w:rsidRPr="0025436D">
        <w:rPr>
          <w:sz w:val="22"/>
        </w:rPr>
        <w:t>Elementy konstrukcji powinny być zamocowane na środkach transportu w taki sposób, aby podczas transportu zapewniona była stateczność elementów oraz wykluczona możliwość ich uszkodzenia, zsunięcia. Również sposób załadunki i rozładunku nie powinien powodować deformacji i uszkodzeń. Elementy wiotkie należy odpowiednio zabezpieczyć przed odkształceniem i zdeformowaniem.</w:t>
      </w:r>
    </w:p>
    <w:p w14:paraId="4E536248" w14:textId="77777777" w:rsidR="009576F2" w:rsidRPr="0025436D" w:rsidRDefault="009576F2" w:rsidP="004E06C5">
      <w:pPr>
        <w:pStyle w:val="Nagwek1"/>
      </w:pPr>
      <w:bookmarkStart w:id="170" w:name="_Toc499312432"/>
      <w:bookmarkStart w:id="171" w:name="_Toc499744787"/>
      <w:bookmarkStart w:id="172" w:name="_Toc499744854"/>
      <w:bookmarkStart w:id="173" w:name="_Toc499744921"/>
      <w:bookmarkStart w:id="174" w:name="_Toc499749742"/>
      <w:bookmarkStart w:id="175" w:name="_Toc499749819"/>
      <w:bookmarkStart w:id="176" w:name="_Toc499749896"/>
      <w:bookmarkStart w:id="177" w:name="_Toc499750050"/>
      <w:r w:rsidRPr="0025436D">
        <w:t>WYKONANIE ROBÓT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6FEE3108" w14:textId="77777777" w:rsidR="009576F2" w:rsidRPr="0025436D" w:rsidRDefault="009576F2" w:rsidP="004E06C5">
      <w:pPr>
        <w:pStyle w:val="Nagwek2"/>
      </w:pPr>
      <w:r w:rsidRPr="0025436D">
        <w:t>Wymagania przy wykonaniu konstrukcji</w:t>
      </w:r>
    </w:p>
    <w:p w14:paraId="1FDBE7AF" w14:textId="77777777" w:rsidR="009576F2" w:rsidRPr="0025436D" w:rsidRDefault="009576F2" w:rsidP="004E06C5">
      <w:pPr>
        <w:pStyle w:val="Nagwek3"/>
      </w:pPr>
      <w:r w:rsidRPr="0025436D">
        <w:t>Wykonawstwo warsztatowe</w:t>
      </w:r>
    </w:p>
    <w:p w14:paraId="5253EE14" w14:textId="77777777" w:rsidR="009576F2" w:rsidRPr="0025436D" w:rsidRDefault="009576F2" w:rsidP="004E06C5">
      <w:r w:rsidRPr="0025436D">
        <w:t>(1)</w:t>
      </w:r>
      <w:r w:rsidRPr="0025436D">
        <w:tab/>
        <w:t>Cięcie materiału</w:t>
      </w:r>
    </w:p>
    <w:p w14:paraId="78E1565F" w14:textId="77777777" w:rsidR="009576F2" w:rsidRPr="0025436D" w:rsidRDefault="009576F2" w:rsidP="004E06C5">
      <w:r w:rsidRPr="0025436D">
        <w:t>Cięcia elementów można dokonywać gazowo (tlenowo) przy użyciu urządzeń automatycznych  lub półautomatycznych.</w:t>
      </w:r>
    </w:p>
    <w:p w14:paraId="77BB63EF" w14:textId="77777777" w:rsidR="009576F2" w:rsidRPr="0025436D" w:rsidRDefault="009576F2" w:rsidP="004E06C5">
      <w:r w:rsidRPr="0025436D">
        <w:t>Arkusze nie obcięte w hucie należy obcinać co najmniej 20 mm z każdego brzegu, ostre brzegi należy wyrównać i stępić przez wyokrąglenie.</w:t>
      </w:r>
    </w:p>
    <w:p w14:paraId="6AF5B78A" w14:textId="77777777" w:rsidR="009576F2" w:rsidRPr="0025436D" w:rsidRDefault="009576F2" w:rsidP="004E06C5">
      <w:r w:rsidRPr="0025436D">
        <w:t>Przy cięciu tlenowym można pozostawić bez obróbki mechanicznej te brzegi, które maja być poddane przetopieniu w następnych operacjach spawania.</w:t>
      </w:r>
    </w:p>
    <w:p w14:paraId="6F8F22BD" w14:textId="77777777" w:rsidR="009576F2" w:rsidRPr="0025436D" w:rsidRDefault="009576F2" w:rsidP="004E06C5">
      <w:r w:rsidRPr="0025436D">
        <w:t>(2)</w:t>
      </w:r>
      <w:r w:rsidRPr="0025436D">
        <w:tab/>
        <w:t>Prostowanie i gięcie elementów</w:t>
      </w:r>
    </w:p>
    <w:p w14:paraId="6134A55E" w14:textId="77777777" w:rsidR="009576F2" w:rsidRPr="0025436D" w:rsidRDefault="009576F2" w:rsidP="004E06C5">
      <w:r w:rsidRPr="0025436D">
        <w:t>Prostowanie na zimno na walcach i prasach jest dopuszczalne tylko w przypadku gdy promienie krzywizny R są mniejsze niż graniczne dopuszczalne wartości podane w tablicy 4 normy PN-B-06200:2002. Nie dopuszcza się odkształcenia na zimno elementów o grubości ponad 12 mm ze stali.</w:t>
      </w:r>
    </w:p>
    <w:p w14:paraId="3BB8F8F7" w14:textId="77777777" w:rsidR="009576F2" w:rsidRPr="0025436D" w:rsidRDefault="009576F2" w:rsidP="004E06C5">
      <w:r w:rsidRPr="0025436D">
        <w:t>W przypadkach, gdy nie zachodzą warunki jw. prostowania należy dokonywać na  gorąco po podgrzaniu do temperatury kucia i zakończyć w temperaturze nie niższej niż 950</w:t>
      </w:r>
      <w:r w:rsidRPr="0025436D">
        <w:rPr>
          <w:vertAlign w:val="superscript"/>
        </w:rPr>
        <w:t>o</w:t>
      </w:r>
      <w:r w:rsidRPr="0025436D">
        <w:t>C. Obszar nagrzewania materiału powinien być 1,5 do 2 razy większy niż obszar odkształcony. Chłodzenie elementów powinno odbywać się wolno, w temperaturze otoczenia nie niższej niż 5</w:t>
      </w:r>
      <w:r w:rsidRPr="0025436D">
        <w:rPr>
          <w:vertAlign w:val="superscript"/>
        </w:rPr>
        <w:t>o</w:t>
      </w:r>
      <w:r w:rsidRPr="0025436D">
        <w:t>C bez użycia wody.</w:t>
      </w:r>
    </w:p>
    <w:p w14:paraId="4233F233" w14:textId="77777777" w:rsidR="009576F2" w:rsidRPr="0025436D" w:rsidRDefault="009576F2" w:rsidP="004E06C5">
      <w:r w:rsidRPr="0025436D">
        <w:t>Po wyprostowaniu należy sprawdzić, czy nie wystąpiły pęknięcia w materiale i spoinach.</w:t>
      </w:r>
    </w:p>
    <w:p w14:paraId="5DDF5987" w14:textId="77777777" w:rsidR="009576F2" w:rsidRPr="0025436D" w:rsidRDefault="009576F2" w:rsidP="004E06C5">
      <w:r w:rsidRPr="0025436D">
        <w:t>(3)</w:t>
      </w:r>
      <w:r w:rsidRPr="0025436D">
        <w:tab/>
        <w:t>Przygotowanie elementów spawania</w:t>
      </w:r>
    </w:p>
    <w:p w14:paraId="5C7A896D" w14:textId="77777777" w:rsidR="009576F2" w:rsidRPr="0025436D" w:rsidRDefault="009576F2" w:rsidP="004E06C5">
      <w:r w:rsidRPr="0025436D">
        <w:t>Ukosowanie brzegów elementów można wykonywać ręcznie, mechanicznie lub palnikiem tlenowym usuwając zgorzeliny i nierówności.</w:t>
      </w:r>
    </w:p>
    <w:p w14:paraId="63F6FE53" w14:textId="77777777" w:rsidR="009576F2" w:rsidRPr="0025436D" w:rsidRDefault="009576F2" w:rsidP="004E06C5">
      <w:r w:rsidRPr="0025436D">
        <w:t>Powierzchnie brzegów powinny być na tyle gładkie, aby parametry charakteryzujące powierzchnie cięcia wg PN-76/M-69774 nie były większe niż dla klasy 2-2-2-2, a przy głębokim przetopie materiału rodzimego nie większe niż klasy 3-3-3-3.</w:t>
      </w:r>
    </w:p>
    <w:p w14:paraId="1587AD4B" w14:textId="77777777" w:rsidR="009576F2" w:rsidRPr="0025436D" w:rsidRDefault="009576F2" w:rsidP="004E06C5">
      <w:r w:rsidRPr="0025436D">
        <w:t>Dopuszczalna nieliniowość cięcia ręcznego wynosi 20% grubości materiału ciętego, lecz nie więcej niż 1,5 mm.</w:t>
      </w:r>
    </w:p>
    <w:p w14:paraId="110FC262" w14:textId="77777777" w:rsidR="009576F2" w:rsidRPr="0025436D" w:rsidRDefault="009576F2" w:rsidP="004E06C5">
      <w:r w:rsidRPr="0025436D">
        <w:t>Krawędzie cięte gazowo, a nie przetopione należy bezwzględnie obrobić mechanicznie (np. przez szlifowanie) na głębokość 1 mm. Brzegi i rowki do spawania należy przygotować  zgodnie z PN-75/M-69014 oraz PN-73/M-69015.</w:t>
      </w:r>
    </w:p>
    <w:p w14:paraId="24A0DC8E" w14:textId="77777777" w:rsidR="009576F2" w:rsidRPr="0025436D" w:rsidRDefault="009576F2" w:rsidP="004E06C5">
      <w:r w:rsidRPr="0025436D">
        <w:t>(4)</w:t>
      </w:r>
      <w:r w:rsidRPr="0025436D">
        <w:tab/>
        <w:t>Roboty spawalnicze</w:t>
      </w:r>
    </w:p>
    <w:p w14:paraId="4A39FAD8" w14:textId="77777777" w:rsidR="009576F2" w:rsidRPr="0025436D" w:rsidRDefault="009576F2" w:rsidP="004E06C5">
      <w:r w:rsidRPr="0025436D">
        <w:t>Wykonać zgodnie z wymogami normy PN-B-06200:2002 oraz opracowaną technologią spawania. Ramy nośne  zostały zakwalifikowane do I klasy konstrukcji spawanych. Roboty spawalnicze na pozostałych elementach konstrukcji wykonywać zgodnie z wymogami podanymi w normie PN-87/M-69008.</w:t>
      </w:r>
    </w:p>
    <w:p w14:paraId="2D590058" w14:textId="77777777" w:rsidR="009576F2" w:rsidRPr="0025436D" w:rsidRDefault="009576F2" w:rsidP="004E06C5">
      <w:pPr>
        <w:pStyle w:val="Nagwek3"/>
      </w:pPr>
      <w:r w:rsidRPr="0025436D">
        <w:t>Przechowywanie konstrukcji</w:t>
      </w:r>
    </w:p>
    <w:p w14:paraId="4A6EFB92" w14:textId="77777777" w:rsidR="009576F2" w:rsidRPr="0025436D" w:rsidRDefault="009576F2" w:rsidP="004E06C5">
      <w:r w:rsidRPr="0025436D">
        <w:t>Konstrukcję na placu budowy należy układać na podkładach izolujących ją od bezpośredniego stykania się z gruntem i wodą.</w:t>
      </w:r>
    </w:p>
    <w:p w14:paraId="1EB5F472" w14:textId="77777777" w:rsidR="009576F2" w:rsidRPr="0025436D" w:rsidRDefault="009576F2" w:rsidP="004E06C5">
      <w:r w:rsidRPr="0025436D">
        <w:t>Konstrukcję należy tak układać, aby nie dopuścić do gromadzenia się wewnątrz niej wód opadowych lub śniegu oraz zapewnić jej stateczność i zabezpieczyć przed trwałym odkształceniem.</w:t>
      </w:r>
    </w:p>
    <w:p w14:paraId="456F7C2D" w14:textId="77777777" w:rsidR="009576F2" w:rsidRPr="0025436D" w:rsidRDefault="009576F2" w:rsidP="004E06C5">
      <w:pPr>
        <w:pStyle w:val="Nagwek3"/>
      </w:pPr>
      <w:r w:rsidRPr="0025436D">
        <w:t>Montaż konstrukcji na budowie</w:t>
      </w:r>
    </w:p>
    <w:p w14:paraId="60FB9E1E" w14:textId="77777777" w:rsidR="009576F2" w:rsidRPr="0025436D" w:rsidRDefault="009576F2" w:rsidP="004E06C5">
      <w:r w:rsidRPr="0025436D">
        <w:t>Prace montażowe należy przeprowadzić zgodnie z projektem organizacji montażu opracowanym przez Wykonawcę.</w:t>
      </w:r>
    </w:p>
    <w:p w14:paraId="2FEDC196" w14:textId="77777777" w:rsidR="009576F2" w:rsidRPr="0025436D" w:rsidRDefault="009576F2" w:rsidP="004E06C5">
      <w:r w:rsidRPr="0025436D">
        <w:t>Przed przystąpieniem do robót przy scalaniu elementów wysyłkowych, całość konstrukcji ustawiona na fundamentach winna być poddana regulacji i sprawdzeniu niwelacyjnemu zgodności kształtu z wymogami dokumentacji projektowej</w:t>
      </w:r>
    </w:p>
    <w:p w14:paraId="4F28656B" w14:textId="77777777" w:rsidR="009576F2" w:rsidRPr="0025436D" w:rsidRDefault="009576F2" w:rsidP="004E06C5">
      <w:r w:rsidRPr="0025436D">
        <w:t>Przed przystąpieniem do usuwania podparć montażowych należy dokonać kontroli i odbioru wszystkich połączeń montażowych</w:t>
      </w:r>
    </w:p>
    <w:p w14:paraId="5BC7901D" w14:textId="77777777" w:rsidR="009576F2" w:rsidRPr="0025436D" w:rsidRDefault="009576F2" w:rsidP="004E06C5">
      <w:pPr>
        <w:pStyle w:val="Nagwek2"/>
      </w:pPr>
      <w:r w:rsidRPr="0025436D">
        <w:t>Tolerancje wykonania</w:t>
      </w:r>
    </w:p>
    <w:p w14:paraId="11F08500" w14:textId="77777777" w:rsidR="009576F2" w:rsidRPr="0025436D" w:rsidRDefault="009576F2" w:rsidP="004E06C5">
      <w:r w:rsidRPr="0025436D">
        <w:t>Tolerancje wykonania są zgodne z normą PN-B-06200:2002.</w:t>
      </w:r>
    </w:p>
    <w:p w14:paraId="532B0A05" w14:textId="77777777" w:rsidR="009576F2" w:rsidRPr="0025436D" w:rsidRDefault="009576F2" w:rsidP="004E06C5">
      <w:r w:rsidRPr="0025436D">
        <w:t>Dopuszczalne odchyłki prostości i płaskości elementów konstrukcyjnych:</w:t>
      </w:r>
    </w:p>
    <w:p w14:paraId="352C446C" w14:textId="77777777" w:rsidR="009576F2" w:rsidRPr="0025436D" w:rsidRDefault="009576F2" w:rsidP="004E06C5">
      <w:pPr>
        <w:pStyle w:val="Akapitzlist"/>
        <w:numPr>
          <w:ilvl w:val="0"/>
          <w:numId w:val="72"/>
        </w:numPr>
        <w:jc w:val="left"/>
      </w:pPr>
      <w:proofErr w:type="spellStart"/>
      <w:r w:rsidRPr="0025436D">
        <w:t>nieprostoliniowość</w:t>
      </w:r>
      <w:proofErr w:type="spellEnd"/>
      <w:r w:rsidRPr="0025436D">
        <w:t xml:space="preserve"> (sierpowatość i falistość)</w:t>
      </w:r>
      <w:r w:rsidR="004E06C5" w:rsidRPr="0025436D">
        <w:t xml:space="preserve"> </w:t>
      </w:r>
      <w:r w:rsidRPr="0025436D">
        <w:t>elementu</w:t>
      </w:r>
      <w:r w:rsidR="004E06C5" w:rsidRPr="0025436D">
        <w:t xml:space="preserve"> </w:t>
      </w:r>
      <w:r w:rsidRPr="0025436D">
        <w:t>0.001 l, lecz nie więcej niż 10 mm</w:t>
      </w:r>
    </w:p>
    <w:p w14:paraId="7E49BE92" w14:textId="77777777" w:rsidR="009576F2" w:rsidRPr="0025436D" w:rsidRDefault="009576F2" w:rsidP="004E06C5">
      <w:pPr>
        <w:pStyle w:val="Akapitzlist"/>
        <w:numPr>
          <w:ilvl w:val="0"/>
          <w:numId w:val="72"/>
        </w:numPr>
        <w:jc w:val="left"/>
      </w:pPr>
      <w:r w:rsidRPr="0025436D">
        <w:t>skręcenie pręta (mierzone wzajemnym przesunięciem</w:t>
      </w:r>
      <w:r w:rsidR="004E06C5" w:rsidRPr="0025436D">
        <w:t xml:space="preserve"> </w:t>
      </w:r>
      <w:r w:rsidRPr="0025436D">
        <w:t>odpowiadających sobie punktów przekroju</w:t>
      </w:r>
      <w:r w:rsidR="004E06C5" w:rsidRPr="0025436D">
        <w:t xml:space="preserve"> </w:t>
      </w:r>
      <w:r w:rsidRPr="0025436D">
        <w:t>elementu)</w:t>
      </w:r>
      <w:r w:rsidR="004E06C5" w:rsidRPr="0025436D">
        <w:t xml:space="preserve"> </w:t>
      </w:r>
      <w:r w:rsidRPr="0025436D">
        <w:t>0.001 l, lecz nie więcej niż 10 mm</w:t>
      </w:r>
    </w:p>
    <w:p w14:paraId="6E20D0FC" w14:textId="77777777" w:rsidR="009576F2" w:rsidRPr="0025436D" w:rsidRDefault="009576F2" w:rsidP="004E06C5">
      <w:pPr>
        <w:pStyle w:val="Akapitzlist"/>
        <w:numPr>
          <w:ilvl w:val="0"/>
          <w:numId w:val="72"/>
        </w:numPr>
        <w:jc w:val="left"/>
      </w:pPr>
      <w:r w:rsidRPr="0025436D">
        <w:t>odchyłki płaskości półek, ścianek, środków</w:t>
      </w:r>
      <w:r w:rsidR="004E06C5" w:rsidRPr="0025436D">
        <w:t xml:space="preserve"> </w:t>
      </w:r>
      <w:r w:rsidRPr="0025436D">
        <w:t>i innych płaszczyzn elementów</w:t>
      </w:r>
      <w:r w:rsidR="004E06C5" w:rsidRPr="0025436D">
        <w:t xml:space="preserve"> </w:t>
      </w:r>
      <w:r w:rsidRPr="0025436D">
        <w:t>2 mm na dowolnym odcinku</w:t>
      </w:r>
    </w:p>
    <w:p w14:paraId="7BFE4DC0" w14:textId="77777777" w:rsidR="009576F2" w:rsidRPr="0025436D" w:rsidRDefault="009576F2" w:rsidP="004E06C5">
      <w:pPr>
        <w:pStyle w:val="Nagwek1"/>
      </w:pPr>
      <w:bookmarkStart w:id="178" w:name="_Toc499312433"/>
      <w:bookmarkStart w:id="179" w:name="_Toc499744788"/>
      <w:bookmarkStart w:id="180" w:name="_Toc499744855"/>
      <w:bookmarkStart w:id="181" w:name="_Toc499744922"/>
      <w:bookmarkStart w:id="182" w:name="_Toc499749743"/>
      <w:bookmarkStart w:id="183" w:name="_Toc499749820"/>
      <w:bookmarkStart w:id="184" w:name="_Toc499749897"/>
      <w:bookmarkStart w:id="185" w:name="_Toc499750051"/>
      <w:r w:rsidRPr="0025436D">
        <w:t>KONTROLA JAKOŚCI ROBÓT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65F9C8D7" w14:textId="77777777" w:rsidR="009576F2" w:rsidRPr="0025436D" w:rsidRDefault="009576F2" w:rsidP="004E06C5">
      <w:r w:rsidRPr="0025436D">
        <w:t>Zakres kontroli dla konstrukcji stalowej:</w:t>
      </w:r>
    </w:p>
    <w:p w14:paraId="3A9AD751" w14:textId="77777777" w:rsidR="009576F2" w:rsidRPr="0025436D" w:rsidRDefault="009576F2" w:rsidP="004E06C5">
      <w:pPr>
        <w:pStyle w:val="Akapitzlist"/>
        <w:numPr>
          <w:ilvl w:val="0"/>
          <w:numId w:val="73"/>
        </w:numPr>
      </w:pPr>
      <w:r w:rsidRPr="0025436D">
        <w:t>Bieżąca kontrola wykonawstwa w wytwórni</w:t>
      </w:r>
    </w:p>
    <w:p w14:paraId="614317E3" w14:textId="77777777" w:rsidR="009576F2" w:rsidRPr="0025436D" w:rsidRDefault="009576F2" w:rsidP="004E06C5">
      <w:pPr>
        <w:pStyle w:val="Akapitzlist"/>
        <w:numPr>
          <w:ilvl w:val="0"/>
          <w:numId w:val="73"/>
        </w:numPr>
      </w:pPr>
      <w:r w:rsidRPr="0025436D">
        <w:t>Sprawdzenie zgodności gatunku stali z dokumentacją projektową i ST</w:t>
      </w:r>
    </w:p>
    <w:p w14:paraId="65F85B05" w14:textId="77777777" w:rsidR="009576F2" w:rsidRPr="0025436D" w:rsidRDefault="009576F2" w:rsidP="004E06C5">
      <w:pPr>
        <w:pStyle w:val="Akapitzlist"/>
        <w:numPr>
          <w:ilvl w:val="0"/>
          <w:numId w:val="73"/>
        </w:numPr>
      </w:pPr>
      <w:r w:rsidRPr="0025436D">
        <w:t>Sprawdzenie stopnia czystości konstrukcji przed przystąpieniem do robót malarskich</w:t>
      </w:r>
    </w:p>
    <w:p w14:paraId="03C8BCD1" w14:textId="77777777" w:rsidR="009576F2" w:rsidRPr="0025436D" w:rsidRDefault="009576F2" w:rsidP="004E06C5">
      <w:pPr>
        <w:pStyle w:val="Akapitzlist"/>
        <w:numPr>
          <w:ilvl w:val="0"/>
          <w:numId w:val="73"/>
        </w:numPr>
      </w:pPr>
      <w:r w:rsidRPr="0025436D">
        <w:t>Sprawdzenie zgodności wymiarów z dokumentacją projektową</w:t>
      </w:r>
    </w:p>
    <w:p w14:paraId="470043EA" w14:textId="77777777" w:rsidR="009576F2" w:rsidRPr="0025436D" w:rsidRDefault="009576F2" w:rsidP="004E06C5">
      <w:pPr>
        <w:pStyle w:val="Akapitzlist"/>
        <w:numPr>
          <w:ilvl w:val="0"/>
          <w:numId w:val="73"/>
        </w:numPr>
      </w:pPr>
      <w:r w:rsidRPr="0025436D">
        <w:t>Bieżąca kontrola prac montażowych</w:t>
      </w:r>
    </w:p>
    <w:p w14:paraId="703A455E" w14:textId="77777777" w:rsidR="009576F2" w:rsidRPr="0025436D" w:rsidRDefault="009576F2" w:rsidP="004E06C5">
      <w:pPr>
        <w:pStyle w:val="Akapitzlist"/>
        <w:numPr>
          <w:ilvl w:val="0"/>
          <w:numId w:val="73"/>
        </w:numPr>
      </w:pPr>
      <w:r w:rsidRPr="0025436D">
        <w:t>Kontrola jakości spawania</w:t>
      </w:r>
    </w:p>
    <w:p w14:paraId="06840D6E" w14:textId="77777777" w:rsidR="009576F2" w:rsidRPr="0025436D" w:rsidRDefault="009576F2" w:rsidP="004E06C5">
      <w:pPr>
        <w:pStyle w:val="Akapitzlist"/>
        <w:numPr>
          <w:ilvl w:val="0"/>
          <w:numId w:val="73"/>
        </w:numPr>
      </w:pPr>
      <w:r w:rsidRPr="0025436D">
        <w:t>Kontrola jakości wykonania z uwzględnieniem dopuszczalnych tolerancji.</w:t>
      </w:r>
    </w:p>
    <w:p w14:paraId="1303E631" w14:textId="77777777" w:rsidR="009576F2" w:rsidRPr="0025436D" w:rsidRDefault="009576F2" w:rsidP="004E06C5">
      <w:pPr>
        <w:pStyle w:val="Nagwek1"/>
      </w:pPr>
      <w:bookmarkStart w:id="186" w:name="_Toc499312434"/>
      <w:bookmarkStart w:id="187" w:name="_Toc499744789"/>
      <w:bookmarkStart w:id="188" w:name="_Toc499744856"/>
      <w:bookmarkStart w:id="189" w:name="_Toc499744923"/>
      <w:bookmarkStart w:id="190" w:name="_Toc499749744"/>
      <w:bookmarkStart w:id="191" w:name="_Toc499749821"/>
      <w:bookmarkStart w:id="192" w:name="_Toc499749898"/>
      <w:bookmarkStart w:id="193" w:name="_Toc499750052"/>
      <w:r w:rsidRPr="0025436D">
        <w:t>OBMIAR ROBÓT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17A2A63E" w14:textId="77777777" w:rsidR="009576F2" w:rsidRPr="0025436D" w:rsidRDefault="009576F2" w:rsidP="004E06C5">
      <w:r w:rsidRPr="0025436D">
        <w:t>Ogólne wymagania dotyczące obmiaru podano w ST  „Wymagania ogólne”.</w:t>
      </w:r>
    </w:p>
    <w:p w14:paraId="55D05417" w14:textId="77777777" w:rsidR="009576F2" w:rsidRPr="0025436D" w:rsidRDefault="009576F2" w:rsidP="004E06C5">
      <w:r w:rsidRPr="0025436D">
        <w:t>Jednostki obmiarowe:</w:t>
      </w:r>
    </w:p>
    <w:p w14:paraId="3436DFB5" w14:textId="77777777" w:rsidR="009576F2" w:rsidRPr="0025436D" w:rsidRDefault="009576F2" w:rsidP="004E06C5">
      <w:pPr>
        <w:pStyle w:val="Akapitzlist"/>
        <w:numPr>
          <w:ilvl w:val="0"/>
          <w:numId w:val="74"/>
        </w:numPr>
      </w:pPr>
      <w:r w:rsidRPr="0025436D">
        <w:t xml:space="preserve">kg </w:t>
      </w:r>
      <w:r w:rsidRPr="0025436D">
        <w:tab/>
        <w:t>– dla konstrukcji stalowej hali (wykonanie, dostawa);</w:t>
      </w:r>
    </w:p>
    <w:p w14:paraId="3830E511" w14:textId="77777777" w:rsidR="009576F2" w:rsidRPr="0025436D" w:rsidRDefault="009576F2" w:rsidP="004E06C5">
      <w:pPr>
        <w:pStyle w:val="Akapitzlist"/>
        <w:numPr>
          <w:ilvl w:val="0"/>
          <w:numId w:val="74"/>
        </w:numPr>
      </w:pPr>
      <w:r w:rsidRPr="0025436D">
        <w:t>Mg(T)</w:t>
      </w:r>
      <w:r w:rsidRPr="0025436D">
        <w:tab/>
        <w:t>– dla konstrukcji stalowej hali  (montaż);</w:t>
      </w:r>
    </w:p>
    <w:p w14:paraId="46D08D80" w14:textId="77777777" w:rsidR="009576F2" w:rsidRPr="0025436D" w:rsidRDefault="009576F2" w:rsidP="004E06C5">
      <w:pPr>
        <w:pStyle w:val="Akapitzlist"/>
        <w:numPr>
          <w:ilvl w:val="0"/>
          <w:numId w:val="74"/>
        </w:numPr>
      </w:pPr>
      <w:r w:rsidRPr="0025436D">
        <w:t>zestaw</w:t>
      </w:r>
      <w:r w:rsidRPr="0025436D">
        <w:tab/>
        <w:t>- dla śrub fundamentowych (dostawa, osadzanie)</w:t>
      </w:r>
    </w:p>
    <w:p w14:paraId="49D1368D" w14:textId="77777777" w:rsidR="009576F2" w:rsidRPr="0025436D" w:rsidRDefault="009576F2" w:rsidP="004E06C5">
      <w:pPr>
        <w:pStyle w:val="Akapitzlist"/>
        <w:numPr>
          <w:ilvl w:val="0"/>
          <w:numId w:val="74"/>
        </w:numPr>
      </w:pPr>
      <w:r w:rsidRPr="0025436D">
        <w:t>m</w:t>
      </w:r>
      <w:r w:rsidRPr="0025436D">
        <w:rPr>
          <w:vertAlign w:val="superscript"/>
        </w:rPr>
        <w:t>2</w:t>
      </w:r>
      <w:r w:rsidRPr="0025436D">
        <w:tab/>
        <w:t>- dla płyt warstwowych (dostawa, montaż)</w:t>
      </w:r>
    </w:p>
    <w:p w14:paraId="7A268AE6" w14:textId="77777777" w:rsidR="009576F2" w:rsidRPr="0025436D" w:rsidRDefault="009576F2" w:rsidP="004E06C5">
      <w:r w:rsidRPr="0025436D">
        <w:t>Do płatności przyjmuje się ciężar zgodnie z dokumentacją projektową, zwiększony lub zmniejszony o ilości wynikające ze zmian zaakceptowanych przez Inżyniera.</w:t>
      </w:r>
    </w:p>
    <w:p w14:paraId="33AB84EE" w14:textId="77777777" w:rsidR="009576F2" w:rsidRPr="0025436D" w:rsidRDefault="009576F2" w:rsidP="004E06C5">
      <w:r w:rsidRPr="0025436D">
        <w:t>Zarówno Inżynier jak i Wykonawca mogą żądać końcowego sprawdzenia ciężaru, w przypadku wątpliwości. Żądanie Wykonawcy musi być na piśmie.</w:t>
      </w:r>
    </w:p>
    <w:p w14:paraId="56175D2D" w14:textId="77777777" w:rsidR="009576F2" w:rsidRPr="0025436D" w:rsidRDefault="009576F2" w:rsidP="004E06C5">
      <w:r w:rsidRPr="0025436D">
        <w:t>Ciężar właściwy stali należy przyjmować wg PN. Naddatki wynikające z zastosowania przez Wykonawcę elementów zamiennych o wymiarach większych niż potrzeba nie są wliczone do ciężaru.</w:t>
      </w:r>
    </w:p>
    <w:p w14:paraId="595E6276" w14:textId="77777777" w:rsidR="009576F2" w:rsidRPr="0025436D" w:rsidRDefault="009576F2" w:rsidP="004E06C5">
      <w:r w:rsidRPr="0025436D">
        <w:t>Ciężar śrub, nakrętek oraz podkładek wlicza się do ciężaru konstrukcji wg ich nominalnego ciężaru i wymiarów.</w:t>
      </w:r>
    </w:p>
    <w:p w14:paraId="14F41DEA" w14:textId="77777777" w:rsidR="009576F2" w:rsidRPr="0025436D" w:rsidRDefault="009576F2" w:rsidP="004E06C5">
      <w:r w:rsidRPr="0025436D">
        <w:t>Nie wlicza się do ciężaru konstrukcji powłok ochronnych.</w:t>
      </w:r>
    </w:p>
    <w:p w14:paraId="742C53B3" w14:textId="77777777" w:rsidR="009576F2" w:rsidRPr="0025436D" w:rsidRDefault="009576F2" w:rsidP="004E06C5">
      <w:r w:rsidRPr="0025436D">
        <w:t>Ciężar spoin wlicza się do ciężaru konstrukcji wg nominalnych wymiarów.</w:t>
      </w:r>
    </w:p>
    <w:p w14:paraId="6393F4FC" w14:textId="77777777" w:rsidR="009576F2" w:rsidRPr="0025436D" w:rsidRDefault="009576F2" w:rsidP="004E06C5">
      <w:r w:rsidRPr="0025436D">
        <w:t>Nadlewek, wydłużeń itp. nie uwzględnia się.</w:t>
      </w:r>
    </w:p>
    <w:p w14:paraId="3E2A443C" w14:textId="77777777" w:rsidR="009576F2" w:rsidRPr="0025436D" w:rsidRDefault="009576F2" w:rsidP="004E06C5">
      <w:r w:rsidRPr="0025436D">
        <w:t>Nie potrąca się ciężaru otworów i wycięć o powierzchni mniejszej od 0,01 m</w:t>
      </w:r>
      <w:r w:rsidRPr="0025436D">
        <w:rPr>
          <w:vertAlign w:val="superscript"/>
        </w:rPr>
        <w:t>2</w:t>
      </w:r>
      <w:r w:rsidRPr="0025436D">
        <w:t>.</w:t>
      </w:r>
    </w:p>
    <w:p w14:paraId="76887FB8" w14:textId="77777777" w:rsidR="009576F2" w:rsidRPr="0025436D" w:rsidRDefault="009576F2" w:rsidP="004E06C5">
      <w:pPr>
        <w:pStyle w:val="Nagwek1"/>
      </w:pPr>
      <w:bookmarkStart w:id="194" w:name="_Toc499312435"/>
      <w:bookmarkStart w:id="195" w:name="_Toc499744790"/>
      <w:bookmarkStart w:id="196" w:name="_Toc499744857"/>
      <w:bookmarkStart w:id="197" w:name="_Toc499744924"/>
      <w:bookmarkStart w:id="198" w:name="_Toc499749745"/>
      <w:bookmarkStart w:id="199" w:name="_Toc499749822"/>
      <w:bookmarkStart w:id="200" w:name="_Toc499749899"/>
      <w:bookmarkStart w:id="201" w:name="_Toc499750053"/>
      <w:r w:rsidRPr="0025436D">
        <w:t>ODBIÓR ROBÓT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14:paraId="6D98B272" w14:textId="77777777" w:rsidR="009576F2" w:rsidRPr="0025436D" w:rsidRDefault="009576F2" w:rsidP="004E06C5">
      <w:pPr>
        <w:pStyle w:val="Nagwek2"/>
      </w:pPr>
      <w:r w:rsidRPr="0025436D">
        <w:t>Odbiór częściowy</w:t>
      </w:r>
    </w:p>
    <w:p w14:paraId="1602C251" w14:textId="77777777" w:rsidR="009576F2" w:rsidRPr="0025436D" w:rsidRDefault="009576F2" w:rsidP="004E06C5">
      <w:r w:rsidRPr="0025436D">
        <w:t>Odbioru robót częściowych dokonuje się według zasad jak przy odbiorze końcowym robót.</w:t>
      </w:r>
    </w:p>
    <w:p w14:paraId="02E55D7E" w14:textId="77777777" w:rsidR="009576F2" w:rsidRPr="0025436D" w:rsidRDefault="009576F2" w:rsidP="004E06C5">
      <w:r w:rsidRPr="0025436D">
        <w:t>Odbiory częściowe mogą dotyczyć następujących części robót:</w:t>
      </w:r>
    </w:p>
    <w:p w14:paraId="344069DD" w14:textId="77777777" w:rsidR="009576F2" w:rsidRPr="0025436D" w:rsidRDefault="009576F2" w:rsidP="004E06C5">
      <w:pPr>
        <w:pStyle w:val="Akapitzlist"/>
        <w:numPr>
          <w:ilvl w:val="0"/>
          <w:numId w:val="75"/>
        </w:numPr>
      </w:pPr>
      <w:r w:rsidRPr="0025436D">
        <w:t>warsztatowo wykonanej konstrukcji,</w:t>
      </w:r>
    </w:p>
    <w:p w14:paraId="262A1AE1" w14:textId="77777777" w:rsidR="009576F2" w:rsidRPr="0025436D" w:rsidRDefault="009576F2" w:rsidP="004E06C5">
      <w:pPr>
        <w:pStyle w:val="Akapitzlist"/>
        <w:numPr>
          <w:ilvl w:val="0"/>
          <w:numId w:val="75"/>
        </w:numPr>
      </w:pPr>
      <w:r w:rsidRPr="0025436D">
        <w:t>scalania konstrukcji na montażu.</w:t>
      </w:r>
    </w:p>
    <w:p w14:paraId="3856012E" w14:textId="77777777" w:rsidR="009576F2" w:rsidRPr="0025436D" w:rsidRDefault="009576F2" w:rsidP="004E06C5">
      <w:pPr>
        <w:pStyle w:val="Nagwek2"/>
      </w:pPr>
      <w:r w:rsidRPr="0025436D">
        <w:t>Odbiór końcowy</w:t>
      </w:r>
    </w:p>
    <w:p w14:paraId="56781A93" w14:textId="77777777" w:rsidR="009576F2" w:rsidRPr="0025436D" w:rsidRDefault="009576F2" w:rsidP="004E06C5">
      <w:pPr>
        <w:pStyle w:val="Nagwek3"/>
      </w:pPr>
      <w:r w:rsidRPr="0025436D">
        <w:t>Zasady ogólne</w:t>
      </w:r>
    </w:p>
    <w:p w14:paraId="58A06393" w14:textId="77777777" w:rsidR="009576F2" w:rsidRPr="0025436D" w:rsidRDefault="009576F2" w:rsidP="004E06C5">
      <w:r w:rsidRPr="0025436D">
        <w:t xml:space="preserve">Ogólne wymagania dotyczące odbioru robót podano w ST  „Wymagania ogólne”. </w:t>
      </w:r>
    </w:p>
    <w:p w14:paraId="1C18E701" w14:textId="77777777" w:rsidR="009576F2" w:rsidRPr="0025436D" w:rsidRDefault="009576F2" w:rsidP="004E06C5">
      <w:r w:rsidRPr="0025436D">
        <w:t>Podczas odbioru należy sprawdzić m.in:</w:t>
      </w:r>
    </w:p>
    <w:p w14:paraId="0262DAB9" w14:textId="77777777" w:rsidR="009576F2" w:rsidRPr="0025436D" w:rsidRDefault="009576F2" w:rsidP="004E06C5">
      <w:pPr>
        <w:pStyle w:val="Akapitzlist"/>
        <w:numPr>
          <w:ilvl w:val="0"/>
          <w:numId w:val="76"/>
        </w:numPr>
      </w:pPr>
      <w:r w:rsidRPr="0025436D">
        <w:t>atestacje materiałów,</w:t>
      </w:r>
    </w:p>
    <w:p w14:paraId="256D9804" w14:textId="77777777" w:rsidR="009576F2" w:rsidRPr="0025436D" w:rsidRDefault="009576F2" w:rsidP="004E06C5">
      <w:pPr>
        <w:pStyle w:val="Akapitzlist"/>
        <w:numPr>
          <w:ilvl w:val="0"/>
          <w:numId w:val="76"/>
        </w:numPr>
      </w:pPr>
      <w:r w:rsidRPr="0025436D">
        <w:t>zgodność wykonania z dokumentacją projektową i rysunkami warsztatowymi,</w:t>
      </w:r>
    </w:p>
    <w:p w14:paraId="786D9CC1" w14:textId="77777777" w:rsidR="009576F2" w:rsidRPr="0025436D" w:rsidRDefault="009576F2" w:rsidP="004E06C5">
      <w:pPr>
        <w:pStyle w:val="Akapitzlist"/>
        <w:numPr>
          <w:ilvl w:val="0"/>
          <w:numId w:val="76"/>
        </w:numPr>
      </w:pPr>
      <w:r w:rsidRPr="0025436D">
        <w:t>podstawowe wymiary geometryczne,</w:t>
      </w:r>
    </w:p>
    <w:p w14:paraId="20239E03" w14:textId="77777777" w:rsidR="009576F2" w:rsidRPr="0025436D" w:rsidRDefault="009576F2" w:rsidP="004E06C5">
      <w:pPr>
        <w:pStyle w:val="Akapitzlist"/>
        <w:numPr>
          <w:ilvl w:val="0"/>
          <w:numId w:val="76"/>
        </w:numPr>
      </w:pPr>
      <w:r w:rsidRPr="0025436D">
        <w:t>zachowanie dopuszczalnych tolerancji wykonania,</w:t>
      </w:r>
    </w:p>
    <w:p w14:paraId="1171A359" w14:textId="77777777" w:rsidR="009576F2" w:rsidRPr="0025436D" w:rsidRDefault="009576F2" w:rsidP="004E06C5">
      <w:pPr>
        <w:pStyle w:val="Akapitzlist"/>
        <w:numPr>
          <w:ilvl w:val="0"/>
          <w:numId w:val="76"/>
        </w:numPr>
      </w:pPr>
      <w:r w:rsidRPr="0025436D">
        <w:t>wyniki kontroli spoin i kontroli ich szczelności,</w:t>
      </w:r>
    </w:p>
    <w:p w14:paraId="4F944108" w14:textId="77777777" w:rsidR="009576F2" w:rsidRPr="0025436D" w:rsidRDefault="009576F2" w:rsidP="004E06C5">
      <w:pPr>
        <w:pStyle w:val="Akapitzlist"/>
        <w:numPr>
          <w:ilvl w:val="0"/>
          <w:numId w:val="76"/>
        </w:numPr>
      </w:pPr>
      <w:r w:rsidRPr="0025436D">
        <w:t>prawidłowość wykonania zabezpieczenia antykorozyjnego.</w:t>
      </w:r>
    </w:p>
    <w:p w14:paraId="058FB67D" w14:textId="77777777" w:rsidR="009576F2" w:rsidRPr="0025436D" w:rsidRDefault="009576F2" w:rsidP="004E06C5">
      <w:r w:rsidRPr="0025436D">
        <w:t>Odbiór winien być zakończony sporządzeniem protokołu, do którego należy dołączyć wszelkie niezbędne dokumenty (atesty, protokoły badań, itp.), a także świadectwo jakości wykonania wystawione przez wytwórcę.</w:t>
      </w:r>
    </w:p>
    <w:p w14:paraId="75588012" w14:textId="77777777" w:rsidR="009576F2" w:rsidRPr="0025436D" w:rsidRDefault="009576F2" w:rsidP="004E06C5">
      <w:r w:rsidRPr="0025436D">
        <w:t>Należy zwrócić uwagę na właściwe skompletowanie wszystkich dokumentów powykonawczych celem przekazania ich do zarchiwizowania, co jak pokazuje praktyka ma pierwszorzędne znaczenie dla prawidłowej eksploatacji obiektu.</w:t>
      </w:r>
    </w:p>
    <w:p w14:paraId="5F362840" w14:textId="77777777" w:rsidR="009576F2" w:rsidRPr="0025436D" w:rsidRDefault="009576F2" w:rsidP="004E06C5">
      <w:pPr>
        <w:pStyle w:val="Nagwek3"/>
      </w:pPr>
      <w:r w:rsidRPr="0025436D">
        <w:t>Zasady kontroli spoin</w:t>
      </w:r>
    </w:p>
    <w:p w14:paraId="3BB306E0" w14:textId="77777777" w:rsidR="009576F2" w:rsidRPr="0025436D" w:rsidRDefault="009576F2" w:rsidP="009576F2">
      <w:r w:rsidRPr="0025436D">
        <w:t>a) Kontrola spoin doczołowych dla I-</w:t>
      </w:r>
      <w:proofErr w:type="spellStart"/>
      <w:r w:rsidRPr="0025436D">
        <w:t>szej</w:t>
      </w:r>
      <w:proofErr w:type="spellEnd"/>
      <w:r w:rsidRPr="0025436D">
        <w:t xml:space="preserve"> klasy konstrukcji spawanych:</w:t>
      </w:r>
    </w:p>
    <w:p w14:paraId="5E1BA13B" w14:textId="77777777" w:rsidR="009576F2" w:rsidRPr="0025436D" w:rsidRDefault="009576F2" w:rsidP="004E06C5">
      <w:pPr>
        <w:numPr>
          <w:ilvl w:val="0"/>
          <w:numId w:val="70"/>
        </w:numPr>
        <w:spacing w:line="240" w:lineRule="auto"/>
      </w:pPr>
      <w:r w:rsidRPr="0025436D">
        <w:t>Pełnej 100% kontroli radiograficznej podlegają wszystkie spoiny, którymi należy łączyć poszczególne elementy ram, oraz spoiny w narożach ram i w obrębie stóp słupów - klasa wadliwości W2.</w:t>
      </w:r>
    </w:p>
    <w:p w14:paraId="650536D0" w14:textId="77777777" w:rsidR="009576F2" w:rsidRPr="0025436D" w:rsidRDefault="009576F2" w:rsidP="004E06C5">
      <w:pPr>
        <w:numPr>
          <w:ilvl w:val="0"/>
          <w:numId w:val="70"/>
        </w:numPr>
        <w:spacing w:line="240" w:lineRule="auto"/>
      </w:pPr>
      <w:r w:rsidRPr="0025436D">
        <w:t>20% pozostałych spoin należy również sprawdzić radiograficznie - klasa wadliwości W3, a resztę poprzez oględziny.</w:t>
      </w:r>
    </w:p>
    <w:p w14:paraId="1414B65D" w14:textId="77777777" w:rsidR="009576F2" w:rsidRPr="0025436D" w:rsidRDefault="009576F2" w:rsidP="009576F2">
      <w:pPr>
        <w:pStyle w:val="Tekstpodstawowy2"/>
        <w:rPr>
          <w:sz w:val="20"/>
          <w:szCs w:val="20"/>
        </w:rPr>
      </w:pPr>
      <w:r w:rsidRPr="0025436D">
        <w:rPr>
          <w:sz w:val="20"/>
          <w:szCs w:val="20"/>
        </w:rPr>
        <w:t>b) Kontrola spoin pachwinowych dla I-</w:t>
      </w:r>
      <w:proofErr w:type="spellStart"/>
      <w:r w:rsidRPr="0025436D">
        <w:rPr>
          <w:sz w:val="20"/>
          <w:szCs w:val="20"/>
        </w:rPr>
        <w:t>szej</w:t>
      </w:r>
      <w:proofErr w:type="spellEnd"/>
      <w:r w:rsidRPr="0025436D">
        <w:rPr>
          <w:sz w:val="20"/>
          <w:szCs w:val="20"/>
        </w:rPr>
        <w:t xml:space="preserve"> klasy konstrukcji spawanych:</w:t>
      </w:r>
    </w:p>
    <w:p w14:paraId="79A4B75E" w14:textId="77777777" w:rsidR="009576F2" w:rsidRPr="0025436D" w:rsidRDefault="009576F2" w:rsidP="004E06C5">
      <w:pPr>
        <w:numPr>
          <w:ilvl w:val="0"/>
          <w:numId w:val="70"/>
        </w:numPr>
        <w:spacing w:line="240" w:lineRule="auto"/>
      </w:pPr>
      <w:r w:rsidRPr="0025436D">
        <w:t>15% ogólnej długości tych spoin należy poddawać sprawdzeniu za pomocą badań magnetyczno-proszkowych lub penetracyjnych, albo ultradźwiękowych.</w:t>
      </w:r>
    </w:p>
    <w:p w14:paraId="3F1B8A15" w14:textId="77777777" w:rsidR="009576F2" w:rsidRPr="0025436D" w:rsidRDefault="009576F2" w:rsidP="004E06C5">
      <w:pPr>
        <w:numPr>
          <w:ilvl w:val="0"/>
          <w:numId w:val="70"/>
        </w:numPr>
        <w:spacing w:line="240" w:lineRule="auto"/>
      </w:pPr>
      <w:r w:rsidRPr="0025436D">
        <w:t>Klasa wadliwości tych spoin winna być nie gorsza niż W2 wg PN-85/M-69775 dla ram i W3 dla pozostałych elementów.</w:t>
      </w:r>
    </w:p>
    <w:p w14:paraId="1E8D2810" w14:textId="77777777" w:rsidR="009576F2" w:rsidRPr="0025436D" w:rsidRDefault="009576F2" w:rsidP="004E06C5">
      <w:pPr>
        <w:numPr>
          <w:ilvl w:val="0"/>
          <w:numId w:val="70"/>
        </w:numPr>
        <w:spacing w:line="240" w:lineRule="auto"/>
      </w:pPr>
      <w:r w:rsidRPr="0025436D">
        <w:t>Pozostałe spoiny należy sprawdzić poprzez oględziny. Niedopuszczalne są rysy lub pęknięcia w spoinie lub materiale w jej sąsiedztwie.</w:t>
      </w:r>
    </w:p>
    <w:p w14:paraId="2846BEE3" w14:textId="77777777" w:rsidR="009576F2" w:rsidRPr="0025436D" w:rsidRDefault="009576F2" w:rsidP="004E06C5">
      <w:pPr>
        <w:numPr>
          <w:ilvl w:val="0"/>
          <w:numId w:val="70"/>
        </w:numPr>
        <w:spacing w:line="240" w:lineRule="auto"/>
      </w:pPr>
      <w:r w:rsidRPr="0025436D">
        <w:t>W przypadku, gdy w 15% partii spoin podlegających szczegółowej kontroli okaże się znaczna ilość spoin nie spełniających warunków normy - powyższy zakres kontroli należy odpowiednio rozszerzyć.</w:t>
      </w:r>
    </w:p>
    <w:p w14:paraId="3D15D279" w14:textId="77777777" w:rsidR="009576F2" w:rsidRPr="0025436D" w:rsidRDefault="009576F2" w:rsidP="004E06C5">
      <w:r w:rsidRPr="0025436D">
        <w:t>Dla konstrukcji innych klas kontrola spoin będzie zgodna z wymogami normy PN-87/M-69008.</w:t>
      </w:r>
    </w:p>
    <w:p w14:paraId="093834CA" w14:textId="77777777" w:rsidR="009576F2" w:rsidRPr="0025436D" w:rsidRDefault="009576F2" w:rsidP="004E06C5">
      <w:pPr>
        <w:pStyle w:val="Nagwek1"/>
      </w:pPr>
      <w:bookmarkStart w:id="202" w:name="_Toc499312436"/>
      <w:bookmarkStart w:id="203" w:name="_Toc499744791"/>
      <w:bookmarkStart w:id="204" w:name="_Toc499744858"/>
      <w:bookmarkStart w:id="205" w:name="_Toc499744925"/>
      <w:bookmarkStart w:id="206" w:name="_Toc499749746"/>
      <w:bookmarkStart w:id="207" w:name="_Toc499749823"/>
      <w:bookmarkStart w:id="208" w:name="_Toc499749900"/>
      <w:bookmarkStart w:id="209" w:name="_Toc499750054"/>
      <w:r w:rsidRPr="0025436D">
        <w:t>PODSTAWA PŁATNOŚCI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14:paraId="4C4DF223" w14:textId="77777777" w:rsidR="009576F2" w:rsidRPr="0025436D" w:rsidRDefault="009576F2" w:rsidP="004E06C5">
      <w:r w:rsidRPr="0025436D">
        <w:t>Ogólne wymagania dotyczące płatności podano w ST  „Wymagania ogólne”.</w:t>
      </w:r>
    </w:p>
    <w:p w14:paraId="654F10DD" w14:textId="77777777" w:rsidR="009576F2" w:rsidRPr="0025436D" w:rsidRDefault="009576F2" w:rsidP="004E06C5">
      <w:r w:rsidRPr="0025436D">
        <w:t>Podstawę rozliczenia i płatności wykonanego i odebranego zakresu robót stanowi wartość tych robót obliczona na podstawie cen jednostkowych określonych w dokumentach kontraktowych (ofercie) oraz ilości robót potwierdzonych w książce obmiaru przez Inżyniera.</w:t>
      </w:r>
    </w:p>
    <w:p w14:paraId="2546DA8F" w14:textId="77777777" w:rsidR="009576F2" w:rsidRPr="0025436D" w:rsidRDefault="009576F2" w:rsidP="004E06C5">
      <w:r w:rsidRPr="0025436D">
        <w:t>Ceny jednostkowe obejmują:</w:t>
      </w:r>
    </w:p>
    <w:p w14:paraId="2A3B657C" w14:textId="77777777" w:rsidR="009576F2" w:rsidRPr="0025436D" w:rsidRDefault="009576F2" w:rsidP="009576F2">
      <w:pPr>
        <w:ind w:left="714" w:hanging="357"/>
      </w:pPr>
      <w:r w:rsidRPr="0025436D">
        <w:t>A)</w:t>
      </w:r>
      <w:r w:rsidRPr="0025436D">
        <w:tab/>
        <w:t>wykonanie elementów konstrukcji:</w:t>
      </w:r>
    </w:p>
    <w:p w14:paraId="43B10F1A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prace przygotowawcze i pomiarowe,</w:t>
      </w:r>
    </w:p>
    <w:p w14:paraId="7A9D361A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sporządzenie dokumentacji uzupełniającej,</w:t>
      </w:r>
    </w:p>
    <w:p w14:paraId="7C318598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zakup materiałów z uwzględnieniem zapasu na ubytki,</w:t>
      </w:r>
    </w:p>
    <w:p w14:paraId="12DF05B1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transport materiałów z załadunkiem i rozładunkiem,</w:t>
      </w:r>
    </w:p>
    <w:p w14:paraId="10EA1951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kontrolę kwalifikacji spawaczy,</w:t>
      </w:r>
    </w:p>
    <w:p w14:paraId="7FD9ECDF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czyszczenie, cięcie, trasowanie, wiercenie, obróbkę maszynową, pasowanie, ukosowanie, spawanie, montaż i obróbkę termiczną materiałów,</w:t>
      </w:r>
    </w:p>
    <w:p w14:paraId="66612CE8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prowadzenie badań robót spawalniczych z zastosowaniem metod nieniszczących,</w:t>
      </w:r>
    </w:p>
    <w:p w14:paraId="3904B0E6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oznakowanie elementów konstrukcji wg kolejności ich montażu na budowie,</w:t>
      </w:r>
    </w:p>
    <w:p w14:paraId="0403419F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magazynowanie materiałów i konstrukcji,</w:t>
      </w:r>
    </w:p>
    <w:p w14:paraId="0BF930FB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wywóz i zagospodarowanie odpadów z robót.</w:t>
      </w:r>
    </w:p>
    <w:p w14:paraId="71D8B3D8" w14:textId="77777777" w:rsidR="009576F2" w:rsidRPr="0025436D" w:rsidRDefault="009576F2" w:rsidP="009576F2">
      <w:pPr>
        <w:ind w:left="714" w:hanging="357"/>
      </w:pPr>
      <w:r w:rsidRPr="0025436D">
        <w:t>B)</w:t>
      </w:r>
      <w:r w:rsidRPr="0025436D">
        <w:tab/>
        <w:t>transport konstrukcji z wytwórni na Teren Budowy, w tym załadunek i rozładunek,</w:t>
      </w:r>
    </w:p>
    <w:p w14:paraId="21785B2F" w14:textId="77777777" w:rsidR="009576F2" w:rsidRPr="0025436D" w:rsidRDefault="009576F2" w:rsidP="009576F2">
      <w:pPr>
        <w:ind w:left="720" w:hanging="360"/>
      </w:pPr>
      <w:r w:rsidRPr="0025436D">
        <w:t>C)</w:t>
      </w:r>
      <w:r w:rsidRPr="0025436D">
        <w:tab/>
        <w:t>montaż konstrukcji na budowie:</w:t>
      </w:r>
    </w:p>
    <w:p w14:paraId="214EDB57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prace przygotowawcze i pomiarowe,</w:t>
      </w:r>
    </w:p>
    <w:p w14:paraId="69415419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sporządzenie dokumentacji uzupełniającej,</w:t>
      </w:r>
    </w:p>
    <w:p w14:paraId="0A442577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wykonanie i demontaż konstrukcji rusztowań, pomostów roboczych i stężeń montażowych,</w:t>
      </w:r>
    </w:p>
    <w:p w14:paraId="735E0CA9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sprawdzenie kwalifikacji spawaczy i monterów,</w:t>
      </w:r>
    </w:p>
    <w:p w14:paraId="7A18A5B4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składowanie elementów konstrukcji na Terenie Budowy,</w:t>
      </w:r>
    </w:p>
    <w:p w14:paraId="1E99E367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usunięcie uszkodzeń powstałych w czasie transportu,</w:t>
      </w:r>
    </w:p>
    <w:p w14:paraId="10B5A762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montaż wstępny z regulacją geometrii,</w:t>
      </w:r>
    </w:p>
    <w:p w14:paraId="23E32096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stałe połączenie elementów konstrukcji przez spawanie i skręcanie na śruby z nagrzewaniem i wykonaniem osłon dla robót spawalniczych,</w:t>
      </w:r>
    </w:p>
    <w:p w14:paraId="5B65E6FE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 xml:space="preserve">badania połączeń oraz inne badania i pomiary zlecone przez Inżyniera, </w:t>
      </w:r>
    </w:p>
    <w:p w14:paraId="6F5B8991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</w:pPr>
      <w:r w:rsidRPr="0025436D">
        <w:t>uporządkowanie terenu po zakończeniu robót,</w:t>
      </w:r>
    </w:p>
    <w:p w14:paraId="25B98413" w14:textId="77777777" w:rsidR="009576F2" w:rsidRPr="0025436D" w:rsidRDefault="009576F2" w:rsidP="004E06C5">
      <w:pPr>
        <w:numPr>
          <w:ilvl w:val="0"/>
          <w:numId w:val="69"/>
        </w:numPr>
        <w:spacing w:line="240" w:lineRule="auto"/>
        <w:ind w:left="1162"/>
        <w:rPr>
          <w:b/>
          <w:u w:val="single"/>
        </w:rPr>
      </w:pPr>
      <w:r w:rsidRPr="0025436D">
        <w:t>wywóz i zagospodarowanie odpadów z robót.</w:t>
      </w:r>
    </w:p>
    <w:p w14:paraId="590CA53E" w14:textId="77777777" w:rsidR="004E06C5" w:rsidRPr="0025436D" w:rsidRDefault="004E06C5">
      <w:pPr>
        <w:spacing w:line="240" w:lineRule="auto"/>
        <w:jc w:val="left"/>
        <w:rPr>
          <w:b/>
          <w:sz w:val="22"/>
          <w:u w:val="single"/>
        </w:rPr>
      </w:pPr>
      <w:r w:rsidRPr="0025436D">
        <w:rPr>
          <w:b/>
          <w:sz w:val="22"/>
          <w:u w:val="single"/>
        </w:rPr>
        <w:br w:type="page"/>
      </w:r>
    </w:p>
    <w:p w14:paraId="552C1B48" w14:textId="77777777" w:rsidR="009576F2" w:rsidRPr="0025436D" w:rsidRDefault="009576F2" w:rsidP="004E06C5">
      <w:pPr>
        <w:pStyle w:val="Nagwek1"/>
      </w:pPr>
      <w:bookmarkStart w:id="210" w:name="_Toc499312437"/>
      <w:bookmarkStart w:id="211" w:name="_Toc499744792"/>
      <w:bookmarkStart w:id="212" w:name="_Toc499744859"/>
      <w:bookmarkStart w:id="213" w:name="_Toc499744926"/>
      <w:bookmarkStart w:id="214" w:name="_Toc499749747"/>
      <w:bookmarkStart w:id="215" w:name="_Toc499749824"/>
      <w:bookmarkStart w:id="216" w:name="_Toc499749901"/>
      <w:bookmarkStart w:id="217" w:name="_Toc499750055"/>
      <w:r w:rsidRPr="0025436D">
        <w:t>PRZEPISY ZWIĄZANE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14:paraId="181F783E" w14:textId="77777777" w:rsidR="009576F2" w:rsidRPr="0025436D" w:rsidRDefault="009576F2" w:rsidP="009576F2">
      <w:pPr>
        <w:rPr>
          <w:b/>
          <w:sz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22"/>
        <w:gridCol w:w="2330"/>
        <w:gridCol w:w="6256"/>
      </w:tblGrid>
      <w:tr w:rsidR="009576F2" w:rsidRPr="0025436D" w14:paraId="10A0ADDD" w14:textId="77777777" w:rsidTr="00831769">
        <w:tc>
          <w:tcPr>
            <w:tcW w:w="522" w:type="dxa"/>
          </w:tcPr>
          <w:p w14:paraId="0A54A942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1.</w:t>
            </w:r>
          </w:p>
        </w:tc>
        <w:tc>
          <w:tcPr>
            <w:tcW w:w="2330" w:type="dxa"/>
          </w:tcPr>
          <w:p w14:paraId="6CEE0E6F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PN-90/B-03200</w:t>
            </w:r>
          </w:p>
        </w:tc>
        <w:tc>
          <w:tcPr>
            <w:tcW w:w="6256" w:type="dxa"/>
          </w:tcPr>
          <w:p w14:paraId="03ACA0C7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Konstrukcje stalowe. Obliczenia statyczne i projektowanie.</w:t>
            </w:r>
          </w:p>
        </w:tc>
      </w:tr>
      <w:tr w:rsidR="009576F2" w:rsidRPr="0025436D" w14:paraId="352BA341" w14:textId="77777777" w:rsidTr="00831769">
        <w:tc>
          <w:tcPr>
            <w:tcW w:w="522" w:type="dxa"/>
          </w:tcPr>
          <w:p w14:paraId="7F3ABA44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2.</w:t>
            </w:r>
          </w:p>
        </w:tc>
        <w:tc>
          <w:tcPr>
            <w:tcW w:w="2330" w:type="dxa"/>
          </w:tcPr>
          <w:p w14:paraId="0B08D1BF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PN-B-06200:2002</w:t>
            </w:r>
          </w:p>
        </w:tc>
        <w:tc>
          <w:tcPr>
            <w:tcW w:w="6256" w:type="dxa"/>
          </w:tcPr>
          <w:p w14:paraId="6C63366B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Konstrukcje  budowlane. Wymagania i badania.</w:t>
            </w:r>
          </w:p>
        </w:tc>
      </w:tr>
      <w:tr w:rsidR="009576F2" w:rsidRPr="0025436D" w14:paraId="7B057263" w14:textId="77777777" w:rsidTr="00831769">
        <w:tc>
          <w:tcPr>
            <w:tcW w:w="522" w:type="dxa"/>
          </w:tcPr>
          <w:p w14:paraId="6622BC2B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3.</w:t>
            </w:r>
          </w:p>
        </w:tc>
        <w:tc>
          <w:tcPr>
            <w:tcW w:w="2330" w:type="dxa"/>
          </w:tcPr>
          <w:p w14:paraId="5D99A95E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PN-EN 10025:2002</w:t>
            </w:r>
          </w:p>
        </w:tc>
        <w:tc>
          <w:tcPr>
            <w:tcW w:w="6256" w:type="dxa"/>
          </w:tcPr>
          <w:p w14:paraId="6B035CA1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 xml:space="preserve">Wyroby walcowane na gorąco z niestopowych stali </w:t>
            </w:r>
            <w:r w:rsidRPr="0025436D">
              <w:rPr>
                <w:sz w:val="22"/>
              </w:rPr>
              <w:br/>
              <w:t>konstrukcyjnych. Warunki techniczne dostawy.</w:t>
            </w:r>
          </w:p>
        </w:tc>
      </w:tr>
      <w:tr w:rsidR="009576F2" w:rsidRPr="0025436D" w14:paraId="29D68194" w14:textId="77777777" w:rsidTr="00831769">
        <w:tc>
          <w:tcPr>
            <w:tcW w:w="522" w:type="dxa"/>
          </w:tcPr>
          <w:p w14:paraId="1B02415E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4.</w:t>
            </w:r>
          </w:p>
        </w:tc>
        <w:tc>
          <w:tcPr>
            <w:tcW w:w="2330" w:type="dxa"/>
          </w:tcPr>
          <w:p w14:paraId="4092814D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PN-91/M-69430</w:t>
            </w:r>
            <w:r w:rsidRPr="0025436D">
              <w:rPr>
                <w:sz w:val="22"/>
              </w:rPr>
              <w:tab/>
            </w:r>
          </w:p>
        </w:tc>
        <w:tc>
          <w:tcPr>
            <w:tcW w:w="6256" w:type="dxa"/>
          </w:tcPr>
          <w:p w14:paraId="4F772BC2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Spawalnictwo. Elektrody stalowe otulone do spawania i napawania. Ogólne wymagania i badania.</w:t>
            </w:r>
          </w:p>
        </w:tc>
      </w:tr>
      <w:tr w:rsidR="009576F2" w:rsidRPr="0025436D" w14:paraId="677C44DB" w14:textId="77777777" w:rsidTr="00831769">
        <w:tc>
          <w:tcPr>
            <w:tcW w:w="522" w:type="dxa"/>
          </w:tcPr>
          <w:p w14:paraId="2535C4E9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5.</w:t>
            </w:r>
          </w:p>
        </w:tc>
        <w:tc>
          <w:tcPr>
            <w:tcW w:w="2330" w:type="dxa"/>
          </w:tcPr>
          <w:p w14:paraId="1ACFF6B0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PN-88/M-69433</w:t>
            </w:r>
            <w:r w:rsidRPr="0025436D">
              <w:rPr>
                <w:sz w:val="22"/>
              </w:rPr>
              <w:tab/>
            </w:r>
          </w:p>
        </w:tc>
        <w:tc>
          <w:tcPr>
            <w:tcW w:w="6256" w:type="dxa"/>
          </w:tcPr>
          <w:p w14:paraId="373781D3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Spawalnictwo. Elektrody stalowe otulone do spawania stali</w:t>
            </w:r>
            <w:r w:rsidRPr="0025436D">
              <w:rPr>
                <w:sz w:val="22"/>
              </w:rPr>
              <w:br/>
              <w:t xml:space="preserve">niskowęglowych i stali niskostopowych o podwyższonej </w:t>
            </w:r>
            <w:r w:rsidRPr="0025436D">
              <w:rPr>
                <w:sz w:val="22"/>
              </w:rPr>
              <w:br/>
              <w:t>wytrzymałości.</w:t>
            </w:r>
          </w:p>
        </w:tc>
      </w:tr>
      <w:tr w:rsidR="009576F2" w:rsidRPr="0025436D" w14:paraId="228108CD" w14:textId="77777777" w:rsidTr="00831769">
        <w:tc>
          <w:tcPr>
            <w:tcW w:w="522" w:type="dxa"/>
          </w:tcPr>
          <w:p w14:paraId="256A7128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6.</w:t>
            </w:r>
          </w:p>
        </w:tc>
        <w:tc>
          <w:tcPr>
            <w:tcW w:w="2330" w:type="dxa"/>
          </w:tcPr>
          <w:p w14:paraId="7F83DF13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PN-75/M-69703</w:t>
            </w:r>
            <w:r w:rsidRPr="0025436D">
              <w:rPr>
                <w:sz w:val="22"/>
              </w:rPr>
              <w:tab/>
            </w:r>
          </w:p>
        </w:tc>
        <w:tc>
          <w:tcPr>
            <w:tcW w:w="6256" w:type="dxa"/>
          </w:tcPr>
          <w:p w14:paraId="0111CA0D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Spawalnictwo. Wady złączy spawanych. Nazwy i określenia.</w:t>
            </w:r>
          </w:p>
        </w:tc>
      </w:tr>
      <w:tr w:rsidR="009576F2" w:rsidRPr="0025436D" w14:paraId="72192E70" w14:textId="77777777" w:rsidTr="00831769">
        <w:tc>
          <w:tcPr>
            <w:tcW w:w="522" w:type="dxa"/>
          </w:tcPr>
          <w:p w14:paraId="4B3B5D2A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7.</w:t>
            </w:r>
          </w:p>
        </w:tc>
        <w:tc>
          <w:tcPr>
            <w:tcW w:w="2330" w:type="dxa"/>
          </w:tcPr>
          <w:p w14:paraId="3F71FE8B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PN-87/M-69772</w:t>
            </w:r>
            <w:r w:rsidRPr="0025436D">
              <w:rPr>
                <w:sz w:val="22"/>
              </w:rPr>
              <w:tab/>
            </w:r>
          </w:p>
        </w:tc>
        <w:tc>
          <w:tcPr>
            <w:tcW w:w="6256" w:type="dxa"/>
          </w:tcPr>
          <w:p w14:paraId="133EFA68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 xml:space="preserve">Spawalnictwo. Klasyfikacja wadliwości złączy spawanych na </w:t>
            </w:r>
            <w:r w:rsidRPr="0025436D">
              <w:rPr>
                <w:sz w:val="22"/>
              </w:rPr>
              <w:br/>
              <w:t>podstawie radiogramów.</w:t>
            </w:r>
          </w:p>
        </w:tc>
      </w:tr>
      <w:tr w:rsidR="009576F2" w:rsidRPr="0025436D" w14:paraId="176F4FD4" w14:textId="77777777" w:rsidTr="00831769">
        <w:tc>
          <w:tcPr>
            <w:tcW w:w="522" w:type="dxa"/>
          </w:tcPr>
          <w:p w14:paraId="4B17638A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8.</w:t>
            </w:r>
          </w:p>
        </w:tc>
        <w:tc>
          <w:tcPr>
            <w:tcW w:w="2330" w:type="dxa"/>
          </w:tcPr>
          <w:p w14:paraId="5B5291DA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PN-75/M-69014</w:t>
            </w:r>
          </w:p>
        </w:tc>
        <w:tc>
          <w:tcPr>
            <w:tcW w:w="6256" w:type="dxa"/>
          </w:tcPr>
          <w:p w14:paraId="09B2478B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Spawanie łukowe elektrodami otulonymi stali węglowych i niskostopowych. Przygotowanie brzegów do spawania.</w:t>
            </w:r>
          </w:p>
        </w:tc>
      </w:tr>
      <w:tr w:rsidR="009576F2" w:rsidRPr="0025436D" w14:paraId="29D5E57D" w14:textId="77777777" w:rsidTr="00831769">
        <w:tc>
          <w:tcPr>
            <w:tcW w:w="522" w:type="dxa"/>
          </w:tcPr>
          <w:p w14:paraId="24563190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9.</w:t>
            </w:r>
          </w:p>
        </w:tc>
        <w:tc>
          <w:tcPr>
            <w:tcW w:w="2330" w:type="dxa"/>
          </w:tcPr>
          <w:p w14:paraId="19B827F9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PN-73/M-69015</w:t>
            </w:r>
          </w:p>
        </w:tc>
        <w:tc>
          <w:tcPr>
            <w:tcW w:w="6256" w:type="dxa"/>
          </w:tcPr>
          <w:p w14:paraId="48E239F2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Spawanie łukiem krytym stali węglowych i niskostopowych. Przygotowanie brzegów do spawania.</w:t>
            </w:r>
          </w:p>
        </w:tc>
      </w:tr>
      <w:tr w:rsidR="009576F2" w:rsidRPr="0025436D" w14:paraId="19635784" w14:textId="77777777" w:rsidTr="00831769">
        <w:tc>
          <w:tcPr>
            <w:tcW w:w="522" w:type="dxa"/>
          </w:tcPr>
          <w:p w14:paraId="0DD1A775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10.</w:t>
            </w:r>
          </w:p>
        </w:tc>
        <w:tc>
          <w:tcPr>
            <w:tcW w:w="2330" w:type="dxa"/>
          </w:tcPr>
          <w:p w14:paraId="3F11EC13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PN-87/M-69008</w:t>
            </w:r>
          </w:p>
        </w:tc>
        <w:tc>
          <w:tcPr>
            <w:tcW w:w="6256" w:type="dxa"/>
          </w:tcPr>
          <w:p w14:paraId="2D9A7410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Spawalnictwo. Klasyfikacja konstrukcji spawanych</w:t>
            </w:r>
          </w:p>
        </w:tc>
      </w:tr>
      <w:tr w:rsidR="009576F2" w:rsidRPr="0025436D" w14:paraId="1628916A" w14:textId="77777777" w:rsidTr="00831769">
        <w:tc>
          <w:tcPr>
            <w:tcW w:w="522" w:type="dxa"/>
          </w:tcPr>
          <w:p w14:paraId="1321244B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11.</w:t>
            </w:r>
          </w:p>
        </w:tc>
        <w:tc>
          <w:tcPr>
            <w:tcW w:w="2330" w:type="dxa"/>
          </w:tcPr>
          <w:p w14:paraId="797A13B4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PN-76/M-69774</w:t>
            </w:r>
          </w:p>
        </w:tc>
        <w:tc>
          <w:tcPr>
            <w:tcW w:w="6256" w:type="dxa"/>
          </w:tcPr>
          <w:p w14:paraId="5B52E503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Spawalnictwo. Cięcie gazowe stali węglowych o grubości 5-100mm. Jakość powierzchni cięcia.</w:t>
            </w:r>
          </w:p>
        </w:tc>
      </w:tr>
      <w:tr w:rsidR="009576F2" w:rsidRPr="0025436D" w14:paraId="42289BF1" w14:textId="77777777" w:rsidTr="00831769">
        <w:tc>
          <w:tcPr>
            <w:tcW w:w="522" w:type="dxa"/>
          </w:tcPr>
          <w:p w14:paraId="2D5F4382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12.</w:t>
            </w:r>
          </w:p>
        </w:tc>
        <w:tc>
          <w:tcPr>
            <w:tcW w:w="2330" w:type="dxa"/>
          </w:tcPr>
          <w:p w14:paraId="3AADAE50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PN-85/M-69775</w:t>
            </w:r>
          </w:p>
        </w:tc>
        <w:tc>
          <w:tcPr>
            <w:tcW w:w="6256" w:type="dxa"/>
          </w:tcPr>
          <w:p w14:paraId="340515F8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Spawalnictwo. Wadliwość złączy spawanych. Oznaczanie klasy wadliwości na. podstawie oględzin zewnętrznych</w:t>
            </w:r>
          </w:p>
        </w:tc>
      </w:tr>
      <w:tr w:rsidR="009576F2" w:rsidRPr="0025436D" w14:paraId="5FDA2A8A" w14:textId="77777777" w:rsidTr="00831769">
        <w:tc>
          <w:tcPr>
            <w:tcW w:w="522" w:type="dxa"/>
          </w:tcPr>
          <w:p w14:paraId="2AF34604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13.</w:t>
            </w:r>
          </w:p>
        </w:tc>
        <w:tc>
          <w:tcPr>
            <w:tcW w:w="2330" w:type="dxa"/>
          </w:tcPr>
          <w:p w14:paraId="51D1DCA5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PN-87/M-69008</w:t>
            </w:r>
          </w:p>
        </w:tc>
        <w:tc>
          <w:tcPr>
            <w:tcW w:w="6256" w:type="dxa"/>
          </w:tcPr>
          <w:p w14:paraId="7B0A93EF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Spawalnictwo. Klasyfikacja konstrukcji spawanych.</w:t>
            </w:r>
          </w:p>
        </w:tc>
      </w:tr>
      <w:tr w:rsidR="009576F2" w:rsidRPr="0025436D" w14:paraId="349BBF32" w14:textId="77777777" w:rsidTr="00831769">
        <w:tc>
          <w:tcPr>
            <w:tcW w:w="522" w:type="dxa"/>
          </w:tcPr>
          <w:p w14:paraId="4F9ECD91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8.</w:t>
            </w:r>
          </w:p>
        </w:tc>
        <w:tc>
          <w:tcPr>
            <w:tcW w:w="2330" w:type="dxa"/>
          </w:tcPr>
          <w:p w14:paraId="1A4120ED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>PN-70/H-97051</w:t>
            </w:r>
          </w:p>
        </w:tc>
        <w:tc>
          <w:tcPr>
            <w:tcW w:w="6256" w:type="dxa"/>
          </w:tcPr>
          <w:p w14:paraId="4F98D121" w14:textId="77777777" w:rsidR="009576F2" w:rsidRPr="0025436D" w:rsidRDefault="009576F2" w:rsidP="00831769">
            <w:pPr>
              <w:rPr>
                <w:sz w:val="22"/>
              </w:rPr>
            </w:pPr>
            <w:r w:rsidRPr="0025436D">
              <w:rPr>
                <w:sz w:val="22"/>
              </w:rPr>
              <w:t xml:space="preserve">Ochrona przed korozją. Przygotowanie powierzchni stali. </w:t>
            </w:r>
            <w:r w:rsidRPr="0025436D">
              <w:rPr>
                <w:sz w:val="22"/>
              </w:rPr>
              <w:br/>
              <w:t>Staliwa i żeliwa do malowania. Ogólne wytyczne.</w:t>
            </w:r>
          </w:p>
        </w:tc>
      </w:tr>
    </w:tbl>
    <w:p w14:paraId="5602C3B2" w14:textId="77777777" w:rsidR="009576F2" w:rsidRPr="0025436D" w:rsidRDefault="009576F2">
      <w:pPr>
        <w:spacing w:line="240" w:lineRule="auto"/>
        <w:jc w:val="left"/>
      </w:pPr>
    </w:p>
    <w:p w14:paraId="431A5809" w14:textId="77777777" w:rsidR="007F2F1D" w:rsidRPr="00716C60" w:rsidRDefault="007F2F1D">
      <w:pPr>
        <w:spacing w:line="240" w:lineRule="auto"/>
        <w:jc w:val="left"/>
      </w:pPr>
    </w:p>
    <w:sectPr w:rsidR="007F2F1D" w:rsidRPr="00716C60" w:rsidSect="00250CFC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440" w:right="1440" w:bottom="1440" w:left="1800" w:header="709" w:footer="709" w:gutter="567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92C62" w14:textId="77777777" w:rsidR="00250CFC" w:rsidRDefault="00250CFC" w:rsidP="00EA0C02">
      <w:r>
        <w:separator/>
      </w:r>
    </w:p>
    <w:p w14:paraId="15789AB9" w14:textId="77777777" w:rsidR="00250CFC" w:rsidRDefault="00250CFC"/>
  </w:endnote>
  <w:endnote w:type="continuationSeparator" w:id="0">
    <w:p w14:paraId="4666388B" w14:textId="77777777" w:rsidR="00250CFC" w:rsidRDefault="00250CFC" w:rsidP="00EA0C02">
      <w:r>
        <w:continuationSeparator/>
      </w:r>
    </w:p>
    <w:p w14:paraId="5A941864" w14:textId="77777777" w:rsidR="00250CFC" w:rsidRDefault="00250C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Gothic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4" w:type="dxa"/>
      <w:tblInd w:w="28" w:type="dxa"/>
      <w:tblLayout w:type="fixed"/>
      <w:tblCellMar>
        <w:top w:w="18" w:type="dxa"/>
        <w:left w:w="28" w:type="dxa"/>
        <w:bottom w:w="18" w:type="dxa"/>
        <w:right w:w="28" w:type="dxa"/>
      </w:tblCellMar>
      <w:tblLook w:val="0000" w:firstRow="0" w:lastRow="0" w:firstColumn="0" w:lastColumn="0" w:noHBand="0" w:noVBand="0"/>
    </w:tblPr>
    <w:tblGrid>
      <w:gridCol w:w="9034"/>
    </w:tblGrid>
    <w:tr w:rsidR="00842482" w14:paraId="129193E0" w14:textId="77777777" w:rsidTr="00287F61">
      <w:trPr>
        <w:trHeight w:val="199"/>
        <w:tblHeader/>
      </w:trPr>
      <w:tc>
        <w:tcPr>
          <w:tcW w:w="903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</w:tcPr>
        <w:p w14:paraId="47E0B521" w14:textId="77777777" w:rsidR="00842482" w:rsidRPr="00846590" w:rsidRDefault="00842482" w:rsidP="00842482">
          <w:pPr>
            <w:pStyle w:val="Stopka"/>
            <w:snapToGrid w:val="0"/>
            <w:jc w:val="center"/>
          </w:pPr>
          <w:r w:rsidRPr="00846590">
            <w:rPr>
              <w:b/>
              <w:sz w:val="18"/>
              <w:szCs w:val="18"/>
              <w:lang w:val="en-US"/>
            </w:rPr>
            <w:t xml:space="preserve">An Archi Group      </w:t>
          </w:r>
          <w:r w:rsidRPr="00846590">
            <w:rPr>
              <w:sz w:val="18"/>
              <w:szCs w:val="18"/>
              <w:lang w:val="en-US"/>
            </w:rPr>
            <w:t xml:space="preserve">ul. </w:t>
          </w:r>
          <w:r w:rsidRPr="00846590">
            <w:rPr>
              <w:sz w:val="18"/>
              <w:szCs w:val="18"/>
            </w:rPr>
            <w:t>Chorzowska 64        44.100 Gliwice        tel. 32.331.16.17      biuro@a-ag.com.pl</w:t>
          </w:r>
        </w:p>
      </w:tc>
    </w:tr>
    <w:tr w:rsidR="00842482" w14:paraId="131B850D" w14:textId="77777777" w:rsidTr="00287F61">
      <w:trPr>
        <w:trHeight w:val="248"/>
      </w:trPr>
      <w:tc>
        <w:tcPr>
          <w:tcW w:w="9034" w:type="dxa"/>
          <w:tcBorders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</w:tcPr>
        <w:p w14:paraId="75E2A687" w14:textId="77777777" w:rsidR="00842482" w:rsidRPr="00846590" w:rsidRDefault="00842482" w:rsidP="00842482">
          <w:pPr>
            <w:pStyle w:val="Stopka"/>
            <w:snapToGrid w:val="0"/>
            <w:jc w:val="center"/>
          </w:pPr>
          <w:r w:rsidRPr="00846590">
            <w:rPr>
              <w:sz w:val="18"/>
              <w:szCs w:val="18"/>
            </w:rPr>
            <w:t xml:space="preserve">Str. </w:t>
          </w:r>
          <w:r w:rsidRPr="00846590">
            <w:rPr>
              <w:sz w:val="18"/>
              <w:szCs w:val="18"/>
            </w:rPr>
            <w:fldChar w:fldCharType="begin"/>
          </w:r>
          <w:r w:rsidRPr="00846590">
            <w:rPr>
              <w:sz w:val="18"/>
              <w:szCs w:val="18"/>
            </w:rPr>
            <w:instrText xml:space="preserve"> PAGE \*Arabic </w:instrText>
          </w:r>
          <w:r w:rsidRPr="00846590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89</w:t>
          </w:r>
          <w:r w:rsidRPr="00846590">
            <w:rPr>
              <w:sz w:val="18"/>
              <w:szCs w:val="18"/>
            </w:rPr>
            <w:fldChar w:fldCharType="end"/>
          </w:r>
        </w:p>
      </w:tc>
    </w:tr>
  </w:tbl>
  <w:p w14:paraId="62416191" w14:textId="77777777" w:rsidR="00250CFC" w:rsidRDefault="00250CFC" w:rsidP="00AD3B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4" w:type="dxa"/>
      <w:tblInd w:w="-861" w:type="dxa"/>
      <w:tblLayout w:type="fixed"/>
      <w:tblCellMar>
        <w:top w:w="18" w:type="dxa"/>
        <w:left w:w="28" w:type="dxa"/>
        <w:bottom w:w="18" w:type="dxa"/>
        <w:right w:w="28" w:type="dxa"/>
      </w:tblCellMar>
      <w:tblLook w:val="0000" w:firstRow="0" w:lastRow="0" w:firstColumn="0" w:lastColumn="0" w:noHBand="0" w:noVBand="0"/>
    </w:tblPr>
    <w:tblGrid>
      <w:gridCol w:w="9034"/>
    </w:tblGrid>
    <w:tr w:rsidR="00250CFC" w14:paraId="69CA5787" w14:textId="77777777" w:rsidTr="00842482">
      <w:trPr>
        <w:trHeight w:val="199"/>
        <w:tblHeader/>
      </w:trPr>
      <w:tc>
        <w:tcPr>
          <w:tcW w:w="903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</w:tcPr>
        <w:p w14:paraId="65EA54F6" w14:textId="77777777" w:rsidR="00250CFC" w:rsidRPr="00846590" w:rsidRDefault="00250CFC" w:rsidP="00846590">
          <w:pPr>
            <w:pStyle w:val="Stopka"/>
            <w:snapToGrid w:val="0"/>
            <w:jc w:val="center"/>
          </w:pPr>
          <w:r w:rsidRPr="00846590">
            <w:rPr>
              <w:b/>
              <w:sz w:val="18"/>
              <w:szCs w:val="18"/>
              <w:lang w:val="en-US"/>
            </w:rPr>
            <w:t xml:space="preserve">An Archi Group      </w:t>
          </w:r>
          <w:r w:rsidRPr="00846590">
            <w:rPr>
              <w:sz w:val="18"/>
              <w:szCs w:val="18"/>
              <w:lang w:val="en-US"/>
            </w:rPr>
            <w:t xml:space="preserve">ul. </w:t>
          </w:r>
          <w:r w:rsidRPr="00846590">
            <w:rPr>
              <w:sz w:val="18"/>
              <w:szCs w:val="18"/>
            </w:rPr>
            <w:t>Chorzowska 64        44.100 Gliwice        tel. 32.331.16.17      biuro@a-ag.com.pl</w:t>
          </w:r>
        </w:p>
      </w:tc>
    </w:tr>
    <w:tr w:rsidR="00250CFC" w14:paraId="3E8E515F" w14:textId="77777777" w:rsidTr="00842482">
      <w:trPr>
        <w:trHeight w:val="248"/>
      </w:trPr>
      <w:tc>
        <w:tcPr>
          <w:tcW w:w="9034" w:type="dxa"/>
          <w:tcBorders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</w:tcPr>
        <w:p w14:paraId="128CCC82" w14:textId="77777777" w:rsidR="00250CFC" w:rsidRPr="00846590" w:rsidRDefault="00250CFC" w:rsidP="00846590">
          <w:pPr>
            <w:pStyle w:val="Stopka"/>
            <w:snapToGrid w:val="0"/>
            <w:jc w:val="center"/>
          </w:pPr>
          <w:r w:rsidRPr="00846590">
            <w:rPr>
              <w:sz w:val="18"/>
              <w:szCs w:val="18"/>
            </w:rPr>
            <w:t xml:space="preserve">Str. </w:t>
          </w:r>
          <w:r w:rsidRPr="00846590">
            <w:rPr>
              <w:sz w:val="18"/>
              <w:szCs w:val="18"/>
            </w:rPr>
            <w:fldChar w:fldCharType="begin"/>
          </w:r>
          <w:r w:rsidRPr="00846590">
            <w:rPr>
              <w:sz w:val="18"/>
              <w:szCs w:val="18"/>
            </w:rPr>
            <w:instrText xml:space="preserve"> PAGE \*Arabic </w:instrText>
          </w:r>
          <w:r w:rsidRPr="00846590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89</w:t>
          </w:r>
          <w:r w:rsidRPr="00846590">
            <w:rPr>
              <w:sz w:val="18"/>
              <w:szCs w:val="18"/>
            </w:rPr>
            <w:fldChar w:fldCharType="end"/>
          </w:r>
        </w:p>
      </w:tc>
    </w:tr>
  </w:tbl>
  <w:p w14:paraId="74D4818D" w14:textId="77777777" w:rsidR="00250CFC" w:rsidRPr="00846590" w:rsidRDefault="00250CFC" w:rsidP="008465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018F9" w14:textId="77777777" w:rsidR="00250CFC" w:rsidRDefault="00250CFC" w:rsidP="00EA0C02">
      <w:r>
        <w:separator/>
      </w:r>
    </w:p>
    <w:p w14:paraId="52BB0224" w14:textId="77777777" w:rsidR="00250CFC" w:rsidRDefault="00250CFC"/>
  </w:footnote>
  <w:footnote w:type="continuationSeparator" w:id="0">
    <w:p w14:paraId="293C2214" w14:textId="77777777" w:rsidR="00250CFC" w:rsidRDefault="00250CFC" w:rsidP="00EA0C02">
      <w:r>
        <w:continuationSeparator/>
      </w:r>
    </w:p>
    <w:p w14:paraId="02F42D6A" w14:textId="77777777" w:rsidR="00250CFC" w:rsidRDefault="00250C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4" w:type="dxa"/>
      <w:tblInd w:w="-294" w:type="dxa"/>
      <w:tblLayout w:type="fixed"/>
      <w:tblCellMar>
        <w:top w:w="18" w:type="dxa"/>
        <w:left w:w="28" w:type="dxa"/>
        <w:bottom w:w="18" w:type="dxa"/>
        <w:right w:w="28" w:type="dxa"/>
      </w:tblCellMar>
      <w:tblLook w:val="0000" w:firstRow="0" w:lastRow="0" w:firstColumn="0" w:lastColumn="0" w:noHBand="0" w:noVBand="0"/>
    </w:tblPr>
    <w:tblGrid>
      <w:gridCol w:w="1575"/>
      <w:gridCol w:w="6467"/>
      <w:gridCol w:w="992"/>
    </w:tblGrid>
    <w:tr w:rsidR="00250CFC" w14:paraId="1B3DD71D" w14:textId="77777777" w:rsidTr="00250CFC">
      <w:trPr>
        <w:trHeight w:val="216"/>
      </w:trPr>
      <w:tc>
        <w:tcPr>
          <w:tcW w:w="1575" w:type="dxa"/>
          <w:vMerge w:val="restart"/>
          <w:tcBorders>
            <w:top w:val="single" w:sz="8" w:space="0" w:color="000000"/>
            <w:left w:val="single" w:sz="8" w:space="0" w:color="000000"/>
          </w:tcBorders>
          <w:shd w:val="clear" w:color="auto" w:fill="auto"/>
          <w:vAlign w:val="center"/>
        </w:tcPr>
        <w:p w14:paraId="735E3666" w14:textId="77777777" w:rsidR="00250CFC" w:rsidRDefault="00250CFC" w:rsidP="00250CFC">
          <w:pPr>
            <w:snapToGrid w:val="0"/>
            <w:spacing w:before="20"/>
            <w:ind w:firstLine="83"/>
            <w:rPr>
              <w:rFonts w:eastAsia="Arial"/>
              <w:color w:val="000000"/>
              <w:sz w:val="16"/>
              <w:szCs w:val="16"/>
            </w:rPr>
          </w:pPr>
          <w:r w:rsidRPr="000C4DA3">
            <w:rPr>
              <w:rFonts w:eastAsia="Arial"/>
              <w:sz w:val="18"/>
              <w:szCs w:val="16"/>
            </w:rPr>
            <w:t>AAG/18/0018</w:t>
          </w:r>
        </w:p>
      </w:tc>
      <w:tc>
        <w:tcPr>
          <w:tcW w:w="64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auto"/>
          <w:vAlign w:val="center"/>
        </w:tcPr>
        <w:p w14:paraId="0059E77C" w14:textId="77777777" w:rsidR="00250CFC" w:rsidRDefault="00250CFC" w:rsidP="00250CFC">
          <w:pPr>
            <w:snapToGrid w:val="0"/>
            <w:spacing w:before="20"/>
            <w:ind w:left="209"/>
            <w:jc w:val="left"/>
            <w:rPr>
              <w:rFonts w:ascii="Calibri" w:hAnsi="Calibri" w:cs="Calibri"/>
              <w:color w:val="000000"/>
              <w:sz w:val="18"/>
              <w:szCs w:val="18"/>
              <w:lang w:val="de-DE"/>
            </w:rPr>
          </w:pPr>
          <w:r w:rsidRPr="000C4DA3">
            <w:rPr>
              <w:rFonts w:eastAsia="Arial"/>
              <w:sz w:val="18"/>
              <w:szCs w:val="16"/>
            </w:rPr>
            <w:t xml:space="preserve">Budowa instalacji klimatyzacji w budynku nr 1 przy ul. Komitetu Obrony </w:t>
          </w:r>
          <w:r>
            <w:rPr>
              <w:rFonts w:eastAsia="Arial"/>
              <w:sz w:val="18"/>
              <w:szCs w:val="16"/>
            </w:rPr>
            <w:t xml:space="preserve">                     </w:t>
          </w:r>
          <w:r w:rsidRPr="000C4DA3">
            <w:rPr>
              <w:rFonts w:eastAsia="Arial"/>
              <w:sz w:val="18"/>
              <w:szCs w:val="16"/>
            </w:rPr>
            <w:t>Robotników w Warszawie</w:t>
          </w:r>
        </w:p>
      </w:tc>
      <w:tc>
        <w:tcPr>
          <w:tcW w:w="992" w:type="dxa"/>
          <w:vMerge w:val="restart"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1412406A" w14:textId="77777777" w:rsidR="00250CFC" w:rsidRDefault="00250CFC" w:rsidP="00250CFC">
          <w:pPr>
            <w:pStyle w:val="Nagwek0"/>
            <w:snapToGrid w:val="0"/>
            <w:spacing w:before="0" w:after="0" w:line="100" w:lineRule="atLeast"/>
            <w:jc w:val="center"/>
          </w:pPr>
        </w:p>
      </w:tc>
    </w:tr>
    <w:tr w:rsidR="00250CFC" w14:paraId="73CFB151" w14:textId="77777777" w:rsidTr="00250CFC">
      <w:trPr>
        <w:trHeight w:val="216"/>
      </w:trPr>
      <w:tc>
        <w:tcPr>
          <w:tcW w:w="1575" w:type="dxa"/>
          <w:vMerge/>
          <w:tcBorders>
            <w:left w:val="single" w:sz="8" w:space="0" w:color="000000"/>
            <w:bottom w:val="single" w:sz="8" w:space="0" w:color="000000"/>
          </w:tcBorders>
          <w:shd w:val="clear" w:color="auto" w:fill="auto"/>
          <w:vAlign w:val="center"/>
        </w:tcPr>
        <w:p w14:paraId="2E7222A6" w14:textId="77777777" w:rsidR="00250CFC" w:rsidRDefault="00250CFC" w:rsidP="00250CFC">
          <w:pPr>
            <w:snapToGrid w:val="0"/>
            <w:spacing w:before="20"/>
            <w:ind w:firstLine="83"/>
            <w:rPr>
              <w:rFonts w:eastAsia="Arial"/>
              <w:sz w:val="18"/>
              <w:szCs w:val="16"/>
            </w:rPr>
          </w:pPr>
        </w:p>
      </w:tc>
      <w:tc>
        <w:tcPr>
          <w:tcW w:w="64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auto"/>
          <w:vAlign w:val="center"/>
        </w:tcPr>
        <w:p w14:paraId="6BA7FF50" w14:textId="77777777" w:rsidR="00250CFC" w:rsidRDefault="00250CFC" w:rsidP="00250CFC">
          <w:pPr>
            <w:snapToGrid w:val="0"/>
            <w:spacing w:before="20"/>
            <w:ind w:left="67"/>
            <w:rPr>
              <w:rFonts w:eastAsia="Arial"/>
              <w:sz w:val="18"/>
              <w:szCs w:val="16"/>
            </w:rPr>
          </w:pPr>
          <w:r>
            <w:rPr>
              <w:rFonts w:eastAsia="Arial"/>
              <w:sz w:val="18"/>
              <w:szCs w:val="16"/>
            </w:rPr>
            <w:t xml:space="preserve">   Specyfikacje techniczne wykonania i odbioru robót budowlanych</w:t>
          </w:r>
        </w:p>
      </w:tc>
      <w:tc>
        <w:tcPr>
          <w:tcW w:w="992" w:type="dxa"/>
          <w:vMerge/>
          <w:tcBorders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26FA8511" w14:textId="77777777" w:rsidR="00250CFC" w:rsidRDefault="00250CFC" w:rsidP="00250CFC">
          <w:pPr>
            <w:pStyle w:val="Nagwek0"/>
            <w:snapToGrid w:val="0"/>
            <w:spacing w:before="0" w:after="0" w:line="100" w:lineRule="atLeast"/>
            <w:jc w:val="center"/>
            <w:rPr>
              <w:rFonts w:ascii="Calibri" w:hAnsi="Calibri" w:cs="Calibri"/>
              <w:color w:val="000000"/>
              <w:sz w:val="18"/>
              <w:szCs w:val="18"/>
              <w:lang w:val="de-DE"/>
            </w:rPr>
          </w:pPr>
        </w:p>
      </w:tc>
    </w:tr>
  </w:tbl>
  <w:p w14:paraId="6F4302F7" w14:textId="77777777" w:rsidR="00250CFC" w:rsidRDefault="00250CFC" w:rsidP="000F76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34" w:type="dxa"/>
      <w:tblInd w:w="-436" w:type="dxa"/>
      <w:tblLayout w:type="fixed"/>
      <w:tblCellMar>
        <w:top w:w="18" w:type="dxa"/>
        <w:left w:w="28" w:type="dxa"/>
        <w:bottom w:w="18" w:type="dxa"/>
        <w:right w:w="28" w:type="dxa"/>
      </w:tblCellMar>
      <w:tblLook w:val="0000" w:firstRow="0" w:lastRow="0" w:firstColumn="0" w:lastColumn="0" w:noHBand="0" w:noVBand="0"/>
    </w:tblPr>
    <w:tblGrid>
      <w:gridCol w:w="1575"/>
      <w:gridCol w:w="6467"/>
      <w:gridCol w:w="992"/>
    </w:tblGrid>
    <w:tr w:rsidR="00250CFC" w14:paraId="06E475B4" w14:textId="77777777" w:rsidTr="006C719A">
      <w:trPr>
        <w:trHeight w:val="216"/>
      </w:trPr>
      <w:tc>
        <w:tcPr>
          <w:tcW w:w="1575" w:type="dxa"/>
          <w:vMerge w:val="restart"/>
          <w:tcBorders>
            <w:top w:val="single" w:sz="8" w:space="0" w:color="000000"/>
            <w:left w:val="single" w:sz="8" w:space="0" w:color="000000"/>
          </w:tcBorders>
          <w:shd w:val="clear" w:color="auto" w:fill="auto"/>
          <w:vAlign w:val="center"/>
        </w:tcPr>
        <w:p w14:paraId="3AF86ABE" w14:textId="4B5C04F7" w:rsidR="00250CFC" w:rsidRDefault="00250CFC" w:rsidP="00846590">
          <w:pPr>
            <w:snapToGrid w:val="0"/>
            <w:spacing w:before="20"/>
            <w:ind w:firstLine="83"/>
            <w:rPr>
              <w:rFonts w:eastAsia="Arial"/>
              <w:color w:val="000000"/>
              <w:sz w:val="16"/>
              <w:szCs w:val="16"/>
            </w:rPr>
          </w:pPr>
          <w:bookmarkStart w:id="218" w:name="_Hlk527101814"/>
          <w:r w:rsidRPr="000C4DA3">
            <w:rPr>
              <w:rFonts w:eastAsia="Arial"/>
              <w:sz w:val="18"/>
              <w:szCs w:val="16"/>
            </w:rPr>
            <w:t>AAG/18/0018</w:t>
          </w:r>
        </w:p>
      </w:tc>
      <w:tc>
        <w:tcPr>
          <w:tcW w:w="64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auto"/>
          <w:vAlign w:val="center"/>
        </w:tcPr>
        <w:p w14:paraId="6723C593" w14:textId="3ACDDD43" w:rsidR="00250CFC" w:rsidRDefault="00250CFC" w:rsidP="000C4DA3">
          <w:pPr>
            <w:snapToGrid w:val="0"/>
            <w:spacing w:before="20"/>
            <w:ind w:left="209"/>
            <w:jc w:val="left"/>
            <w:rPr>
              <w:rFonts w:ascii="Calibri" w:hAnsi="Calibri" w:cs="Calibri"/>
              <w:color w:val="000000"/>
              <w:sz w:val="18"/>
              <w:szCs w:val="18"/>
              <w:lang w:val="de-DE"/>
            </w:rPr>
          </w:pPr>
          <w:r w:rsidRPr="000C4DA3">
            <w:rPr>
              <w:rFonts w:eastAsia="Arial"/>
              <w:sz w:val="18"/>
              <w:szCs w:val="16"/>
            </w:rPr>
            <w:t xml:space="preserve">Budowa instalacji klimatyzacji w budynku nr 1 przy ul. Komitetu Obrony </w:t>
          </w:r>
          <w:r>
            <w:rPr>
              <w:rFonts w:eastAsia="Arial"/>
              <w:sz w:val="18"/>
              <w:szCs w:val="16"/>
            </w:rPr>
            <w:t xml:space="preserve">                     </w:t>
          </w:r>
          <w:r w:rsidRPr="000C4DA3">
            <w:rPr>
              <w:rFonts w:eastAsia="Arial"/>
              <w:sz w:val="18"/>
              <w:szCs w:val="16"/>
            </w:rPr>
            <w:t>Robotników w Warszawie</w:t>
          </w:r>
        </w:p>
      </w:tc>
      <w:tc>
        <w:tcPr>
          <w:tcW w:w="992" w:type="dxa"/>
          <w:vMerge w:val="restart"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625F8E56" w14:textId="07FAE775" w:rsidR="00250CFC" w:rsidRDefault="00250CFC" w:rsidP="00846590">
          <w:pPr>
            <w:pStyle w:val="Nagwek0"/>
            <w:snapToGrid w:val="0"/>
            <w:spacing w:before="0" w:after="0" w:line="100" w:lineRule="atLeast"/>
            <w:jc w:val="center"/>
          </w:pPr>
        </w:p>
      </w:tc>
    </w:tr>
    <w:tr w:rsidR="00250CFC" w14:paraId="798E4251" w14:textId="77777777" w:rsidTr="006C719A">
      <w:trPr>
        <w:trHeight w:val="216"/>
      </w:trPr>
      <w:tc>
        <w:tcPr>
          <w:tcW w:w="1575" w:type="dxa"/>
          <w:vMerge/>
          <w:tcBorders>
            <w:left w:val="single" w:sz="8" w:space="0" w:color="000000"/>
            <w:bottom w:val="single" w:sz="8" w:space="0" w:color="000000"/>
          </w:tcBorders>
          <w:shd w:val="clear" w:color="auto" w:fill="auto"/>
          <w:vAlign w:val="center"/>
        </w:tcPr>
        <w:p w14:paraId="0584228E" w14:textId="77777777" w:rsidR="00250CFC" w:rsidRDefault="00250CFC" w:rsidP="00846590">
          <w:pPr>
            <w:snapToGrid w:val="0"/>
            <w:spacing w:before="20"/>
            <w:ind w:firstLine="83"/>
            <w:rPr>
              <w:rFonts w:eastAsia="Arial"/>
              <w:sz w:val="18"/>
              <w:szCs w:val="16"/>
            </w:rPr>
          </w:pPr>
        </w:p>
      </w:tc>
      <w:tc>
        <w:tcPr>
          <w:tcW w:w="64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auto"/>
          <w:vAlign w:val="center"/>
        </w:tcPr>
        <w:p w14:paraId="392E62D9" w14:textId="5ED91C54" w:rsidR="00250CFC" w:rsidRDefault="00250CFC" w:rsidP="000C4DA3">
          <w:pPr>
            <w:snapToGrid w:val="0"/>
            <w:spacing w:before="20"/>
            <w:ind w:left="67"/>
            <w:rPr>
              <w:rFonts w:eastAsia="Arial"/>
              <w:sz w:val="18"/>
              <w:szCs w:val="16"/>
            </w:rPr>
          </w:pPr>
          <w:r>
            <w:rPr>
              <w:rFonts w:eastAsia="Arial"/>
              <w:sz w:val="18"/>
              <w:szCs w:val="16"/>
            </w:rPr>
            <w:t xml:space="preserve">   Specyfikacje techniczne wykonania i odbioru robót budowlanych</w:t>
          </w:r>
        </w:p>
      </w:tc>
      <w:tc>
        <w:tcPr>
          <w:tcW w:w="992" w:type="dxa"/>
          <w:vMerge/>
          <w:tcBorders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439300B0" w14:textId="77777777" w:rsidR="00250CFC" w:rsidRDefault="00250CFC" w:rsidP="00846590">
          <w:pPr>
            <w:pStyle w:val="Nagwek0"/>
            <w:snapToGrid w:val="0"/>
            <w:spacing w:before="0" w:after="0" w:line="100" w:lineRule="atLeast"/>
            <w:jc w:val="center"/>
            <w:rPr>
              <w:rFonts w:ascii="Calibri" w:hAnsi="Calibri" w:cs="Calibri"/>
              <w:color w:val="000000"/>
              <w:sz w:val="18"/>
              <w:szCs w:val="18"/>
              <w:lang w:val="de-DE"/>
            </w:rPr>
          </w:pPr>
        </w:p>
      </w:tc>
    </w:tr>
    <w:bookmarkEnd w:id="218"/>
  </w:tbl>
  <w:p w14:paraId="61930A38" w14:textId="77777777" w:rsidR="00250CFC" w:rsidRDefault="00250CFC" w:rsidP="00263E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7"/>
    <w:multiLevelType w:val="singleLevel"/>
    <w:tmpl w:val="00000007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4" w15:restartNumberingAfterBreak="0">
    <w:nsid w:val="00000008"/>
    <w:multiLevelType w:val="singleLevel"/>
    <w:tmpl w:val="00000008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0000000D"/>
    <w:multiLevelType w:val="multilevel"/>
    <w:tmpl w:val="C12E79F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288"/>
      </w:pPr>
      <w:rPr>
        <w:rFonts w:ascii="Arial" w:eastAsia="Arial" w:hAnsi="Arial" w:cs="Arial" w:hint="default"/>
        <w:w w:val="84"/>
        <w:kern w:val="1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hanging="324"/>
      </w:pPr>
      <w:rPr>
        <w:rFonts w:ascii="Arial" w:hAnsi="Arial" w:cs="Arial" w:hint="default"/>
        <w:w w:val="150"/>
        <w:sz w:val="16"/>
        <w:szCs w:val="16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0"/>
        </w:tabs>
        <w:ind w:left="0" w:hanging="288"/>
      </w:pPr>
      <w:rPr>
        <w:rFonts w:ascii="Times New Roman" w:hAnsi="Times New Roman" w:cs="Times New Roman" w:hint="default"/>
        <w:w w:val="90"/>
        <w:kern w:val="1"/>
        <w:sz w:val="16"/>
        <w:szCs w:val="16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0" w:hanging="288"/>
      </w:pPr>
      <w:rPr>
        <w:rFonts w:hint="default"/>
        <w:w w:val="90"/>
        <w:sz w:val="11"/>
        <w:szCs w:val="11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w w:val="90"/>
        <w:sz w:val="11"/>
        <w:szCs w:val="11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w w:val="90"/>
        <w:sz w:val="11"/>
        <w:szCs w:val="11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288"/>
      </w:pPr>
      <w:rPr>
        <w:rFonts w:ascii="Times New Roman" w:eastAsia="Times New Roman" w:hAnsi="Times New Roman" w:cs="Times New Roman" w:hint="default"/>
        <w:spacing w:val="1"/>
        <w:w w:val="90"/>
        <w:sz w:val="16"/>
        <w:szCs w:val="16"/>
      </w:rPr>
    </w:lvl>
  </w:abstractNum>
  <w:abstractNum w:abstractNumId="11" w15:restartNumberingAfterBreak="0">
    <w:nsid w:val="00000017"/>
    <w:multiLevelType w:val="multilevel"/>
    <w:tmpl w:val="00000017"/>
    <w:name w:val="WW8Num23"/>
    <w:lvl w:ilvl="0">
      <w:start w:val="7"/>
      <w:numFmt w:val="decimal"/>
      <w:lvlText w:val="%1."/>
      <w:lvlJc w:val="left"/>
      <w:pPr>
        <w:tabs>
          <w:tab w:val="num" w:pos="0"/>
        </w:tabs>
        <w:ind w:left="0" w:hanging="288"/>
      </w:pPr>
      <w:rPr>
        <w:rFonts w:hint="default"/>
        <w:w w:val="90"/>
        <w:sz w:val="17"/>
        <w:szCs w:val="17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w w:val="90"/>
        <w:kern w:val="1"/>
        <w:sz w:val="11"/>
        <w:szCs w:val="11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w w:val="9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  <w:szCs w:val="18"/>
      </w:rPr>
    </w:lvl>
  </w:abstractNum>
  <w:abstractNum w:abstractNumId="13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288"/>
      </w:pPr>
      <w:rPr>
        <w:rFonts w:ascii="Arial" w:eastAsia="Arial" w:hAnsi="Arial" w:cs="Arial" w:hint="default"/>
        <w:w w:val="83"/>
        <w:sz w:val="20"/>
        <w:szCs w:val="20"/>
      </w:rPr>
    </w:lvl>
  </w:abstractNum>
  <w:abstractNum w:abstractNumId="14" w15:restartNumberingAfterBreak="0">
    <w:nsid w:val="0000001D"/>
    <w:multiLevelType w:val="multilevel"/>
    <w:tmpl w:val="1E1EAF28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w w:val="84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Arial" w:eastAsia="Arial" w:hAnsi="Arial" w:cs="Arial" w:hint="default"/>
        <w:w w:val="84"/>
        <w:sz w:val="16"/>
        <w:szCs w:val="16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w w:val="9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w w:val="9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w w:val="9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w w:val="9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w w:val="9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w w:val="9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w w:val="90"/>
      </w:rPr>
    </w:lvl>
  </w:abstractNum>
  <w:abstractNum w:abstractNumId="15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0" w:hanging="288"/>
      </w:pPr>
      <w:rPr>
        <w:rFonts w:ascii="Arial" w:hAnsi="Arial" w:cs="Arial" w:hint="default"/>
        <w:b w:val="0"/>
        <w:w w:val="90"/>
        <w:sz w:val="11"/>
        <w:szCs w:val="11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w w:val="90"/>
        <w:sz w:val="11"/>
        <w:szCs w:val="11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w w:val="90"/>
        <w:sz w:val="11"/>
        <w:szCs w:val="11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624"/>
        </w:tabs>
        <w:ind w:left="0" w:hanging="288"/>
      </w:pPr>
      <w:rPr>
        <w:rFonts w:ascii="Arial" w:hAnsi="Arial" w:cs="Times New Roman" w:hint="default"/>
        <w:spacing w:val="1"/>
        <w:w w:val="90"/>
        <w:sz w:val="16"/>
        <w:szCs w:val="16"/>
      </w:rPr>
    </w:lvl>
  </w:abstractNum>
  <w:abstractNum w:abstractNumId="17" w15:restartNumberingAfterBreak="0">
    <w:nsid w:val="00000022"/>
    <w:multiLevelType w:val="multilevel"/>
    <w:tmpl w:val="00000022"/>
    <w:name w:val="WW8Num34"/>
    <w:lvl w:ilvl="0">
      <w:start w:val="6"/>
      <w:numFmt w:val="decimal"/>
      <w:lvlText w:val="%1"/>
      <w:lvlJc w:val="left"/>
      <w:pPr>
        <w:tabs>
          <w:tab w:val="num" w:pos="0"/>
        </w:tabs>
        <w:ind w:left="0" w:hanging="336"/>
      </w:pPr>
      <w:rPr>
        <w:rFonts w:ascii="Times New Roman" w:eastAsia="Times New Roman" w:hAnsi="Times New Roman" w:cs="Times New Roman" w:hint="default"/>
        <w:w w:val="90"/>
        <w:sz w:val="16"/>
        <w:szCs w:val="16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  <w:w w:val="90"/>
        <w:sz w:val="17"/>
        <w:szCs w:val="17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w w:val="90"/>
        <w:sz w:val="11"/>
        <w:szCs w:val="11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0000023"/>
    <w:multiLevelType w:val="multilevel"/>
    <w:tmpl w:val="E3B415DA"/>
    <w:name w:val="WW8Num35"/>
    <w:lvl w:ilvl="0">
      <w:start w:val="1"/>
      <w:numFmt w:val="bullet"/>
      <w:lvlText w:val="-"/>
      <w:lvlJc w:val="left"/>
      <w:pPr>
        <w:tabs>
          <w:tab w:val="num" w:pos="0"/>
        </w:tabs>
        <w:ind w:left="0" w:hanging="228"/>
      </w:pPr>
      <w:rPr>
        <w:rFonts w:ascii="Calibri" w:hAnsi="Calibri" w:hint="default"/>
        <w:w w:val="9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0" w:hanging="228"/>
      </w:pPr>
      <w:rPr>
        <w:rFonts w:ascii="Arial" w:hAnsi="Arial"/>
        <w:w w:val="90"/>
        <w:sz w:val="11"/>
        <w:szCs w:val="11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9" w15:restartNumberingAfterBreak="0">
    <w:nsid w:val="00000027"/>
    <w:multiLevelType w:val="multilevel"/>
    <w:tmpl w:val="00000027"/>
    <w:name w:val="WW8Num39"/>
    <w:lvl w:ilvl="0">
      <w:start w:val="5"/>
      <w:numFmt w:val="decimal"/>
      <w:lvlText w:val="%1"/>
      <w:lvlJc w:val="left"/>
      <w:pPr>
        <w:tabs>
          <w:tab w:val="num" w:pos="0"/>
        </w:tabs>
        <w:ind w:left="0" w:hanging="336"/>
      </w:pPr>
      <w:rPr>
        <w:rFonts w:ascii="Times New Roman" w:eastAsia="Times New Roman" w:hAnsi="Times New Roman" w:cs="Times New Roman" w:hint="default"/>
        <w:spacing w:val="1"/>
        <w:w w:val="90"/>
        <w:kern w:val="1"/>
        <w:sz w:val="16"/>
        <w:szCs w:val="16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w w:val="90"/>
        <w:kern w:val="1"/>
        <w:sz w:val="11"/>
        <w:szCs w:val="11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w w:val="9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w w:val="90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w w:val="90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w w:val="9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w w:val="90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w w:val="90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w w:val="90"/>
      </w:rPr>
    </w:lvl>
  </w:abstractNum>
  <w:abstractNum w:abstractNumId="20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–"/>
      <w:lvlJc w:val="left"/>
      <w:pPr>
        <w:tabs>
          <w:tab w:val="num" w:pos="0"/>
        </w:tabs>
        <w:ind w:left="0" w:hanging="288"/>
      </w:pPr>
      <w:rPr>
        <w:rFonts w:ascii="Times New Roman" w:hAnsi="Times New Roman" w:cs="Arial" w:hint="default"/>
        <w:w w:val="90"/>
        <w:sz w:val="20"/>
        <w:szCs w:val="20"/>
      </w:rPr>
    </w:lvl>
  </w:abstractNum>
  <w:abstractNum w:abstractNumId="21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0" w:hanging="324"/>
      </w:pPr>
      <w:rPr>
        <w:rFonts w:ascii="Arial" w:hAnsi="Arial" w:cs="Times New Roman" w:hint="default"/>
        <w:b w:val="0"/>
        <w:spacing w:val="3"/>
        <w:w w:val="90"/>
        <w:sz w:val="11"/>
        <w:szCs w:val="11"/>
      </w:rPr>
    </w:lvl>
  </w:abstractNum>
  <w:abstractNum w:abstractNumId="22" w15:restartNumberingAfterBreak="0">
    <w:nsid w:val="0000002C"/>
    <w:multiLevelType w:val="multilevel"/>
    <w:tmpl w:val="0000002C"/>
    <w:name w:val="WW8Num44"/>
    <w:lvl w:ilvl="0">
      <w:start w:val="2"/>
      <w:numFmt w:val="decimal"/>
      <w:lvlText w:val="%1"/>
      <w:lvlJc w:val="left"/>
      <w:pPr>
        <w:tabs>
          <w:tab w:val="num" w:pos="0"/>
        </w:tabs>
        <w:ind w:left="0" w:hanging="336"/>
      </w:pPr>
      <w:rPr>
        <w:rFonts w:hint="default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w w:val="90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0000002E"/>
    <w:multiLevelType w:val="single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228"/>
      </w:pPr>
      <w:rPr>
        <w:rFonts w:hint="default"/>
        <w:w w:val="90"/>
        <w:sz w:val="11"/>
        <w:szCs w:val="11"/>
      </w:rPr>
    </w:lvl>
  </w:abstractNum>
  <w:abstractNum w:abstractNumId="24" w15:restartNumberingAfterBreak="0">
    <w:nsid w:val="0000002F"/>
    <w:multiLevelType w:val="singleLevel"/>
    <w:tmpl w:val="71426B70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w w:val="132"/>
        <w:kern w:val="1"/>
        <w:sz w:val="16"/>
        <w:szCs w:val="16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-"/>
      <w:lvlJc w:val="left"/>
      <w:pPr>
        <w:tabs>
          <w:tab w:val="num" w:pos="0"/>
        </w:tabs>
        <w:ind w:left="0" w:hanging="288"/>
      </w:pPr>
      <w:rPr>
        <w:rFonts w:ascii="Arial" w:hAnsi="Arial" w:cs="Arial" w:hint="default"/>
        <w:w w:val="83"/>
        <w:sz w:val="20"/>
        <w:szCs w:val="20"/>
      </w:rPr>
    </w:lvl>
  </w:abstractNum>
  <w:abstractNum w:abstractNumId="26" w15:restartNumberingAfterBreak="0">
    <w:nsid w:val="00000034"/>
    <w:multiLevelType w:val="singleLevel"/>
    <w:tmpl w:val="00000034"/>
    <w:name w:val="WW8Num52"/>
    <w:lvl w:ilvl="0">
      <w:start w:val="1"/>
      <w:numFmt w:val="bullet"/>
      <w:lvlText w:val="–"/>
      <w:lvlJc w:val="left"/>
      <w:pPr>
        <w:tabs>
          <w:tab w:val="num" w:pos="0"/>
        </w:tabs>
        <w:ind w:left="0" w:hanging="288"/>
      </w:pPr>
      <w:rPr>
        <w:rFonts w:ascii="Times New Roman" w:hAnsi="Times New Roman" w:cs="Arial" w:hint="default"/>
        <w:color w:val="000000"/>
        <w:w w:val="90"/>
        <w:sz w:val="20"/>
        <w:szCs w:val="20"/>
      </w:rPr>
    </w:lvl>
  </w:abstractNum>
  <w:abstractNum w:abstractNumId="27" w15:restartNumberingAfterBreak="0">
    <w:nsid w:val="06947CE1"/>
    <w:multiLevelType w:val="hybridMultilevel"/>
    <w:tmpl w:val="44B89FB2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5B0920"/>
    <w:multiLevelType w:val="hybridMultilevel"/>
    <w:tmpl w:val="5D3C1F3E"/>
    <w:lvl w:ilvl="0" w:tplc="28047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300FCA"/>
    <w:multiLevelType w:val="hybridMultilevel"/>
    <w:tmpl w:val="E5767388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CC72B0"/>
    <w:multiLevelType w:val="hybridMultilevel"/>
    <w:tmpl w:val="252EC604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160C0F"/>
    <w:multiLevelType w:val="hybridMultilevel"/>
    <w:tmpl w:val="ADEA8AD4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F671BF3"/>
    <w:multiLevelType w:val="hybridMultilevel"/>
    <w:tmpl w:val="FA425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049039F"/>
    <w:multiLevelType w:val="hybridMultilevel"/>
    <w:tmpl w:val="37C4A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A55664"/>
    <w:multiLevelType w:val="hybridMultilevel"/>
    <w:tmpl w:val="EDD0FD4E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3BA6CD0"/>
    <w:multiLevelType w:val="hybridMultilevel"/>
    <w:tmpl w:val="4C56DE80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5EF3264"/>
    <w:multiLevelType w:val="hybridMultilevel"/>
    <w:tmpl w:val="A1CEEE66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6E63482"/>
    <w:multiLevelType w:val="hybridMultilevel"/>
    <w:tmpl w:val="375C0CB6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C603B41"/>
    <w:multiLevelType w:val="hybridMultilevel"/>
    <w:tmpl w:val="E432E36E"/>
    <w:lvl w:ilvl="0" w:tplc="28047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DB72AB7"/>
    <w:multiLevelType w:val="hybridMultilevel"/>
    <w:tmpl w:val="D1CAB3AC"/>
    <w:lvl w:ilvl="0" w:tplc="28047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ED87D4E"/>
    <w:multiLevelType w:val="hybridMultilevel"/>
    <w:tmpl w:val="C76CF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F3D0240"/>
    <w:multiLevelType w:val="hybridMultilevel"/>
    <w:tmpl w:val="199A8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07E07B4"/>
    <w:multiLevelType w:val="hybridMultilevel"/>
    <w:tmpl w:val="1DD4AE08"/>
    <w:lvl w:ilvl="0" w:tplc="28047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204740B"/>
    <w:multiLevelType w:val="hybridMultilevel"/>
    <w:tmpl w:val="14AA2C38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2F521FE"/>
    <w:multiLevelType w:val="hybridMultilevel"/>
    <w:tmpl w:val="37C4A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586CD8"/>
    <w:multiLevelType w:val="hybridMultilevel"/>
    <w:tmpl w:val="B4162DCE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3E935F5"/>
    <w:multiLevelType w:val="hybridMultilevel"/>
    <w:tmpl w:val="57F0191A"/>
    <w:lvl w:ilvl="0" w:tplc="28047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4F5629A"/>
    <w:multiLevelType w:val="hybridMultilevel"/>
    <w:tmpl w:val="D80E29DA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74813E7"/>
    <w:multiLevelType w:val="hybridMultilevel"/>
    <w:tmpl w:val="7C321B32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9C50B67"/>
    <w:multiLevelType w:val="hybridMultilevel"/>
    <w:tmpl w:val="3D125968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A910B16"/>
    <w:multiLevelType w:val="hybridMultilevel"/>
    <w:tmpl w:val="EAFC5854"/>
    <w:lvl w:ilvl="0" w:tplc="28047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C36DBB"/>
    <w:multiLevelType w:val="hybridMultilevel"/>
    <w:tmpl w:val="D4D4776C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C4F7017"/>
    <w:multiLevelType w:val="hybridMultilevel"/>
    <w:tmpl w:val="F5B6CF6A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2D0B2E"/>
    <w:multiLevelType w:val="hybridMultilevel"/>
    <w:tmpl w:val="4692B62A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3FA20FC"/>
    <w:multiLevelType w:val="hybridMultilevel"/>
    <w:tmpl w:val="51046718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5D53092"/>
    <w:multiLevelType w:val="multilevel"/>
    <w:tmpl w:val="A54CCB2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63345C0"/>
    <w:multiLevelType w:val="hybridMultilevel"/>
    <w:tmpl w:val="38A8F3EE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B3F05CE"/>
    <w:multiLevelType w:val="hybridMultilevel"/>
    <w:tmpl w:val="9B08FAC0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E04405B"/>
    <w:multiLevelType w:val="hybridMultilevel"/>
    <w:tmpl w:val="5748DDD6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E072D61"/>
    <w:multiLevelType w:val="hybridMultilevel"/>
    <w:tmpl w:val="55E6B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3B212C2"/>
    <w:multiLevelType w:val="hybridMultilevel"/>
    <w:tmpl w:val="7A5E0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3C91F5B"/>
    <w:multiLevelType w:val="hybridMultilevel"/>
    <w:tmpl w:val="17A45570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7EF4792"/>
    <w:multiLevelType w:val="hybridMultilevel"/>
    <w:tmpl w:val="CE646716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B593F06"/>
    <w:multiLevelType w:val="hybridMultilevel"/>
    <w:tmpl w:val="F65CEED8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20090E"/>
    <w:multiLevelType w:val="hybridMultilevel"/>
    <w:tmpl w:val="FAA8CB8C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0E326CD"/>
    <w:multiLevelType w:val="hybridMultilevel"/>
    <w:tmpl w:val="62B411AA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1E8547B"/>
    <w:multiLevelType w:val="hybridMultilevel"/>
    <w:tmpl w:val="E5687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EB157A"/>
    <w:multiLevelType w:val="hybridMultilevel"/>
    <w:tmpl w:val="49E2E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355059D"/>
    <w:multiLevelType w:val="hybridMultilevel"/>
    <w:tmpl w:val="2398F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DD4366"/>
    <w:multiLevelType w:val="multilevel"/>
    <w:tmpl w:val="B780601C"/>
    <w:styleLink w:val="WW8Num2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657C03D6"/>
    <w:multiLevelType w:val="hybridMultilevel"/>
    <w:tmpl w:val="B8C0456C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157B79"/>
    <w:multiLevelType w:val="hybridMultilevel"/>
    <w:tmpl w:val="67A8FF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B53F18"/>
    <w:multiLevelType w:val="hybridMultilevel"/>
    <w:tmpl w:val="8A8C9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9245509"/>
    <w:multiLevelType w:val="hybridMultilevel"/>
    <w:tmpl w:val="3872B6CA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B55082"/>
    <w:multiLevelType w:val="hybridMultilevel"/>
    <w:tmpl w:val="109E0110"/>
    <w:lvl w:ilvl="0" w:tplc="032E7122">
      <w:start w:val="1"/>
      <w:numFmt w:val="bullet"/>
      <w:pStyle w:val="M3punktowanie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1FF0E2F"/>
    <w:multiLevelType w:val="hybridMultilevel"/>
    <w:tmpl w:val="7660B2CE"/>
    <w:lvl w:ilvl="0" w:tplc="28047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3E913E0"/>
    <w:multiLevelType w:val="hybridMultilevel"/>
    <w:tmpl w:val="65B435D8"/>
    <w:lvl w:ilvl="0" w:tplc="28047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5917C04"/>
    <w:multiLevelType w:val="hybridMultilevel"/>
    <w:tmpl w:val="D4C87FAC"/>
    <w:lvl w:ilvl="0" w:tplc="0415000F">
      <w:start w:val="1"/>
      <w:numFmt w:val="decimal"/>
      <w:lvlText w:val="%1.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8" w15:restartNumberingAfterBreak="0">
    <w:nsid w:val="760606B7"/>
    <w:multiLevelType w:val="hybridMultilevel"/>
    <w:tmpl w:val="AE5EC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ED40F7"/>
    <w:multiLevelType w:val="hybridMultilevel"/>
    <w:tmpl w:val="EA8EF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B103E5"/>
    <w:multiLevelType w:val="hybridMultilevel"/>
    <w:tmpl w:val="E020D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85657E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2" w15:restartNumberingAfterBreak="0">
    <w:nsid w:val="78C028FC"/>
    <w:multiLevelType w:val="hybridMultilevel"/>
    <w:tmpl w:val="17C89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9870C66"/>
    <w:multiLevelType w:val="multilevel"/>
    <w:tmpl w:val="F32C9120"/>
    <w:lvl w:ilvl="0">
      <w:start w:val="1"/>
      <w:numFmt w:val="upperRoman"/>
      <w:pStyle w:val="M1naglowe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%1.%2. "/>
      <w:lvlJc w:val="left"/>
      <w:pPr>
        <w:tabs>
          <w:tab w:val="num" w:pos="858"/>
        </w:tabs>
        <w:ind w:left="858" w:hanging="432"/>
      </w:pPr>
      <w:rPr>
        <w:b w:val="0"/>
        <w:bCs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naglowek"/>
      <w:lvlText w:val="%1.%2.%3."/>
      <w:lvlJc w:val="left"/>
      <w:pPr>
        <w:tabs>
          <w:tab w:val="num" w:pos="8801"/>
        </w:tabs>
        <w:ind w:left="8585" w:hanging="504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:lang w:val="pl-PL"/>
      </w:rPr>
    </w:lvl>
    <w:lvl w:ilvl="3">
      <w:start w:val="1"/>
      <w:numFmt w:val="decimal"/>
      <w:pStyle w:val="M4naglowek"/>
      <w:lvlText w:val="%1.%2.%3.%4."/>
      <w:lvlJc w:val="left"/>
      <w:pPr>
        <w:tabs>
          <w:tab w:val="num" w:pos="1222"/>
        </w:tabs>
        <w:ind w:left="790" w:hanging="648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4" w15:restartNumberingAfterBreak="0">
    <w:nsid w:val="79D4198E"/>
    <w:multiLevelType w:val="hybridMultilevel"/>
    <w:tmpl w:val="4386C5A0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2369D1"/>
    <w:multiLevelType w:val="hybridMultilevel"/>
    <w:tmpl w:val="CFA2FA6C"/>
    <w:lvl w:ilvl="0" w:tplc="85C6828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B3A34BD"/>
    <w:multiLevelType w:val="hybridMultilevel"/>
    <w:tmpl w:val="07B4C804"/>
    <w:lvl w:ilvl="0" w:tplc="C972BFC6">
      <w:start w:val="1"/>
      <w:numFmt w:val="bullet"/>
      <w:lvlText w:val=""/>
      <w:lvlJc w:val="left"/>
      <w:pPr>
        <w:tabs>
          <w:tab w:val="num" w:pos="0"/>
        </w:tabs>
        <w:ind w:left="0" w:hanging="288"/>
      </w:pPr>
      <w:rPr>
        <w:rFonts w:ascii="Symbol" w:hAnsi="Symbol" w:hint="default"/>
        <w:w w:val="83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570108"/>
    <w:multiLevelType w:val="hybridMultilevel"/>
    <w:tmpl w:val="480A2F4C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B596B48"/>
    <w:multiLevelType w:val="hybridMultilevel"/>
    <w:tmpl w:val="0C8482E8"/>
    <w:lvl w:ilvl="0" w:tplc="C972B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EA7704"/>
    <w:multiLevelType w:val="hybridMultilevel"/>
    <w:tmpl w:val="592AF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FED7922"/>
    <w:multiLevelType w:val="hybridMultilevel"/>
    <w:tmpl w:val="D082C8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4"/>
  </w:num>
  <w:num w:numId="2">
    <w:abstractNumId w:val="83"/>
  </w:num>
  <w:num w:numId="3">
    <w:abstractNumId w:val="55"/>
  </w:num>
  <w:num w:numId="4">
    <w:abstractNumId w:val="69"/>
  </w:num>
  <w:num w:numId="5">
    <w:abstractNumId w:val="5"/>
  </w:num>
  <w:num w:numId="6">
    <w:abstractNumId w:val="6"/>
  </w:num>
  <w:num w:numId="7">
    <w:abstractNumId w:val="17"/>
  </w:num>
  <w:num w:numId="8">
    <w:abstractNumId w:val="20"/>
  </w:num>
  <w:num w:numId="9">
    <w:abstractNumId w:val="24"/>
  </w:num>
  <w:num w:numId="10">
    <w:abstractNumId w:val="26"/>
  </w:num>
  <w:num w:numId="11">
    <w:abstractNumId w:val="77"/>
  </w:num>
  <w:num w:numId="12">
    <w:abstractNumId w:val="71"/>
  </w:num>
  <w:num w:numId="13">
    <w:abstractNumId w:val="80"/>
  </w:num>
  <w:num w:numId="14">
    <w:abstractNumId w:val="78"/>
  </w:num>
  <w:num w:numId="15">
    <w:abstractNumId w:val="90"/>
  </w:num>
  <w:num w:numId="16">
    <w:abstractNumId w:val="82"/>
  </w:num>
  <w:num w:numId="17">
    <w:abstractNumId w:val="72"/>
  </w:num>
  <w:num w:numId="18">
    <w:abstractNumId w:val="68"/>
  </w:num>
  <w:num w:numId="19">
    <w:abstractNumId w:val="79"/>
  </w:num>
  <w:num w:numId="20">
    <w:abstractNumId w:val="40"/>
  </w:num>
  <w:num w:numId="21">
    <w:abstractNumId w:val="59"/>
  </w:num>
  <w:num w:numId="22">
    <w:abstractNumId w:val="67"/>
  </w:num>
  <w:num w:numId="23">
    <w:abstractNumId w:val="32"/>
  </w:num>
  <w:num w:numId="24">
    <w:abstractNumId w:val="60"/>
  </w:num>
  <w:num w:numId="2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6"/>
  </w:num>
  <w:num w:numId="27">
    <w:abstractNumId w:val="89"/>
  </w:num>
  <w:num w:numId="28">
    <w:abstractNumId w:val="33"/>
  </w:num>
  <w:num w:numId="29">
    <w:abstractNumId w:val="87"/>
  </w:num>
  <w:num w:numId="30">
    <w:abstractNumId w:val="51"/>
  </w:num>
  <w:num w:numId="31">
    <w:abstractNumId w:val="44"/>
  </w:num>
  <w:num w:numId="32">
    <w:abstractNumId w:val="84"/>
  </w:num>
  <w:num w:numId="33">
    <w:abstractNumId w:val="31"/>
  </w:num>
  <w:num w:numId="34">
    <w:abstractNumId w:val="70"/>
  </w:num>
  <w:num w:numId="35">
    <w:abstractNumId w:val="62"/>
  </w:num>
  <w:num w:numId="36">
    <w:abstractNumId w:val="85"/>
  </w:num>
  <w:num w:numId="37">
    <w:abstractNumId w:val="58"/>
  </w:num>
  <w:num w:numId="38">
    <w:abstractNumId w:val="88"/>
  </w:num>
  <w:num w:numId="3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</w:num>
  <w:num w:numId="41">
    <w:abstractNumId w:val="52"/>
  </w:num>
  <w:num w:numId="42">
    <w:abstractNumId w:val="57"/>
  </w:num>
  <w:num w:numId="43">
    <w:abstractNumId w:val="27"/>
  </w:num>
  <w:num w:numId="44">
    <w:abstractNumId w:val="64"/>
  </w:num>
  <w:num w:numId="45">
    <w:abstractNumId w:val="35"/>
  </w:num>
  <w:num w:numId="46">
    <w:abstractNumId w:val="54"/>
  </w:num>
  <w:num w:numId="47">
    <w:abstractNumId w:val="47"/>
  </w:num>
  <w:num w:numId="48">
    <w:abstractNumId w:val="61"/>
  </w:num>
  <w:num w:numId="49">
    <w:abstractNumId w:val="30"/>
  </w:num>
  <w:num w:numId="50">
    <w:abstractNumId w:val="37"/>
  </w:num>
  <w:num w:numId="51">
    <w:abstractNumId w:val="29"/>
  </w:num>
  <w:num w:numId="52">
    <w:abstractNumId w:val="86"/>
  </w:num>
  <w:num w:numId="53">
    <w:abstractNumId w:val="73"/>
  </w:num>
  <w:num w:numId="54">
    <w:abstractNumId w:val="43"/>
  </w:num>
  <w:num w:numId="5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5"/>
  </w:num>
  <w:num w:numId="57">
    <w:abstractNumId w:val="53"/>
  </w:num>
  <w:num w:numId="58">
    <w:abstractNumId w:val="65"/>
  </w:num>
  <w:num w:numId="59">
    <w:abstractNumId w:val="49"/>
  </w:num>
  <w:num w:numId="60">
    <w:abstractNumId w:val="56"/>
  </w:num>
  <w:num w:numId="61">
    <w:abstractNumId w:val="48"/>
  </w:num>
  <w:num w:numId="62">
    <w:abstractNumId w:val="63"/>
  </w:num>
  <w:num w:numId="6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6"/>
  </w:num>
  <w:num w:numId="65">
    <w:abstractNumId w:val="75"/>
  </w:num>
  <w:num w:numId="6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2"/>
  </w:num>
  <w:num w:numId="68">
    <w:abstractNumId w:val="28"/>
  </w:num>
  <w:num w:numId="69">
    <w:abstractNumId w:val="0"/>
    <w:lvlOverride w:ilvl="0">
      <w:lvl w:ilvl="0">
        <w:start w:val="1"/>
        <w:numFmt w:val="bullet"/>
        <w:lvlText w:val=""/>
        <w:legacy w:legacy="1" w:legacySpace="0" w:legacyIndent="454"/>
        <w:lvlJc w:val="left"/>
        <w:pPr>
          <w:ind w:left="454" w:hanging="454"/>
        </w:pPr>
        <w:rPr>
          <w:rFonts w:ascii="Symbol" w:hAnsi="Symbol" w:hint="default"/>
        </w:rPr>
      </w:lvl>
    </w:lvlOverride>
  </w:num>
  <w:num w:numId="70">
    <w:abstractNumId w:val="81"/>
  </w:num>
  <w:num w:numId="7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6"/>
  </w:num>
  <w:num w:numId="73">
    <w:abstractNumId w:val="50"/>
  </w:num>
  <w:num w:numId="74">
    <w:abstractNumId w:val="39"/>
  </w:num>
  <w:num w:numId="75">
    <w:abstractNumId w:val="76"/>
  </w:num>
  <w:num w:numId="76">
    <w:abstractNumId w:val="38"/>
  </w:num>
  <w:num w:numId="7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1"/>
  </w:num>
  <w:num w:numId="7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revisionView w:inkAnnotations="0"/>
  <w:defaultTabStop w:val="708"/>
  <w:hyphenationZone w:val="425"/>
  <w:evenAndOddHeaders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1B0"/>
    <w:rsid w:val="00000982"/>
    <w:rsid w:val="0000358F"/>
    <w:rsid w:val="000036FC"/>
    <w:rsid w:val="00004D61"/>
    <w:rsid w:val="00011007"/>
    <w:rsid w:val="00013C25"/>
    <w:rsid w:val="00015CF0"/>
    <w:rsid w:val="00021404"/>
    <w:rsid w:val="00022391"/>
    <w:rsid w:val="00024B18"/>
    <w:rsid w:val="00026ED4"/>
    <w:rsid w:val="000318C7"/>
    <w:rsid w:val="0003300F"/>
    <w:rsid w:val="00033499"/>
    <w:rsid w:val="00033B7E"/>
    <w:rsid w:val="0003590F"/>
    <w:rsid w:val="00035F72"/>
    <w:rsid w:val="000408CB"/>
    <w:rsid w:val="00042F2C"/>
    <w:rsid w:val="0004303F"/>
    <w:rsid w:val="0004426E"/>
    <w:rsid w:val="000462AF"/>
    <w:rsid w:val="000506F5"/>
    <w:rsid w:val="0005073B"/>
    <w:rsid w:val="000520D3"/>
    <w:rsid w:val="00052DC8"/>
    <w:rsid w:val="00053FB1"/>
    <w:rsid w:val="00054443"/>
    <w:rsid w:val="000544DF"/>
    <w:rsid w:val="00055EEE"/>
    <w:rsid w:val="000564C3"/>
    <w:rsid w:val="00057683"/>
    <w:rsid w:val="00063578"/>
    <w:rsid w:val="000648D8"/>
    <w:rsid w:val="00066CAD"/>
    <w:rsid w:val="000675DF"/>
    <w:rsid w:val="000701FD"/>
    <w:rsid w:val="0007069D"/>
    <w:rsid w:val="000755FF"/>
    <w:rsid w:val="00075C67"/>
    <w:rsid w:val="00075DD8"/>
    <w:rsid w:val="0007747B"/>
    <w:rsid w:val="0008085F"/>
    <w:rsid w:val="00081C47"/>
    <w:rsid w:val="00083112"/>
    <w:rsid w:val="0008395B"/>
    <w:rsid w:val="00084A3F"/>
    <w:rsid w:val="00084FA7"/>
    <w:rsid w:val="00093745"/>
    <w:rsid w:val="00094B10"/>
    <w:rsid w:val="00094E98"/>
    <w:rsid w:val="0009540B"/>
    <w:rsid w:val="00096136"/>
    <w:rsid w:val="000A1B98"/>
    <w:rsid w:val="000A3F64"/>
    <w:rsid w:val="000A55AC"/>
    <w:rsid w:val="000A794E"/>
    <w:rsid w:val="000A7ABD"/>
    <w:rsid w:val="000B0A3F"/>
    <w:rsid w:val="000B1574"/>
    <w:rsid w:val="000B1B79"/>
    <w:rsid w:val="000B28B1"/>
    <w:rsid w:val="000B482D"/>
    <w:rsid w:val="000B4BEB"/>
    <w:rsid w:val="000B587E"/>
    <w:rsid w:val="000B6D32"/>
    <w:rsid w:val="000C08FA"/>
    <w:rsid w:val="000C114F"/>
    <w:rsid w:val="000C11A3"/>
    <w:rsid w:val="000C14FD"/>
    <w:rsid w:val="000C4DA3"/>
    <w:rsid w:val="000D003F"/>
    <w:rsid w:val="000D7474"/>
    <w:rsid w:val="000D7F1A"/>
    <w:rsid w:val="000E0BA6"/>
    <w:rsid w:val="000E238D"/>
    <w:rsid w:val="000E5835"/>
    <w:rsid w:val="000F1D4F"/>
    <w:rsid w:val="000F392F"/>
    <w:rsid w:val="000F53F5"/>
    <w:rsid w:val="000F5892"/>
    <w:rsid w:val="000F6D61"/>
    <w:rsid w:val="000F7640"/>
    <w:rsid w:val="00101507"/>
    <w:rsid w:val="00102D47"/>
    <w:rsid w:val="00104A64"/>
    <w:rsid w:val="001115FA"/>
    <w:rsid w:val="00111783"/>
    <w:rsid w:val="00112BDC"/>
    <w:rsid w:val="00114309"/>
    <w:rsid w:val="0011432D"/>
    <w:rsid w:val="00116BFF"/>
    <w:rsid w:val="0012083F"/>
    <w:rsid w:val="001232E6"/>
    <w:rsid w:val="0012398E"/>
    <w:rsid w:val="001247B9"/>
    <w:rsid w:val="001308D5"/>
    <w:rsid w:val="001311C1"/>
    <w:rsid w:val="00133179"/>
    <w:rsid w:val="00133574"/>
    <w:rsid w:val="00136BA4"/>
    <w:rsid w:val="001370FE"/>
    <w:rsid w:val="00141957"/>
    <w:rsid w:val="00142E73"/>
    <w:rsid w:val="0014434E"/>
    <w:rsid w:val="0014593C"/>
    <w:rsid w:val="0014707D"/>
    <w:rsid w:val="00152C12"/>
    <w:rsid w:val="0015366F"/>
    <w:rsid w:val="00170D28"/>
    <w:rsid w:val="00170F1E"/>
    <w:rsid w:val="00174491"/>
    <w:rsid w:val="00175915"/>
    <w:rsid w:val="0018751E"/>
    <w:rsid w:val="00190382"/>
    <w:rsid w:val="0019177B"/>
    <w:rsid w:val="00191F46"/>
    <w:rsid w:val="00192CDB"/>
    <w:rsid w:val="00192D36"/>
    <w:rsid w:val="001954E6"/>
    <w:rsid w:val="00196154"/>
    <w:rsid w:val="001968DC"/>
    <w:rsid w:val="00196ACA"/>
    <w:rsid w:val="001A266F"/>
    <w:rsid w:val="001A2790"/>
    <w:rsid w:val="001A4D7E"/>
    <w:rsid w:val="001A5735"/>
    <w:rsid w:val="001A71ED"/>
    <w:rsid w:val="001B01F7"/>
    <w:rsid w:val="001B1EB6"/>
    <w:rsid w:val="001B35C6"/>
    <w:rsid w:val="001B3787"/>
    <w:rsid w:val="001B4A92"/>
    <w:rsid w:val="001B4EE5"/>
    <w:rsid w:val="001C2C8C"/>
    <w:rsid w:val="001C66D4"/>
    <w:rsid w:val="001D0462"/>
    <w:rsid w:val="001D1230"/>
    <w:rsid w:val="001D1540"/>
    <w:rsid w:val="001D418F"/>
    <w:rsid w:val="001D5D6E"/>
    <w:rsid w:val="001E4D81"/>
    <w:rsid w:val="001F1C5D"/>
    <w:rsid w:val="001F5C43"/>
    <w:rsid w:val="0020161A"/>
    <w:rsid w:val="0020307F"/>
    <w:rsid w:val="002030EE"/>
    <w:rsid w:val="00203DE2"/>
    <w:rsid w:val="00206C9F"/>
    <w:rsid w:val="00207B88"/>
    <w:rsid w:val="00207F4C"/>
    <w:rsid w:val="00210528"/>
    <w:rsid w:val="002105F3"/>
    <w:rsid w:val="002132CA"/>
    <w:rsid w:val="002133F0"/>
    <w:rsid w:val="00214309"/>
    <w:rsid w:val="0021542E"/>
    <w:rsid w:val="00222A32"/>
    <w:rsid w:val="00223FFE"/>
    <w:rsid w:val="0022460F"/>
    <w:rsid w:val="0022539B"/>
    <w:rsid w:val="00225752"/>
    <w:rsid w:val="002318DB"/>
    <w:rsid w:val="002328EF"/>
    <w:rsid w:val="00232D1B"/>
    <w:rsid w:val="00235645"/>
    <w:rsid w:val="002371A8"/>
    <w:rsid w:val="00237294"/>
    <w:rsid w:val="002427CB"/>
    <w:rsid w:val="002465A2"/>
    <w:rsid w:val="00250512"/>
    <w:rsid w:val="00250BEA"/>
    <w:rsid w:val="00250CFC"/>
    <w:rsid w:val="00252281"/>
    <w:rsid w:val="0025262E"/>
    <w:rsid w:val="0025436D"/>
    <w:rsid w:val="002614F1"/>
    <w:rsid w:val="0026351B"/>
    <w:rsid w:val="00263E8E"/>
    <w:rsid w:val="0026577B"/>
    <w:rsid w:val="00272C00"/>
    <w:rsid w:val="00273D61"/>
    <w:rsid w:val="00274702"/>
    <w:rsid w:val="00281F46"/>
    <w:rsid w:val="00284C22"/>
    <w:rsid w:val="002861A2"/>
    <w:rsid w:val="00287CF0"/>
    <w:rsid w:val="00287F91"/>
    <w:rsid w:val="00292888"/>
    <w:rsid w:val="002928EF"/>
    <w:rsid w:val="0029612A"/>
    <w:rsid w:val="0029785C"/>
    <w:rsid w:val="002A227C"/>
    <w:rsid w:val="002A3A2D"/>
    <w:rsid w:val="002A64D9"/>
    <w:rsid w:val="002A66F0"/>
    <w:rsid w:val="002A722F"/>
    <w:rsid w:val="002A7416"/>
    <w:rsid w:val="002B2967"/>
    <w:rsid w:val="002B2BB1"/>
    <w:rsid w:val="002B4A70"/>
    <w:rsid w:val="002B4BCC"/>
    <w:rsid w:val="002B64B5"/>
    <w:rsid w:val="002B7074"/>
    <w:rsid w:val="002C15A6"/>
    <w:rsid w:val="002C41B8"/>
    <w:rsid w:val="002C44D9"/>
    <w:rsid w:val="002C66B4"/>
    <w:rsid w:val="002D319A"/>
    <w:rsid w:val="002D5A55"/>
    <w:rsid w:val="002D64EA"/>
    <w:rsid w:val="002D7D33"/>
    <w:rsid w:val="002E0274"/>
    <w:rsid w:val="002E1AA3"/>
    <w:rsid w:val="002E2155"/>
    <w:rsid w:val="002E2BE0"/>
    <w:rsid w:val="002E2FAB"/>
    <w:rsid w:val="002E46EF"/>
    <w:rsid w:val="002E4BA5"/>
    <w:rsid w:val="002F00A7"/>
    <w:rsid w:val="002F390E"/>
    <w:rsid w:val="002F56EA"/>
    <w:rsid w:val="002F6B0D"/>
    <w:rsid w:val="00303700"/>
    <w:rsid w:val="00303A71"/>
    <w:rsid w:val="00303D38"/>
    <w:rsid w:val="00304FA9"/>
    <w:rsid w:val="0030659F"/>
    <w:rsid w:val="003101C9"/>
    <w:rsid w:val="00310BF4"/>
    <w:rsid w:val="00311F38"/>
    <w:rsid w:val="00313069"/>
    <w:rsid w:val="003163B6"/>
    <w:rsid w:val="003164AE"/>
    <w:rsid w:val="00320040"/>
    <w:rsid w:val="0032107C"/>
    <w:rsid w:val="00321BA9"/>
    <w:rsid w:val="00322985"/>
    <w:rsid w:val="00322CF0"/>
    <w:rsid w:val="003311CC"/>
    <w:rsid w:val="00332818"/>
    <w:rsid w:val="00334E0C"/>
    <w:rsid w:val="00337B6A"/>
    <w:rsid w:val="0034033D"/>
    <w:rsid w:val="00340763"/>
    <w:rsid w:val="00340F07"/>
    <w:rsid w:val="0034157A"/>
    <w:rsid w:val="003415D5"/>
    <w:rsid w:val="00342B05"/>
    <w:rsid w:val="00343280"/>
    <w:rsid w:val="003440AA"/>
    <w:rsid w:val="00350EBC"/>
    <w:rsid w:val="003549B6"/>
    <w:rsid w:val="00360E4F"/>
    <w:rsid w:val="003620BC"/>
    <w:rsid w:val="00363DC2"/>
    <w:rsid w:val="00366018"/>
    <w:rsid w:val="00366683"/>
    <w:rsid w:val="00372412"/>
    <w:rsid w:val="003737A9"/>
    <w:rsid w:val="00374ED3"/>
    <w:rsid w:val="0037505B"/>
    <w:rsid w:val="00377BB1"/>
    <w:rsid w:val="003823C3"/>
    <w:rsid w:val="00382D5E"/>
    <w:rsid w:val="003856B4"/>
    <w:rsid w:val="00385E3A"/>
    <w:rsid w:val="00390F1B"/>
    <w:rsid w:val="0039176B"/>
    <w:rsid w:val="00391F19"/>
    <w:rsid w:val="003951C9"/>
    <w:rsid w:val="003A1AD3"/>
    <w:rsid w:val="003A4B6F"/>
    <w:rsid w:val="003A6E7D"/>
    <w:rsid w:val="003B1A4E"/>
    <w:rsid w:val="003B2752"/>
    <w:rsid w:val="003B2BC8"/>
    <w:rsid w:val="003B3524"/>
    <w:rsid w:val="003B62DC"/>
    <w:rsid w:val="003B7329"/>
    <w:rsid w:val="003C057D"/>
    <w:rsid w:val="003C2AAB"/>
    <w:rsid w:val="003C48CF"/>
    <w:rsid w:val="003D17C7"/>
    <w:rsid w:val="003D1BA6"/>
    <w:rsid w:val="003D24B3"/>
    <w:rsid w:val="003D4635"/>
    <w:rsid w:val="003D5266"/>
    <w:rsid w:val="003D7247"/>
    <w:rsid w:val="003E632D"/>
    <w:rsid w:val="003E7C22"/>
    <w:rsid w:val="003E7E38"/>
    <w:rsid w:val="003F0166"/>
    <w:rsid w:val="003F0F00"/>
    <w:rsid w:val="003F1586"/>
    <w:rsid w:val="003F2B96"/>
    <w:rsid w:val="003F335D"/>
    <w:rsid w:val="003F3448"/>
    <w:rsid w:val="003F4559"/>
    <w:rsid w:val="003F4D04"/>
    <w:rsid w:val="003F7553"/>
    <w:rsid w:val="00402672"/>
    <w:rsid w:val="00402C11"/>
    <w:rsid w:val="0040339E"/>
    <w:rsid w:val="00404D05"/>
    <w:rsid w:val="004063E4"/>
    <w:rsid w:val="00406CC4"/>
    <w:rsid w:val="00407FB5"/>
    <w:rsid w:val="004148AD"/>
    <w:rsid w:val="004259CE"/>
    <w:rsid w:val="00435D24"/>
    <w:rsid w:val="004361F2"/>
    <w:rsid w:val="00436CBF"/>
    <w:rsid w:val="00436D10"/>
    <w:rsid w:val="004417B2"/>
    <w:rsid w:val="00445DC0"/>
    <w:rsid w:val="00445F56"/>
    <w:rsid w:val="004466CD"/>
    <w:rsid w:val="004478AC"/>
    <w:rsid w:val="0045147C"/>
    <w:rsid w:val="0046033A"/>
    <w:rsid w:val="004623D3"/>
    <w:rsid w:val="00464048"/>
    <w:rsid w:val="0046479D"/>
    <w:rsid w:val="004653AC"/>
    <w:rsid w:val="0047428C"/>
    <w:rsid w:val="00474667"/>
    <w:rsid w:val="00475BDA"/>
    <w:rsid w:val="004801DB"/>
    <w:rsid w:val="00483C02"/>
    <w:rsid w:val="00483F7A"/>
    <w:rsid w:val="004842B1"/>
    <w:rsid w:val="00491474"/>
    <w:rsid w:val="004925CA"/>
    <w:rsid w:val="004935B6"/>
    <w:rsid w:val="00496F21"/>
    <w:rsid w:val="004970FE"/>
    <w:rsid w:val="004974C4"/>
    <w:rsid w:val="004A197A"/>
    <w:rsid w:val="004A2D2F"/>
    <w:rsid w:val="004A4BEF"/>
    <w:rsid w:val="004A6BF9"/>
    <w:rsid w:val="004B0642"/>
    <w:rsid w:val="004B16CE"/>
    <w:rsid w:val="004B209D"/>
    <w:rsid w:val="004B3A1E"/>
    <w:rsid w:val="004B528F"/>
    <w:rsid w:val="004B5F9D"/>
    <w:rsid w:val="004B62C5"/>
    <w:rsid w:val="004C38FC"/>
    <w:rsid w:val="004D0595"/>
    <w:rsid w:val="004D09B0"/>
    <w:rsid w:val="004D20AB"/>
    <w:rsid w:val="004E063B"/>
    <w:rsid w:val="004E06C5"/>
    <w:rsid w:val="004E0705"/>
    <w:rsid w:val="004E34E6"/>
    <w:rsid w:val="004E461D"/>
    <w:rsid w:val="00500CAB"/>
    <w:rsid w:val="00506CA5"/>
    <w:rsid w:val="00516D82"/>
    <w:rsid w:val="00517B5E"/>
    <w:rsid w:val="00521D08"/>
    <w:rsid w:val="00522F25"/>
    <w:rsid w:val="00526430"/>
    <w:rsid w:val="005269D0"/>
    <w:rsid w:val="00526D0D"/>
    <w:rsid w:val="00527830"/>
    <w:rsid w:val="0053008F"/>
    <w:rsid w:val="00532D66"/>
    <w:rsid w:val="0053479F"/>
    <w:rsid w:val="00535168"/>
    <w:rsid w:val="00535631"/>
    <w:rsid w:val="00535854"/>
    <w:rsid w:val="005364F1"/>
    <w:rsid w:val="0054138E"/>
    <w:rsid w:val="005451B9"/>
    <w:rsid w:val="005454A3"/>
    <w:rsid w:val="0054618D"/>
    <w:rsid w:val="005528D1"/>
    <w:rsid w:val="00552DF4"/>
    <w:rsid w:val="005539CD"/>
    <w:rsid w:val="0056050D"/>
    <w:rsid w:val="00560768"/>
    <w:rsid w:val="00560954"/>
    <w:rsid w:val="00563B06"/>
    <w:rsid w:val="00563FCB"/>
    <w:rsid w:val="00564A1F"/>
    <w:rsid w:val="00567133"/>
    <w:rsid w:val="00567747"/>
    <w:rsid w:val="00571682"/>
    <w:rsid w:val="005719E8"/>
    <w:rsid w:val="00571E6A"/>
    <w:rsid w:val="005735C3"/>
    <w:rsid w:val="00580FB3"/>
    <w:rsid w:val="00582484"/>
    <w:rsid w:val="00582621"/>
    <w:rsid w:val="005837CA"/>
    <w:rsid w:val="00583C9C"/>
    <w:rsid w:val="005849FE"/>
    <w:rsid w:val="00584A81"/>
    <w:rsid w:val="00584F93"/>
    <w:rsid w:val="00585320"/>
    <w:rsid w:val="00590E3E"/>
    <w:rsid w:val="00591EB6"/>
    <w:rsid w:val="00592EB9"/>
    <w:rsid w:val="00592F38"/>
    <w:rsid w:val="00593DF9"/>
    <w:rsid w:val="00597A93"/>
    <w:rsid w:val="005A1F8F"/>
    <w:rsid w:val="005B0497"/>
    <w:rsid w:val="005B4B65"/>
    <w:rsid w:val="005B6DF9"/>
    <w:rsid w:val="005B709A"/>
    <w:rsid w:val="005C1760"/>
    <w:rsid w:val="005C3AF0"/>
    <w:rsid w:val="005C7591"/>
    <w:rsid w:val="005D1346"/>
    <w:rsid w:val="005D381E"/>
    <w:rsid w:val="005D6876"/>
    <w:rsid w:val="005E093D"/>
    <w:rsid w:val="005E3349"/>
    <w:rsid w:val="005E4C9E"/>
    <w:rsid w:val="005E5778"/>
    <w:rsid w:val="005F52B6"/>
    <w:rsid w:val="005F7425"/>
    <w:rsid w:val="00604CFC"/>
    <w:rsid w:val="00611D1C"/>
    <w:rsid w:val="00623163"/>
    <w:rsid w:val="00631B35"/>
    <w:rsid w:val="00632319"/>
    <w:rsid w:val="006360E8"/>
    <w:rsid w:val="00640CEC"/>
    <w:rsid w:val="00641BC3"/>
    <w:rsid w:val="006470A8"/>
    <w:rsid w:val="006501E7"/>
    <w:rsid w:val="00664828"/>
    <w:rsid w:val="00665ED1"/>
    <w:rsid w:val="006672B2"/>
    <w:rsid w:val="0067003F"/>
    <w:rsid w:val="006731EA"/>
    <w:rsid w:val="006745A8"/>
    <w:rsid w:val="0067604E"/>
    <w:rsid w:val="00681188"/>
    <w:rsid w:val="006816B7"/>
    <w:rsid w:val="00685485"/>
    <w:rsid w:val="00686BAA"/>
    <w:rsid w:val="00687282"/>
    <w:rsid w:val="00687365"/>
    <w:rsid w:val="00691777"/>
    <w:rsid w:val="00694B81"/>
    <w:rsid w:val="00696FCE"/>
    <w:rsid w:val="006A23DF"/>
    <w:rsid w:val="006A286D"/>
    <w:rsid w:val="006A3B79"/>
    <w:rsid w:val="006A75B3"/>
    <w:rsid w:val="006B12FC"/>
    <w:rsid w:val="006B470E"/>
    <w:rsid w:val="006B4CE3"/>
    <w:rsid w:val="006C0179"/>
    <w:rsid w:val="006C2757"/>
    <w:rsid w:val="006C30B2"/>
    <w:rsid w:val="006C6082"/>
    <w:rsid w:val="006C719A"/>
    <w:rsid w:val="006D0DF8"/>
    <w:rsid w:val="006D10D6"/>
    <w:rsid w:val="006D1526"/>
    <w:rsid w:val="006D1F54"/>
    <w:rsid w:val="006D3EF0"/>
    <w:rsid w:val="006D4554"/>
    <w:rsid w:val="006D5032"/>
    <w:rsid w:val="006D64A4"/>
    <w:rsid w:val="006E05BF"/>
    <w:rsid w:val="006E20E6"/>
    <w:rsid w:val="006E5C91"/>
    <w:rsid w:val="006E7017"/>
    <w:rsid w:val="006E77E5"/>
    <w:rsid w:val="006F1356"/>
    <w:rsid w:val="006F1C4C"/>
    <w:rsid w:val="006F2025"/>
    <w:rsid w:val="006F20BB"/>
    <w:rsid w:val="006F3F76"/>
    <w:rsid w:val="006F4276"/>
    <w:rsid w:val="006F491E"/>
    <w:rsid w:val="006F63D4"/>
    <w:rsid w:val="0070002F"/>
    <w:rsid w:val="00702192"/>
    <w:rsid w:val="00705514"/>
    <w:rsid w:val="00710218"/>
    <w:rsid w:val="00711416"/>
    <w:rsid w:val="00711423"/>
    <w:rsid w:val="007124EF"/>
    <w:rsid w:val="0071263C"/>
    <w:rsid w:val="00713980"/>
    <w:rsid w:val="00713F1B"/>
    <w:rsid w:val="007148C9"/>
    <w:rsid w:val="00714903"/>
    <w:rsid w:val="00715041"/>
    <w:rsid w:val="007153AC"/>
    <w:rsid w:val="00715E6A"/>
    <w:rsid w:val="00716356"/>
    <w:rsid w:val="007163D2"/>
    <w:rsid w:val="00716C60"/>
    <w:rsid w:val="007202E7"/>
    <w:rsid w:val="0072126C"/>
    <w:rsid w:val="007212A9"/>
    <w:rsid w:val="007249C8"/>
    <w:rsid w:val="00725C8C"/>
    <w:rsid w:val="00726313"/>
    <w:rsid w:val="00730650"/>
    <w:rsid w:val="00732629"/>
    <w:rsid w:val="007345A2"/>
    <w:rsid w:val="00745470"/>
    <w:rsid w:val="007520C7"/>
    <w:rsid w:val="007529BF"/>
    <w:rsid w:val="00756678"/>
    <w:rsid w:val="00756AC6"/>
    <w:rsid w:val="00757D88"/>
    <w:rsid w:val="00761914"/>
    <w:rsid w:val="00761B9C"/>
    <w:rsid w:val="00763CF6"/>
    <w:rsid w:val="007662C2"/>
    <w:rsid w:val="0077073C"/>
    <w:rsid w:val="00771A52"/>
    <w:rsid w:val="007732FC"/>
    <w:rsid w:val="0078202A"/>
    <w:rsid w:val="007820C8"/>
    <w:rsid w:val="0078246A"/>
    <w:rsid w:val="00784A2C"/>
    <w:rsid w:val="007860A4"/>
    <w:rsid w:val="007863F2"/>
    <w:rsid w:val="0079250C"/>
    <w:rsid w:val="00793365"/>
    <w:rsid w:val="00793ACA"/>
    <w:rsid w:val="00795B87"/>
    <w:rsid w:val="007963AA"/>
    <w:rsid w:val="007A0351"/>
    <w:rsid w:val="007A1DC0"/>
    <w:rsid w:val="007A29A8"/>
    <w:rsid w:val="007A2C2B"/>
    <w:rsid w:val="007A39B5"/>
    <w:rsid w:val="007A43EF"/>
    <w:rsid w:val="007B0437"/>
    <w:rsid w:val="007B19A1"/>
    <w:rsid w:val="007B2D80"/>
    <w:rsid w:val="007B52A9"/>
    <w:rsid w:val="007B7D18"/>
    <w:rsid w:val="007C04FE"/>
    <w:rsid w:val="007C2435"/>
    <w:rsid w:val="007C3365"/>
    <w:rsid w:val="007C52B4"/>
    <w:rsid w:val="007C7F79"/>
    <w:rsid w:val="007D0D89"/>
    <w:rsid w:val="007D1E57"/>
    <w:rsid w:val="007D2893"/>
    <w:rsid w:val="007D50E0"/>
    <w:rsid w:val="007D5E43"/>
    <w:rsid w:val="007E0B0E"/>
    <w:rsid w:val="007E1926"/>
    <w:rsid w:val="007E2455"/>
    <w:rsid w:val="007E4B3C"/>
    <w:rsid w:val="007F02EE"/>
    <w:rsid w:val="007F2CD1"/>
    <w:rsid w:val="007F2F1D"/>
    <w:rsid w:val="007F33EB"/>
    <w:rsid w:val="007F6797"/>
    <w:rsid w:val="007F67D0"/>
    <w:rsid w:val="007F6EE7"/>
    <w:rsid w:val="0080041E"/>
    <w:rsid w:val="00803BDC"/>
    <w:rsid w:val="008047A2"/>
    <w:rsid w:val="008162AA"/>
    <w:rsid w:val="00816619"/>
    <w:rsid w:val="00817DBE"/>
    <w:rsid w:val="008214B2"/>
    <w:rsid w:val="00821C71"/>
    <w:rsid w:val="008223CA"/>
    <w:rsid w:val="00827D5A"/>
    <w:rsid w:val="0083088D"/>
    <w:rsid w:val="00831769"/>
    <w:rsid w:val="00834C04"/>
    <w:rsid w:val="008361D2"/>
    <w:rsid w:val="00836224"/>
    <w:rsid w:val="00842482"/>
    <w:rsid w:val="0084314E"/>
    <w:rsid w:val="00843D51"/>
    <w:rsid w:val="00846590"/>
    <w:rsid w:val="00847268"/>
    <w:rsid w:val="00850904"/>
    <w:rsid w:val="00855F53"/>
    <w:rsid w:val="008621DC"/>
    <w:rsid w:val="00864B5B"/>
    <w:rsid w:val="00866C15"/>
    <w:rsid w:val="0087034F"/>
    <w:rsid w:val="00871D29"/>
    <w:rsid w:val="00874BB2"/>
    <w:rsid w:val="00875D37"/>
    <w:rsid w:val="00876775"/>
    <w:rsid w:val="00880282"/>
    <w:rsid w:val="00882A7B"/>
    <w:rsid w:val="008858EB"/>
    <w:rsid w:val="008863E9"/>
    <w:rsid w:val="008868BD"/>
    <w:rsid w:val="00890317"/>
    <w:rsid w:val="00890631"/>
    <w:rsid w:val="00896A1C"/>
    <w:rsid w:val="00896CCA"/>
    <w:rsid w:val="008979D6"/>
    <w:rsid w:val="008A0711"/>
    <w:rsid w:val="008A0D41"/>
    <w:rsid w:val="008A1AB7"/>
    <w:rsid w:val="008A7ED1"/>
    <w:rsid w:val="008B05A9"/>
    <w:rsid w:val="008B4718"/>
    <w:rsid w:val="008B5A20"/>
    <w:rsid w:val="008C062A"/>
    <w:rsid w:val="008C3D19"/>
    <w:rsid w:val="008C7352"/>
    <w:rsid w:val="008D0573"/>
    <w:rsid w:val="008D0C91"/>
    <w:rsid w:val="008D1B41"/>
    <w:rsid w:val="008D68BB"/>
    <w:rsid w:val="008E2F81"/>
    <w:rsid w:val="008E47CA"/>
    <w:rsid w:val="008E50DC"/>
    <w:rsid w:val="008E6DDF"/>
    <w:rsid w:val="008F11C1"/>
    <w:rsid w:val="008F3329"/>
    <w:rsid w:val="008F3871"/>
    <w:rsid w:val="00901077"/>
    <w:rsid w:val="009050BD"/>
    <w:rsid w:val="00905885"/>
    <w:rsid w:val="00905E99"/>
    <w:rsid w:val="009131B1"/>
    <w:rsid w:val="0091612F"/>
    <w:rsid w:val="0091786F"/>
    <w:rsid w:val="00926202"/>
    <w:rsid w:val="009321BB"/>
    <w:rsid w:val="00936A26"/>
    <w:rsid w:val="009460CB"/>
    <w:rsid w:val="00950EFE"/>
    <w:rsid w:val="009512D6"/>
    <w:rsid w:val="0095323C"/>
    <w:rsid w:val="00953E1D"/>
    <w:rsid w:val="00956F1D"/>
    <w:rsid w:val="009576F2"/>
    <w:rsid w:val="00963AA8"/>
    <w:rsid w:val="00964B67"/>
    <w:rsid w:val="00967AC7"/>
    <w:rsid w:val="00967D81"/>
    <w:rsid w:val="00974651"/>
    <w:rsid w:val="009747F2"/>
    <w:rsid w:val="009817D1"/>
    <w:rsid w:val="00982667"/>
    <w:rsid w:val="0099041F"/>
    <w:rsid w:val="00994B27"/>
    <w:rsid w:val="00994B97"/>
    <w:rsid w:val="00994E65"/>
    <w:rsid w:val="009955A7"/>
    <w:rsid w:val="00997DD8"/>
    <w:rsid w:val="009B5B68"/>
    <w:rsid w:val="009B6777"/>
    <w:rsid w:val="009C18C6"/>
    <w:rsid w:val="009C4B70"/>
    <w:rsid w:val="009C5879"/>
    <w:rsid w:val="009C63F8"/>
    <w:rsid w:val="009C7D21"/>
    <w:rsid w:val="009D0790"/>
    <w:rsid w:val="009D1AA5"/>
    <w:rsid w:val="009D1C15"/>
    <w:rsid w:val="009D5067"/>
    <w:rsid w:val="009E3541"/>
    <w:rsid w:val="009E4633"/>
    <w:rsid w:val="009E502C"/>
    <w:rsid w:val="009E515E"/>
    <w:rsid w:val="009E55E7"/>
    <w:rsid w:val="009E775B"/>
    <w:rsid w:val="009F14B0"/>
    <w:rsid w:val="009F197C"/>
    <w:rsid w:val="009F41ED"/>
    <w:rsid w:val="009F4E50"/>
    <w:rsid w:val="009F6398"/>
    <w:rsid w:val="009F77BC"/>
    <w:rsid w:val="00A00117"/>
    <w:rsid w:val="00A07FBE"/>
    <w:rsid w:val="00A11D4F"/>
    <w:rsid w:val="00A12269"/>
    <w:rsid w:val="00A15B47"/>
    <w:rsid w:val="00A230B7"/>
    <w:rsid w:val="00A2342F"/>
    <w:rsid w:val="00A23AF0"/>
    <w:rsid w:val="00A2703D"/>
    <w:rsid w:val="00A278C9"/>
    <w:rsid w:val="00A34457"/>
    <w:rsid w:val="00A371BD"/>
    <w:rsid w:val="00A371D2"/>
    <w:rsid w:val="00A456D6"/>
    <w:rsid w:val="00A4787D"/>
    <w:rsid w:val="00A5043B"/>
    <w:rsid w:val="00A549C2"/>
    <w:rsid w:val="00A733F3"/>
    <w:rsid w:val="00A778F7"/>
    <w:rsid w:val="00A814E3"/>
    <w:rsid w:val="00A816E4"/>
    <w:rsid w:val="00A83D90"/>
    <w:rsid w:val="00A856BA"/>
    <w:rsid w:val="00A90651"/>
    <w:rsid w:val="00A93D76"/>
    <w:rsid w:val="00A945B5"/>
    <w:rsid w:val="00AA0B60"/>
    <w:rsid w:val="00AA244B"/>
    <w:rsid w:val="00AA3192"/>
    <w:rsid w:val="00AA7DCF"/>
    <w:rsid w:val="00AB0336"/>
    <w:rsid w:val="00AB081B"/>
    <w:rsid w:val="00AB51EB"/>
    <w:rsid w:val="00AB70EC"/>
    <w:rsid w:val="00AC188C"/>
    <w:rsid w:val="00AC2F5B"/>
    <w:rsid w:val="00AC46CF"/>
    <w:rsid w:val="00AC4F0D"/>
    <w:rsid w:val="00AC680A"/>
    <w:rsid w:val="00AD16B9"/>
    <w:rsid w:val="00AD1D7E"/>
    <w:rsid w:val="00AD2A53"/>
    <w:rsid w:val="00AD34A8"/>
    <w:rsid w:val="00AD3B38"/>
    <w:rsid w:val="00AD60D4"/>
    <w:rsid w:val="00AD6846"/>
    <w:rsid w:val="00AE0BE3"/>
    <w:rsid w:val="00AE2313"/>
    <w:rsid w:val="00AE276D"/>
    <w:rsid w:val="00AE56B1"/>
    <w:rsid w:val="00AE6DB1"/>
    <w:rsid w:val="00AF278D"/>
    <w:rsid w:val="00AF339A"/>
    <w:rsid w:val="00B0479E"/>
    <w:rsid w:val="00B04C65"/>
    <w:rsid w:val="00B110F8"/>
    <w:rsid w:val="00B14892"/>
    <w:rsid w:val="00B14A06"/>
    <w:rsid w:val="00B22C02"/>
    <w:rsid w:val="00B23379"/>
    <w:rsid w:val="00B301E9"/>
    <w:rsid w:val="00B409AC"/>
    <w:rsid w:val="00B40DEA"/>
    <w:rsid w:val="00B4215C"/>
    <w:rsid w:val="00B4263A"/>
    <w:rsid w:val="00B42E38"/>
    <w:rsid w:val="00B42F2A"/>
    <w:rsid w:val="00B457E7"/>
    <w:rsid w:val="00B45D8B"/>
    <w:rsid w:val="00B46004"/>
    <w:rsid w:val="00B47144"/>
    <w:rsid w:val="00B47DD5"/>
    <w:rsid w:val="00B52DDD"/>
    <w:rsid w:val="00B60AD4"/>
    <w:rsid w:val="00B6436D"/>
    <w:rsid w:val="00B650BE"/>
    <w:rsid w:val="00B650E4"/>
    <w:rsid w:val="00B6679F"/>
    <w:rsid w:val="00B7750D"/>
    <w:rsid w:val="00B77642"/>
    <w:rsid w:val="00B84054"/>
    <w:rsid w:val="00B84147"/>
    <w:rsid w:val="00B8643B"/>
    <w:rsid w:val="00B87767"/>
    <w:rsid w:val="00B97A96"/>
    <w:rsid w:val="00BA0D7B"/>
    <w:rsid w:val="00BA2322"/>
    <w:rsid w:val="00BA3748"/>
    <w:rsid w:val="00BA4A5A"/>
    <w:rsid w:val="00BB01D7"/>
    <w:rsid w:val="00BB0E49"/>
    <w:rsid w:val="00BB0FDB"/>
    <w:rsid w:val="00BB5D48"/>
    <w:rsid w:val="00BB68B5"/>
    <w:rsid w:val="00BB7B32"/>
    <w:rsid w:val="00BC07F5"/>
    <w:rsid w:val="00BC66C8"/>
    <w:rsid w:val="00BC6F8E"/>
    <w:rsid w:val="00BD2B29"/>
    <w:rsid w:val="00BD35B7"/>
    <w:rsid w:val="00BD5E9B"/>
    <w:rsid w:val="00BE3874"/>
    <w:rsid w:val="00BE427E"/>
    <w:rsid w:val="00BE4640"/>
    <w:rsid w:val="00BE5368"/>
    <w:rsid w:val="00BE7014"/>
    <w:rsid w:val="00BE73FC"/>
    <w:rsid w:val="00BE7A32"/>
    <w:rsid w:val="00BF248B"/>
    <w:rsid w:val="00BF2A8C"/>
    <w:rsid w:val="00BF4266"/>
    <w:rsid w:val="00BF5622"/>
    <w:rsid w:val="00BF56D9"/>
    <w:rsid w:val="00C007D9"/>
    <w:rsid w:val="00C008B9"/>
    <w:rsid w:val="00C03ABA"/>
    <w:rsid w:val="00C04CD6"/>
    <w:rsid w:val="00C05A0D"/>
    <w:rsid w:val="00C0716E"/>
    <w:rsid w:val="00C105DA"/>
    <w:rsid w:val="00C11DC4"/>
    <w:rsid w:val="00C1355F"/>
    <w:rsid w:val="00C13976"/>
    <w:rsid w:val="00C14642"/>
    <w:rsid w:val="00C149A8"/>
    <w:rsid w:val="00C155F2"/>
    <w:rsid w:val="00C16CD5"/>
    <w:rsid w:val="00C173AE"/>
    <w:rsid w:val="00C17B4B"/>
    <w:rsid w:val="00C22FC8"/>
    <w:rsid w:val="00C24A34"/>
    <w:rsid w:val="00C25736"/>
    <w:rsid w:val="00C359E4"/>
    <w:rsid w:val="00C43F72"/>
    <w:rsid w:val="00C4458C"/>
    <w:rsid w:val="00C4741E"/>
    <w:rsid w:val="00C476FB"/>
    <w:rsid w:val="00C5060D"/>
    <w:rsid w:val="00C50C34"/>
    <w:rsid w:val="00C512A6"/>
    <w:rsid w:val="00C52D83"/>
    <w:rsid w:val="00C5455E"/>
    <w:rsid w:val="00C56378"/>
    <w:rsid w:val="00C61F15"/>
    <w:rsid w:val="00C65BD1"/>
    <w:rsid w:val="00C662EA"/>
    <w:rsid w:val="00C66F4C"/>
    <w:rsid w:val="00C7213F"/>
    <w:rsid w:val="00C7221D"/>
    <w:rsid w:val="00C74455"/>
    <w:rsid w:val="00C74B50"/>
    <w:rsid w:val="00C82AC9"/>
    <w:rsid w:val="00C84326"/>
    <w:rsid w:val="00C8454E"/>
    <w:rsid w:val="00C8538C"/>
    <w:rsid w:val="00C9118D"/>
    <w:rsid w:val="00C924E7"/>
    <w:rsid w:val="00C97289"/>
    <w:rsid w:val="00CA292B"/>
    <w:rsid w:val="00CA4366"/>
    <w:rsid w:val="00CA5120"/>
    <w:rsid w:val="00CB00BA"/>
    <w:rsid w:val="00CB2F8C"/>
    <w:rsid w:val="00CB4C32"/>
    <w:rsid w:val="00CB4CE8"/>
    <w:rsid w:val="00CB5EA4"/>
    <w:rsid w:val="00CC038B"/>
    <w:rsid w:val="00CC1030"/>
    <w:rsid w:val="00CC25AB"/>
    <w:rsid w:val="00CC33AD"/>
    <w:rsid w:val="00CC3F27"/>
    <w:rsid w:val="00CC4216"/>
    <w:rsid w:val="00CC4291"/>
    <w:rsid w:val="00CC5F42"/>
    <w:rsid w:val="00CD1767"/>
    <w:rsid w:val="00CD195E"/>
    <w:rsid w:val="00CD5622"/>
    <w:rsid w:val="00CD6DDE"/>
    <w:rsid w:val="00CE0593"/>
    <w:rsid w:val="00CE08C5"/>
    <w:rsid w:val="00CE3E25"/>
    <w:rsid w:val="00CE446C"/>
    <w:rsid w:val="00CF0CEC"/>
    <w:rsid w:val="00CF3EE3"/>
    <w:rsid w:val="00CF5413"/>
    <w:rsid w:val="00CF628F"/>
    <w:rsid w:val="00CF6A76"/>
    <w:rsid w:val="00D033B7"/>
    <w:rsid w:val="00D03C07"/>
    <w:rsid w:val="00D049DD"/>
    <w:rsid w:val="00D04C18"/>
    <w:rsid w:val="00D071B0"/>
    <w:rsid w:val="00D0744F"/>
    <w:rsid w:val="00D07A6C"/>
    <w:rsid w:val="00D10567"/>
    <w:rsid w:val="00D125DC"/>
    <w:rsid w:val="00D13F7A"/>
    <w:rsid w:val="00D167B5"/>
    <w:rsid w:val="00D21ACD"/>
    <w:rsid w:val="00D220F5"/>
    <w:rsid w:val="00D22CA2"/>
    <w:rsid w:val="00D27524"/>
    <w:rsid w:val="00D401EA"/>
    <w:rsid w:val="00D41B93"/>
    <w:rsid w:val="00D43A2C"/>
    <w:rsid w:val="00D4729B"/>
    <w:rsid w:val="00D47C0F"/>
    <w:rsid w:val="00D47EEB"/>
    <w:rsid w:val="00D50B41"/>
    <w:rsid w:val="00D618EF"/>
    <w:rsid w:val="00D61F81"/>
    <w:rsid w:val="00D707E6"/>
    <w:rsid w:val="00D717E2"/>
    <w:rsid w:val="00D74F37"/>
    <w:rsid w:val="00D76894"/>
    <w:rsid w:val="00D86635"/>
    <w:rsid w:val="00D87A01"/>
    <w:rsid w:val="00D914FE"/>
    <w:rsid w:val="00DA2098"/>
    <w:rsid w:val="00DA4A89"/>
    <w:rsid w:val="00DA50F4"/>
    <w:rsid w:val="00DA73B6"/>
    <w:rsid w:val="00DB38C6"/>
    <w:rsid w:val="00DB526F"/>
    <w:rsid w:val="00DB5F7F"/>
    <w:rsid w:val="00DD0D36"/>
    <w:rsid w:val="00DD11DE"/>
    <w:rsid w:val="00DE22E9"/>
    <w:rsid w:val="00DE2C2E"/>
    <w:rsid w:val="00DE6F8C"/>
    <w:rsid w:val="00DE7BF0"/>
    <w:rsid w:val="00DF0698"/>
    <w:rsid w:val="00DF1766"/>
    <w:rsid w:val="00DF253F"/>
    <w:rsid w:val="00DF2D6B"/>
    <w:rsid w:val="00DF3325"/>
    <w:rsid w:val="00DF3571"/>
    <w:rsid w:val="00DF3BD7"/>
    <w:rsid w:val="00DF3E07"/>
    <w:rsid w:val="00DF5BB1"/>
    <w:rsid w:val="00DF6C80"/>
    <w:rsid w:val="00E05F3E"/>
    <w:rsid w:val="00E065E4"/>
    <w:rsid w:val="00E07B47"/>
    <w:rsid w:val="00E10E94"/>
    <w:rsid w:val="00E13654"/>
    <w:rsid w:val="00E13B51"/>
    <w:rsid w:val="00E145A0"/>
    <w:rsid w:val="00E1754F"/>
    <w:rsid w:val="00E20180"/>
    <w:rsid w:val="00E224B9"/>
    <w:rsid w:val="00E26D24"/>
    <w:rsid w:val="00E30921"/>
    <w:rsid w:val="00E33169"/>
    <w:rsid w:val="00E33731"/>
    <w:rsid w:val="00E34CC2"/>
    <w:rsid w:val="00E35BFE"/>
    <w:rsid w:val="00E36D87"/>
    <w:rsid w:val="00E414AF"/>
    <w:rsid w:val="00E4294E"/>
    <w:rsid w:val="00E6176B"/>
    <w:rsid w:val="00E62B8D"/>
    <w:rsid w:val="00E7404C"/>
    <w:rsid w:val="00E74501"/>
    <w:rsid w:val="00E75A0F"/>
    <w:rsid w:val="00E838D8"/>
    <w:rsid w:val="00E8431F"/>
    <w:rsid w:val="00E87E0E"/>
    <w:rsid w:val="00E9093E"/>
    <w:rsid w:val="00E92243"/>
    <w:rsid w:val="00E944C4"/>
    <w:rsid w:val="00E95717"/>
    <w:rsid w:val="00E973D1"/>
    <w:rsid w:val="00EA0232"/>
    <w:rsid w:val="00EA0C02"/>
    <w:rsid w:val="00EA1248"/>
    <w:rsid w:val="00EA32B8"/>
    <w:rsid w:val="00EA58E4"/>
    <w:rsid w:val="00EA5B35"/>
    <w:rsid w:val="00EA7C17"/>
    <w:rsid w:val="00EB086E"/>
    <w:rsid w:val="00EB1C71"/>
    <w:rsid w:val="00EB51DA"/>
    <w:rsid w:val="00EB7FAF"/>
    <w:rsid w:val="00EC244C"/>
    <w:rsid w:val="00EC4D9B"/>
    <w:rsid w:val="00EC4F72"/>
    <w:rsid w:val="00EC5262"/>
    <w:rsid w:val="00EC7084"/>
    <w:rsid w:val="00ED12F4"/>
    <w:rsid w:val="00ED1AD8"/>
    <w:rsid w:val="00ED264E"/>
    <w:rsid w:val="00ED2C7E"/>
    <w:rsid w:val="00ED463C"/>
    <w:rsid w:val="00EE129E"/>
    <w:rsid w:val="00EE719F"/>
    <w:rsid w:val="00EF284B"/>
    <w:rsid w:val="00EF4016"/>
    <w:rsid w:val="00EF74DC"/>
    <w:rsid w:val="00EF7518"/>
    <w:rsid w:val="00F00325"/>
    <w:rsid w:val="00F01205"/>
    <w:rsid w:val="00F06C11"/>
    <w:rsid w:val="00F06FEE"/>
    <w:rsid w:val="00F11997"/>
    <w:rsid w:val="00F11DB8"/>
    <w:rsid w:val="00F1203E"/>
    <w:rsid w:val="00F13890"/>
    <w:rsid w:val="00F1464C"/>
    <w:rsid w:val="00F17CC7"/>
    <w:rsid w:val="00F20F03"/>
    <w:rsid w:val="00F21BAC"/>
    <w:rsid w:val="00F22DEF"/>
    <w:rsid w:val="00F23B74"/>
    <w:rsid w:val="00F36881"/>
    <w:rsid w:val="00F415BD"/>
    <w:rsid w:val="00F43BDE"/>
    <w:rsid w:val="00F44E28"/>
    <w:rsid w:val="00F4710F"/>
    <w:rsid w:val="00F53ED2"/>
    <w:rsid w:val="00F563C7"/>
    <w:rsid w:val="00F60B88"/>
    <w:rsid w:val="00F61672"/>
    <w:rsid w:val="00F64C62"/>
    <w:rsid w:val="00F65CE4"/>
    <w:rsid w:val="00F6662E"/>
    <w:rsid w:val="00F75B56"/>
    <w:rsid w:val="00F75EA8"/>
    <w:rsid w:val="00F760B5"/>
    <w:rsid w:val="00F82D0F"/>
    <w:rsid w:val="00F84BE5"/>
    <w:rsid w:val="00F86725"/>
    <w:rsid w:val="00F86984"/>
    <w:rsid w:val="00F86F4E"/>
    <w:rsid w:val="00F90A97"/>
    <w:rsid w:val="00F90E6B"/>
    <w:rsid w:val="00F936B1"/>
    <w:rsid w:val="00F93BA3"/>
    <w:rsid w:val="00F94245"/>
    <w:rsid w:val="00F942AC"/>
    <w:rsid w:val="00F96157"/>
    <w:rsid w:val="00FA29E4"/>
    <w:rsid w:val="00FA7C4B"/>
    <w:rsid w:val="00FB17B5"/>
    <w:rsid w:val="00FB1A5C"/>
    <w:rsid w:val="00FB2ED1"/>
    <w:rsid w:val="00FC517F"/>
    <w:rsid w:val="00FC7722"/>
    <w:rsid w:val="00FC7D40"/>
    <w:rsid w:val="00FC7F49"/>
    <w:rsid w:val="00FE30D2"/>
    <w:rsid w:val="00FE3A3E"/>
    <w:rsid w:val="00FF1463"/>
    <w:rsid w:val="00FF17FC"/>
    <w:rsid w:val="00FF3062"/>
    <w:rsid w:val="00FF3E71"/>
    <w:rsid w:val="00FF5677"/>
    <w:rsid w:val="00FF6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ecimalSymbol w:val=","/>
  <w:listSeparator w:val=";"/>
  <w14:docId w14:val="385EA711"/>
  <w15:docId w15:val="{CF556945-9ACC-4A74-985D-72203436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ACD"/>
    <w:pPr>
      <w:spacing w:line="276" w:lineRule="auto"/>
      <w:jc w:val="both"/>
    </w:pPr>
    <w:rPr>
      <w:rFonts w:ascii="Arial" w:eastAsia="Times New Roman" w:hAnsi="Arial" w:cs="Arial"/>
      <w:iCs/>
    </w:rPr>
  </w:style>
  <w:style w:type="paragraph" w:styleId="Nagwek1">
    <w:name w:val="heading 1"/>
    <w:basedOn w:val="M2naglowek"/>
    <w:next w:val="Normalny"/>
    <w:link w:val="Nagwek1Znak"/>
    <w:qFormat/>
    <w:rsid w:val="00D21ACD"/>
    <w:pPr>
      <w:numPr>
        <w:numId w:val="3"/>
      </w:numPr>
      <w:spacing w:before="240" w:after="60"/>
      <w:ind w:left="357" w:hanging="357"/>
      <w:contextualSpacing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192CDB"/>
    <w:pPr>
      <w:numPr>
        <w:ilvl w:val="1"/>
        <w:numId w:val="3"/>
      </w:numPr>
      <w:spacing w:before="120" w:after="60"/>
      <w:ind w:left="788" w:hanging="431"/>
      <w:outlineLvl w:val="1"/>
    </w:pPr>
    <w:rPr>
      <w:b/>
      <w:sz w:val="24"/>
      <w:szCs w:val="24"/>
    </w:rPr>
  </w:style>
  <w:style w:type="paragraph" w:styleId="Nagwek3">
    <w:name w:val="heading 3"/>
    <w:basedOn w:val="Nagwek2"/>
    <w:next w:val="Normalny"/>
    <w:link w:val="Nagwek3Znak"/>
    <w:unhideWhenUsed/>
    <w:qFormat/>
    <w:rsid w:val="00CB4C32"/>
    <w:pPr>
      <w:numPr>
        <w:ilvl w:val="2"/>
      </w:numPr>
      <w:spacing w:after="0"/>
      <w:ind w:left="1560" w:hanging="840"/>
      <w:jc w:val="left"/>
      <w:outlineLvl w:val="2"/>
    </w:pPr>
  </w:style>
  <w:style w:type="paragraph" w:styleId="Nagwek4">
    <w:name w:val="heading 4"/>
    <w:basedOn w:val="Nagwek3"/>
    <w:next w:val="Normalny"/>
    <w:link w:val="Nagwek4Znak"/>
    <w:unhideWhenUsed/>
    <w:qFormat/>
    <w:rsid w:val="0078246A"/>
    <w:pPr>
      <w:numPr>
        <w:ilvl w:val="3"/>
      </w:numPr>
      <w:outlineLvl w:val="3"/>
    </w:pPr>
  </w:style>
  <w:style w:type="paragraph" w:styleId="Nagwek5">
    <w:name w:val="heading 5"/>
    <w:basedOn w:val="Nagwek4"/>
    <w:next w:val="Normalny"/>
    <w:link w:val="Nagwek5Znak"/>
    <w:unhideWhenUsed/>
    <w:qFormat/>
    <w:rsid w:val="000701FD"/>
    <w:pPr>
      <w:ind w:left="2592" w:hanging="792"/>
      <w:outlineLvl w:val="4"/>
    </w:pPr>
    <w:rPr>
      <w:i/>
      <w:iCs w:val="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701FD"/>
    <w:pPr>
      <w:keepNext/>
      <w:autoSpaceDE w:val="0"/>
      <w:autoSpaceDN w:val="0"/>
      <w:spacing w:before="120" w:after="60"/>
      <w:outlineLvl w:val="5"/>
    </w:pPr>
    <w:rPr>
      <w:b/>
      <w:bCs/>
      <w:lang w:val="de-DE"/>
    </w:rPr>
  </w:style>
  <w:style w:type="paragraph" w:styleId="Nagwek7">
    <w:name w:val="heading 7"/>
    <w:basedOn w:val="Normalny"/>
    <w:next w:val="Normalny"/>
    <w:link w:val="Nagwek7Znak"/>
    <w:qFormat/>
    <w:rsid w:val="000701FD"/>
    <w:pPr>
      <w:keepNext/>
      <w:autoSpaceDE w:val="0"/>
      <w:autoSpaceDN w:val="0"/>
      <w:spacing w:before="120" w:after="60"/>
      <w:outlineLvl w:val="6"/>
    </w:pPr>
    <w:rPr>
      <w:b/>
      <w:bCs/>
      <w:lang w:val="de-DE"/>
    </w:rPr>
  </w:style>
  <w:style w:type="paragraph" w:styleId="Nagwek8">
    <w:name w:val="heading 8"/>
    <w:basedOn w:val="Normalny"/>
    <w:next w:val="Normalny"/>
    <w:link w:val="Nagwek8Znak"/>
    <w:qFormat/>
    <w:rsid w:val="000701FD"/>
    <w:pPr>
      <w:keepNext/>
      <w:autoSpaceDE w:val="0"/>
      <w:autoSpaceDN w:val="0"/>
      <w:spacing w:before="120" w:after="60"/>
      <w:outlineLvl w:val="7"/>
    </w:pPr>
    <w:rPr>
      <w:b/>
      <w:bCs/>
      <w:lang w:val="de-DE"/>
    </w:rPr>
  </w:style>
  <w:style w:type="paragraph" w:styleId="Nagwek9">
    <w:name w:val="heading 9"/>
    <w:basedOn w:val="Normalny"/>
    <w:next w:val="Normalny"/>
    <w:link w:val="Nagwek9Znak"/>
    <w:qFormat/>
    <w:rsid w:val="000701FD"/>
    <w:pPr>
      <w:autoSpaceDE w:val="0"/>
      <w:autoSpaceDN w:val="0"/>
      <w:spacing w:before="120" w:after="60"/>
      <w:outlineLvl w:val="8"/>
    </w:pPr>
    <w:rPr>
      <w:b/>
      <w:bCs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21ACD"/>
    <w:rPr>
      <w:rFonts w:ascii="Arial" w:eastAsia="Times New Roman" w:hAnsi="Arial" w:cs="Arial"/>
      <w:b/>
      <w:iCs/>
      <w:color w:val="000000"/>
      <w:sz w:val="24"/>
      <w:szCs w:val="24"/>
    </w:rPr>
  </w:style>
  <w:style w:type="character" w:customStyle="1" w:styleId="Nagwek2Znak">
    <w:name w:val="Nagłówek 2 Znak"/>
    <w:link w:val="Nagwek2"/>
    <w:rsid w:val="00192CDB"/>
    <w:rPr>
      <w:rFonts w:ascii="Arial" w:eastAsia="Times New Roman" w:hAnsi="Arial" w:cs="Arial"/>
      <w:b/>
      <w:iCs/>
      <w:sz w:val="24"/>
      <w:szCs w:val="24"/>
    </w:rPr>
  </w:style>
  <w:style w:type="paragraph" w:styleId="Podtytu">
    <w:name w:val="Subtitle"/>
    <w:basedOn w:val="Normalny"/>
    <w:link w:val="PodtytuZnak"/>
    <w:uiPriority w:val="11"/>
    <w:qFormat/>
    <w:rsid w:val="00D071B0"/>
    <w:pPr>
      <w:spacing w:line="360" w:lineRule="auto"/>
      <w:jc w:val="center"/>
    </w:pPr>
    <w:rPr>
      <w:b/>
    </w:rPr>
  </w:style>
  <w:style w:type="character" w:customStyle="1" w:styleId="PodtytuZnak">
    <w:name w:val="Podtytuł Znak"/>
    <w:link w:val="Podtytu"/>
    <w:uiPriority w:val="11"/>
    <w:rsid w:val="00D071B0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D071B0"/>
    <w:pPr>
      <w:spacing w:line="360" w:lineRule="auto"/>
    </w:pPr>
    <w:rPr>
      <w:sz w:val="24"/>
    </w:rPr>
  </w:style>
  <w:style w:type="character" w:customStyle="1" w:styleId="TekstpodstawowyZnak">
    <w:name w:val="Tekst podstawowy Znak"/>
    <w:link w:val="Tekstpodstawowy"/>
    <w:rsid w:val="00D071B0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aliases w:val="Numerowanie"/>
    <w:basedOn w:val="Normalny"/>
    <w:qFormat/>
    <w:rsid w:val="00D071B0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6E4"/>
  </w:style>
  <w:style w:type="character" w:customStyle="1" w:styleId="TekstprzypisukocowegoZnak">
    <w:name w:val="Tekst przypisu końcowego Znak"/>
    <w:link w:val="Tekstprzypisukocowego"/>
    <w:uiPriority w:val="99"/>
    <w:semiHidden/>
    <w:rsid w:val="00A816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816E4"/>
    <w:rPr>
      <w:vertAlign w:val="superscript"/>
    </w:rPr>
  </w:style>
  <w:style w:type="paragraph" w:styleId="Tekstdymka">
    <w:name w:val="Balloon Text"/>
    <w:basedOn w:val="Normalny"/>
    <w:link w:val="TekstdymkaZnak"/>
    <w:unhideWhenUsed/>
    <w:rsid w:val="00584A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84A8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15B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A15B4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15B4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15B4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B3524"/>
    <w:pPr>
      <w:keepLines/>
      <w:spacing w:line="259" w:lineRule="auto"/>
      <w:outlineLvl w:val="9"/>
    </w:pPr>
    <w:rPr>
      <w:rFonts w:ascii="Cambria" w:hAnsi="Cambria" w:cs="Times New Roman"/>
      <w:b w:val="0"/>
      <w:color w:val="365F91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0B6D32"/>
    <w:pPr>
      <w:tabs>
        <w:tab w:val="left" w:pos="1540"/>
        <w:tab w:val="right" w:leader="dot" w:pos="9062"/>
      </w:tabs>
      <w:spacing w:line="240" w:lineRule="auto"/>
      <w:ind w:left="1560" w:hanging="632"/>
    </w:pPr>
    <w:rPr>
      <w:rFonts w:ascii="Calibri" w:hAnsi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880282"/>
    <w:pPr>
      <w:tabs>
        <w:tab w:val="left" w:pos="440"/>
        <w:tab w:val="right" w:leader="dot" w:pos="9072"/>
      </w:tabs>
      <w:spacing w:line="240" w:lineRule="auto"/>
    </w:pPr>
    <w:rPr>
      <w:b/>
      <w:noProof/>
    </w:rPr>
  </w:style>
  <w:style w:type="paragraph" w:styleId="Spistreci3">
    <w:name w:val="toc 3"/>
    <w:basedOn w:val="Normalny"/>
    <w:next w:val="Normalny"/>
    <w:autoRedefine/>
    <w:uiPriority w:val="39"/>
    <w:unhideWhenUsed/>
    <w:rsid w:val="000B6D32"/>
    <w:pPr>
      <w:tabs>
        <w:tab w:val="left" w:pos="1981"/>
        <w:tab w:val="right" w:leader="dot" w:pos="9062"/>
      </w:tabs>
      <w:spacing w:after="100" w:line="259" w:lineRule="auto"/>
      <w:ind w:left="1985" w:hanging="837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unhideWhenUsed/>
    <w:rsid w:val="003B3524"/>
    <w:rPr>
      <w:color w:val="0000FF"/>
      <w:u w:val="single"/>
    </w:rPr>
  </w:style>
  <w:style w:type="character" w:customStyle="1" w:styleId="Nagwek3Znak">
    <w:name w:val="Nagłówek 3 Znak"/>
    <w:link w:val="Nagwek3"/>
    <w:rsid w:val="00CB4C32"/>
    <w:rPr>
      <w:rFonts w:ascii="Arial" w:eastAsia="Times New Roman" w:hAnsi="Arial" w:cs="Arial"/>
      <w:b/>
      <w:iCs/>
      <w:sz w:val="24"/>
      <w:szCs w:val="24"/>
    </w:rPr>
  </w:style>
  <w:style w:type="character" w:customStyle="1" w:styleId="Nagwek4Znak">
    <w:name w:val="Nagłówek 4 Znak"/>
    <w:link w:val="Nagwek4"/>
    <w:rsid w:val="0078246A"/>
    <w:rPr>
      <w:rFonts w:ascii="Arial" w:eastAsia="Times New Roman" w:hAnsi="Arial" w:cs="Arial"/>
      <w:b/>
      <w:iCs/>
      <w:sz w:val="24"/>
      <w:szCs w:val="24"/>
    </w:rPr>
  </w:style>
  <w:style w:type="character" w:customStyle="1" w:styleId="bodyd">
    <w:name w:val="body_d"/>
    <w:basedOn w:val="Domylnaczcionkaakapitu"/>
    <w:rsid w:val="00F563C7"/>
  </w:style>
  <w:style w:type="paragraph" w:customStyle="1" w:styleId="M2naglowek">
    <w:name w:val="M2_naglowek"/>
    <w:basedOn w:val="Normalny"/>
    <w:next w:val="M3naglowek"/>
    <w:link w:val="M2naglowekZnak"/>
    <w:rsid w:val="00584F93"/>
    <w:pPr>
      <w:spacing w:line="360" w:lineRule="auto"/>
    </w:pPr>
    <w:rPr>
      <w:b/>
      <w:color w:val="000000"/>
      <w:sz w:val="24"/>
      <w:szCs w:val="24"/>
    </w:rPr>
  </w:style>
  <w:style w:type="paragraph" w:customStyle="1" w:styleId="M1naglowek">
    <w:name w:val="M1_naglowek"/>
    <w:basedOn w:val="Normalny"/>
    <w:next w:val="M2naglowek"/>
    <w:link w:val="M1naglowekZnak"/>
    <w:rsid w:val="00DE6F8C"/>
    <w:pPr>
      <w:numPr>
        <w:numId w:val="2"/>
      </w:numPr>
      <w:spacing w:before="240"/>
    </w:pPr>
    <w:rPr>
      <w:b/>
      <w:snapToGrid w:val="0"/>
      <w:sz w:val="32"/>
      <w:szCs w:val="32"/>
    </w:rPr>
  </w:style>
  <w:style w:type="paragraph" w:customStyle="1" w:styleId="M3tekst">
    <w:name w:val="M3_tekst"/>
    <w:basedOn w:val="Zwykytekst"/>
    <w:link w:val="M3tekstZnak"/>
    <w:rsid w:val="00DE6F8C"/>
    <w:pPr>
      <w:spacing w:before="160"/>
      <w:ind w:left="851"/>
      <w:contextualSpacing/>
    </w:pPr>
    <w:rPr>
      <w:rFonts w:ascii="Arial" w:hAnsi="Arial" w:cs="Times New Roman"/>
      <w:sz w:val="20"/>
      <w:szCs w:val="20"/>
      <w:lang w:eastAsia="ar-SA"/>
    </w:rPr>
  </w:style>
  <w:style w:type="character" w:customStyle="1" w:styleId="M1naglowekZnak">
    <w:name w:val="M1_naglowek Znak"/>
    <w:link w:val="M1naglowek"/>
    <w:rsid w:val="00DE6F8C"/>
    <w:rPr>
      <w:rFonts w:ascii="Arial" w:eastAsia="Times New Roman" w:hAnsi="Arial" w:cs="Arial"/>
      <w:b/>
      <w:iCs/>
      <w:snapToGrid w:val="0"/>
      <w:sz w:val="32"/>
      <w:szCs w:val="32"/>
    </w:rPr>
  </w:style>
  <w:style w:type="paragraph" w:customStyle="1" w:styleId="M2tekst">
    <w:name w:val="M2_tekst"/>
    <w:basedOn w:val="Zwykytekst"/>
    <w:link w:val="M2tekstZnak"/>
    <w:rsid w:val="00DE6F8C"/>
    <w:pPr>
      <w:spacing w:before="160"/>
      <w:ind w:left="425"/>
      <w:contextualSpacing/>
    </w:pPr>
    <w:rPr>
      <w:rFonts w:ascii="Arial" w:hAnsi="Arial" w:cs="Times New Roman"/>
      <w:sz w:val="20"/>
      <w:szCs w:val="20"/>
      <w:lang w:eastAsia="ar-SA"/>
    </w:rPr>
  </w:style>
  <w:style w:type="character" w:customStyle="1" w:styleId="M3tekstZnak">
    <w:name w:val="M3_tekst Znak"/>
    <w:link w:val="M3tekst"/>
    <w:rsid w:val="00DE6F8C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M3naglowek">
    <w:name w:val="M3_naglowek"/>
    <w:basedOn w:val="M2naglowek"/>
    <w:next w:val="M4naglowek"/>
    <w:link w:val="M3naglowekZnak"/>
    <w:rsid w:val="00DE6F8C"/>
    <w:pPr>
      <w:numPr>
        <w:ilvl w:val="2"/>
        <w:numId w:val="2"/>
      </w:numPr>
      <w:tabs>
        <w:tab w:val="left" w:pos="1701"/>
      </w:tabs>
    </w:pPr>
    <w:rPr>
      <w:spacing w:val="-7"/>
      <w:szCs w:val="22"/>
    </w:rPr>
  </w:style>
  <w:style w:type="character" w:customStyle="1" w:styleId="M2tekstZnak">
    <w:name w:val="M2_tekst Znak"/>
    <w:link w:val="M2tekst"/>
    <w:rsid w:val="00DE6F8C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M2naglowekZnak">
    <w:name w:val="M2_naglowek Znak"/>
    <w:link w:val="M2naglowek"/>
    <w:rsid w:val="00584F93"/>
    <w:rPr>
      <w:rFonts w:ascii="Arial" w:eastAsia="Times New Roman" w:hAnsi="Arial" w:cs="Arial"/>
      <w:b/>
      <w:color w:val="000000"/>
      <w:sz w:val="24"/>
      <w:szCs w:val="24"/>
    </w:rPr>
  </w:style>
  <w:style w:type="paragraph" w:customStyle="1" w:styleId="M4naglowek">
    <w:name w:val="M4_naglowek"/>
    <w:basedOn w:val="M3naglowek"/>
    <w:link w:val="M4naglowekZnak"/>
    <w:rsid w:val="00DE6F8C"/>
    <w:pPr>
      <w:numPr>
        <w:ilvl w:val="3"/>
      </w:numPr>
    </w:pPr>
  </w:style>
  <w:style w:type="character" w:customStyle="1" w:styleId="M3naglowekZnak">
    <w:name w:val="M3_naglowek Znak"/>
    <w:link w:val="M3naglowek"/>
    <w:rsid w:val="00DE6F8C"/>
    <w:rPr>
      <w:rFonts w:ascii="Arial" w:eastAsia="Times New Roman" w:hAnsi="Arial" w:cs="Arial"/>
      <w:b/>
      <w:iCs/>
      <w:color w:val="000000"/>
      <w:spacing w:val="-7"/>
      <w:sz w:val="24"/>
      <w:szCs w:val="22"/>
    </w:rPr>
  </w:style>
  <w:style w:type="character" w:customStyle="1" w:styleId="M4naglowekZnak">
    <w:name w:val="M4_naglowek Znak"/>
    <w:basedOn w:val="M3naglowekZnak"/>
    <w:link w:val="M4naglowek"/>
    <w:rsid w:val="00DE6F8C"/>
    <w:rPr>
      <w:rFonts w:ascii="Arial" w:eastAsia="Times New Roman" w:hAnsi="Arial" w:cs="Arial"/>
      <w:b/>
      <w:iCs/>
      <w:color w:val="000000"/>
      <w:spacing w:val="-7"/>
      <w:sz w:val="24"/>
      <w:szCs w:val="22"/>
    </w:rPr>
  </w:style>
  <w:style w:type="paragraph" w:customStyle="1" w:styleId="M3punktowanie">
    <w:name w:val="M3_punktowanie"/>
    <w:basedOn w:val="Normalny"/>
    <w:link w:val="M3punktowanieZnak"/>
    <w:rsid w:val="00DE6F8C"/>
    <w:pPr>
      <w:numPr>
        <w:numId w:val="1"/>
      </w:numPr>
      <w:spacing w:before="120"/>
      <w:contextualSpacing/>
    </w:pPr>
    <w:rPr>
      <w:snapToGrid w:val="0"/>
      <w:szCs w:val="22"/>
    </w:rPr>
  </w:style>
  <w:style w:type="character" w:customStyle="1" w:styleId="M3punktowanieZnak">
    <w:name w:val="M3_punktowanie Znak"/>
    <w:link w:val="M3punktowanie"/>
    <w:rsid w:val="00DE6F8C"/>
    <w:rPr>
      <w:rFonts w:ascii="Arial" w:eastAsia="Times New Roman" w:hAnsi="Arial" w:cs="Arial"/>
      <w:iCs/>
      <w:snapToGrid w:val="0"/>
      <w:szCs w:val="22"/>
    </w:rPr>
  </w:style>
  <w:style w:type="paragraph" w:customStyle="1" w:styleId="M2punktowanie2">
    <w:name w:val="M2_punktowanie2"/>
    <w:basedOn w:val="M3punktowanie"/>
    <w:link w:val="M2punktowanie2Znak"/>
    <w:rsid w:val="00DE6F8C"/>
    <w:pPr>
      <w:numPr>
        <w:numId w:val="0"/>
      </w:numPr>
    </w:pPr>
  </w:style>
  <w:style w:type="character" w:customStyle="1" w:styleId="M2punktowanie2Znak">
    <w:name w:val="M2_punktowanie2 Znak"/>
    <w:basedOn w:val="M3punktowanieZnak"/>
    <w:link w:val="M2punktowanie2"/>
    <w:rsid w:val="00DE6F8C"/>
    <w:rPr>
      <w:rFonts w:ascii="Arial" w:eastAsia="Times New Roman" w:hAnsi="Arial" w:cs="Arial"/>
      <w:iCs/>
      <w:snapToGrid w:val="0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E6F8C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E6F8C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rsid w:val="009C5879"/>
    <w:pPr>
      <w:spacing w:before="100" w:beforeAutospacing="1" w:after="100" w:afterAutospacing="1"/>
    </w:pPr>
    <w:rPr>
      <w:sz w:val="24"/>
      <w:szCs w:val="24"/>
    </w:rPr>
  </w:style>
  <w:style w:type="character" w:styleId="UyteHipercze">
    <w:name w:val="FollowedHyperlink"/>
    <w:unhideWhenUsed/>
    <w:rsid w:val="00974651"/>
    <w:rPr>
      <w:color w:val="800080"/>
      <w:u w:val="single"/>
    </w:rPr>
  </w:style>
  <w:style w:type="paragraph" w:customStyle="1" w:styleId="xl63">
    <w:name w:val="xl63"/>
    <w:basedOn w:val="Normalny"/>
    <w:rsid w:val="00974651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2"/>
      <w:szCs w:val="12"/>
    </w:rPr>
  </w:style>
  <w:style w:type="paragraph" w:customStyle="1" w:styleId="xl66">
    <w:name w:val="xl66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8">
    <w:name w:val="xl68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9">
    <w:name w:val="xl69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2"/>
      <w:szCs w:val="12"/>
    </w:rPr>
  </w:style>
  <w:style w:type="paragraph" w:customStyle="1" w:styleId="xl74">
    <w:name w:val="xl74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5">
    <w:name w:val="xl75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6">
    <w:name w:val="xl76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Normalny"/>
    <w:rsid w:val="00974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LANSTERStandard">
    <w:name w:val="LANSTER_Standard"/>
    <w:basedOn w:val="Normalny"/>
    <w:link w:val="LANSTERStandardZnak"/>
    <w:rsid w:val="00974651"/>
    <w:pPr>
      <w:spacing w:after="120" w:line="360" w:lineRule="auto"/>
    </w:pPr>
    <w:rPr>
      <w:sz w:val="24"/>
    </w:rPr>
  </w:style>
  <w:style w:type="character" w:customStyle="1" w:styleId="LANSTERStandardZnak">
    <w:name w:val="LANSTER_Standard Znak"/>
    <w:link w:val="LANSTERStandard"/>
    <w:rsid w:val="009746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74651"/>
    <w:pPr>
      <w:spacing w:after="120" w:line="360" w:lineRule="auto"/>
      <w:ind w:left="283"/>
    </w:pPr>
    <w:rPr>
      <w:lang w:val="en-GB"/>
    </w:rPr>
  </w:style>
  <w:style w:type="character" w:customStyle="1" w:styleId="TekstpodstawowywcityZnak">
    <w:name w:val="Tekst podstawowy wcięty Znak"/>
    <w:link w:val="Tekstpodstawowywcity"/>
    <w:rsid w:val="00974651"/>
    <w:rPr>
      <w:rFonts w:ascii="Arial" w:eastAsia="Times New Roman" w:hAnsi="Arial" w:cs="Arial"/>
      <w:sz w:val="20"/>
      <w:szCs w:val="20"/>
      <w:lang w:val="en-GB" w:eastAsia="pl-PL"/>
    </w:rPr>
  </w:style>
  <w:style w:type="paragraph" w:customStyle="1" w:styleId="tekst">
    <w:name w:val="tekst"/>
    <w:basedOn w:val="Normalny"/>
    <w:rsid w:val="00974651"/>
    <w:pPr>
      <w:spacing w:after="120" w:line="320" w:lineRule="exact"/>
      <w:ind w:firstLine="567"/>
    </w:pPr>
    <w:rPr>
      <w:bCs/>
      <w:sz w:val="24"/>
    </w:rPr>
  </w:style>
  <w:style w:type="paragraph" w:customStyle="1" w:styleId="Tekstpodstawowy21">
    <w:name w:val="Tekst podstawowy 21"/>
    <w:basedOn w:val="Normalny"/>
    <w:rsid w:val="00974651"/>
    <w:pPr>
      <w:overflowPunct w:val="0"/>
      <w:autoSpaceDE w:val="0"/>
      <w:autoSpaceDN w:val="0"/>
      <w:adjustRightInd w:val="0"/>
      <w:spacing w:after="120" w:line="360" w:lineRule="auto"/>
      <w:textAlignment w:val="baseline"/>
    </w:pPr>
    <w:rPr>
      <w:sz w:val="24"/>
    </w:rPr>
  </w:style>
  <w:style w:type="paragraph" w:styleId="Tekstpodstawowy2">
    <w:name w:val="Body Text 2"/>
    <w:basedOn w:val="Normalny"/>
    <w:link w:val="Tekstpodstawowy2Znak"/>
    <w:rsid w:val="00974651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97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BodyText2">
    <w:name w:val="WW-Body Text 2"/>
    <w:basedOn w:val="Normalny"/>
    <w:rsid w:val="00974651"/>
    <w:pPr>
      <w:widowControl w:val="0"/>
      <w:suppressAutoHyphens/>
      <w:spacing w:after="120"/>
    </w:pPr>
    <w:rPr>
      <w:rFonts w:eastAsia="Lucida Sans Unicode"/>
      <w:sz w:val="24"/>
      <w:szCs w:val="24"/>
      <w:lang w:bidi="pl-PL"/>
    </w:rPr>
  </w:style>
  <w:style w:type="paragraph" w:styleId="Tekstblokowy">
    <w:name w:val="Block Text"/>
    <w:basedOn w:val="Normalny"/>
    <w:rsid w:val="00974651"/>
    <w:pPr>
      <w:overflowPunct w:val="0"/>
      <w:autoSpaceDE w:val="0"/>
      <w:autoSpaceDN w:val="0"/>
      <w:adjustRightInd w:val="0"/>
      <w:ind w:left="142" w:right="-143" w:hanging="142"/>
      <w:textAlignment w:val="baseline"/>
    </w:pPr>
    <w:rPr>
      <w:sz w:val="24"/>
    </w:rPr>
  </w:style>
  <w:style w:type="paragraph" w:customStyle="1" w:styleId="Tekstpodstawowywcity21">
    <w:name w:val="Tekst podstawowy wcięty 21"/>
    <w:basedOn w:val="Normalny"/>
    <w:rsid w:val="00974651"/>
    <w:pPr>
      <w:overflowPunct w:val="0"/>
      <w:autoSpaceDE w:val="0"/>
      <w:autoSpaceDN w:val="0"/>
      <w:adjustRightInd w:val="0"/>
      <w:ind w:left="1416"/>
      <w:textAlignment w:val="baseline"/>
    </w:pPr>
    <w:rPr>
      <w:sz w:val="24"/>
    </w:rPr>
  </w:style>
  <w:style w:type="paragraph" w:customStyle="1" w:styleId="Tytu9">
    <w:name w:val="Tytuł 9"/>
    <w:basedOn w:val="Normalny"/>
    <w:rsid w:val="00974651"/>
    <w:pPr>
      <w:jc w:val="center"/>
    </w:pPr>
    <w:rPr>
      <w:rFonts w:eastAsia="Switzerland"/>
      <w:b/>
      <w:sz w:val="18"/>
    </w:rPr>
  </w:style>
  <w:style w:type="paragraph" w:customStyle="1" w:styleId="Tekstpodstawowy31">
    <w:name w:val="Tekst podstawowy 31"/>
    <w:basedOn w:val="Normalny"/>
    <w:rsid w:val="00974651"/>
    <w:pPr>
      <w:overflowPunct w:val="0"/>
      <w:autoSpaceDE w:val="0"/>
      <w:autoSpaceDN w:val="0"/>
      <w:adjustRightInd w:val="0"/>
      <w:spacing w:after="240"/>
      <w:textAlignment w:val="baseline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974651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74651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5Znak">
    <w:name w:val="Nagłówek 5 Znak"/>
    <w:link w:val="Nagwek5"/>
    <w:rsid w:val="000701FD"/>
    <w:rPr>
      <w:rFonts w:ascii="Arial" w:eastAsia="Times New Roman" w:hAnsi="Arial" w:cs="Arial"/>
      <w:b/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0701FD"/>
    <w:rPr>
      <w:rFonts w:ascii="Arial" w:eastAsia="Times New Roman" w:hAnsi="Arial" w:cs="Arial"/>
      <w:b/>
      <w:bCs/>
      <w:lang w:val="de-DE"/>
    </w:rPr>
  </w:style>
  <w:style w:type="character" w:customStyle="1" w:styleId="Nagwek7Znak">
    <w:name w:val="Nagłówek 7 Znak"/>
    <w:link w:val="Nagwek7"/>
    <w:rsid w:val="000701FD"/>
    <w:rPr>
      <w:rFonts w:ascii="Arial" w:eastAsia="Times New Roman" w:hAnsi="Arial" w:cs="Arial"/>
      <w:b/>
      <w:bCs/>
      <w:lang w:val="de-DE"/>
    </w:rPr>
  </w:style>
  <w:style w:type="character" w:customStyle="1" w:styleId="Nagwek8Znak">
    <w:name w:val="Nagłówek 8 Znak"/>
    <w:link w:val="Nagwek8"/>
    <w:rsid w:val="000701FD"/>
    <w:rPr>
      <w:rFonts w:ascii="Arial" w:eastAsia="Times New Roman" w:hAnsi="Arial" w:cs="Arial"/>
      <w:b/>
      <w:bCs/>
      <w:lang w:val="de-DE"/>
    </w:rPr>
  </w:style>
  <w:style w:type="character" w:customStyle="1" w:styleId="Nagwek9Znak">
    <w:name w:val="Nagłówek 9 Znak"/>
    <w:link w:val="Nagwek9"/>
    <w:rsid w:val="000701FD"/>
    <w:rPr>
      <w:rFonts w:ascii="Arial" w:eastAsia="Times New Roman" w:hAnsi="Arial" w:cs="Arial"/>
      <w:b/>
      <w:bCs/>
      <w:lang w:val="de-DE"/>
    </w:rPr>
  </w:style>
  <w:style w:type="paragraph" w:customStyle="1" w:styleId="Standard">
    <w:name w:val="Standard"/>
    <w:rsid w:val="000701F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0701F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0701FD"/>
    <w:pPr>
      <w:spacing w:after="120"/>
    </w:pPr>
  </w:style>
  <w:style w:type="paragraph" w:styleId="Lista">
    <w:name w:val="List"/>
    <w:basedOn w:val="Textbody"/>
    <w:rsid w:val="000701FD"/>
  </w:style>
  <w:style w:type="paragraph" w:styleId="Legenda">
    <w:name w:val="caption"/>
    <w:basedOn w:val="Standard"/>
    <w:uiPriority w:val="35"/>
    <w:qFormat/>
    <w:rsid w:val="000701F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701FD"/>
    <w:pPr>
      <w:suppressLineNumbers/>
    </w:pPr>
  </w:style>
  <w:style w:type="paragraph" w:styleId="Bezodstpw">
    <w:name w:val="No Spacing"/>
    <w:link w:val="BezodstpwZnak"/>
    <w:uiPriority w:val="1"/>
    <w:qFormat/>
    <w:rsid w:val="00274702"/>
    <w:pPr>
      <w:widowControl w:val="0"/>
      <w:suppressAutoHyphens/>
      <w:autoSpaceDN w:val="0"/>
      <w:spacing w:line="360" w:lineRule="auto"/>
      <w:textAlignment w:val="baseline"/>
    </w:pPr>
    <w:rPr>
      <w:rFonts w:ascii="Arial" w:eastAsia="SimSun" w:hAnsi="Arial" w:cs="Arial"/>
      <w:kern w:val="3"/>
      <w:lang w:eastAsia="zh-CN" w:bidi="hi-IN"/>
    </w:rPr>
  </w:style>
  <w:style w:type="numbering" w:customStyle="1" w:styleId="WW8Num2">
    <w:name w:val="WW8Num2"/>
    <w:basedOn w:val="Bezlisty"/>
    <w:rsid w:val="000701FD"/>
    <w:pPr>
      <w:numPr>
        <w:numId w:val="4"/>
      </w:numPr>
    </w:pPr>
  </w:style>
  <w:style w:type="paragraph" w:styleId="Spistreci4">
    <w:name w:val="toc 4"/>
    <w:basedOn w:val="Normalny"/>
    <w:next w:val="Normalny"/>
    <w:autoRedefine/>
    <w:uiPriority w:val="39"/>
    <w:unhideWhenUsed/>
    <w:rsid w:val="000701FD"/>
    <w:pPr>
      <w:spacing w:after="100" w:line="259" w:lineRule="auto"/>
      <w:ind w:left="660"/>
    </w:pPr>
    <w:rPr>
      <w:rFonts w:ascii="Calibri" w:hAnsi="Calibr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0701FD"/>
    <w:pPr>
      <w:spacing w:after="100" w:line="259" w:lineRule="auto"/>
      <w:ind w:left="880"/>
    </w:pPr>
    <w:rPr>
      <w:rFonts w:ascii="Calibri" w:hAnsi="Calibr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0701FD"/>
    <w:pPr>
      <w:spacing w:after="100" w:line="259" w:lineRule="auto"/>
      <w:ind w:left="1100"/>
    </w:pPr>
    <w:rPr>
      <w:rFonts w:ascii="Calibri" w:hAnsi="Calibr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0701FD"/>
    <w:pPr>
      <w:spacing w:after="100" w:line="259" w:lineRule="auto"/>
      <w:ind w:left="1320"/>
    </w:pPr>
    <w:rPr>
      <w:rFonts w:ascii="Calibri" w:hAnsi="Calibr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0701FD"/>
    <w:pPr>
      <w:spacing w:after="100" w:line="259" w:lineRule="auto"/>
      <w:ind w:left="1540"/>
    </w:pPr>
    <w:rPr>
      <w:rFonts w:ascii="Calibri" w:hAnsi="Calibri" w:cs="Times New Roman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0701FD"/>
    <w:pPr>
      <w:spacing w:after="100" w:line="259" w:lineRule="auto"/>
      <w:ind w:left="1760"/>
    </w:pPr>
    <w:rPr>
      <w:rFonts w:ascii="Calibri" w:hAnsi="Calibri" w:cs="Times New Roman"/>
      <w:sz w:val="22"/>
      <w:szCs w:val="22"/>
    </w:rPr>
  </w:style>
  <w:style w:type="character" w:styleId="Wyrnieniedelikatne">
    <w:name w:val="Subtle Emphasis"/>
    <w:uiPriority w:val="19"/>
    <w:qFormat/>
    <w:rsid w:val="000701FD"/>
    <w:rPr>
      <w:i/>
      <w:iCs/>
      <w:color w:val="404040"/>
    </w:rPr>
  </w:style>
  <w:style w:type="character" w:styleId="Uwydatnienie">
    <w:name w:val="Emphasis"/>
    <w:qFormat/>
    <w:rsid w:val="000701FD"/>
    <w:rPr>
      <w:i/>
      <w:iCs/>
    </w:rPr>
  </w:style>
  <w:style w:type="paragraph" w:styleId="Tekstkomentarza">
    <w:name w:val="annotation text"/>
    <w:basedOn w:val="Normalny"/>
    <w:next w:val="Normalny"/>
    <w:link w:val="TekstkomentarzaZnak"/>
    <w:uiPriority w:val="99"/>
    <w:rsid w:val="000701FD"/>
    <w:pPr>
      <w:autoSpaceDE w:val="0"/>
      <w:autoSpaceDN w:val="0"/>
    </w:pPr>
    <w:rPr>
      <w:i/>
      <w:iCs w:val="0"/>
      <w:color w:val="008000"/>
      <w:lang w:val="de-DE"/>
    </w:rPr>
  </w:style>
  <w:style w:type="character" w:customStyle="1" w:styleId="TekstkomentarzaZnak">
    <w:name w:val="Tekst komentarza Znak"/>
    <w:link w:val="Tekstkomentarza"/>
    <w:uiPriority w:val="99"/>
    <w:rsid w:val="000701FD"/>
    <w:rPr>
      <w:rFonts w:ascii="Arial" w:eastAsia="Times New Roman" w:hAnsi="Arial" w:cs="Arial"/>
      <w:i/>
      <w:iCs/>
      <w:color w:val="008000"/>
      <w:lang w:val="de-DE"/>
    </w:rPr>
  </w:style>
  <w:style w:type="paragraph" w:styleId="Tekstprzypisudolnego">
    <w:name w:val="footnote text"/>
    <w:basedOn w:val="Normalny"/>
    <w:next w:val="Normalny"/>
    <w:link w:val="TekstprzypisudolnegoZnak"/>
    <w:rsid w:val="000701FD"/>
    <w:pPr>
      <w:autoSpaceDE w:val="0"/>
      <w:autoSpaceDN w:val="0"/>
    </w:pPr>
    <w:rPr>
      <w:i/>
      <w:iCs w:val="0"/>
      <w:color w:val="FF0000"/>
      <w:lang w:val="de-DE"/>
    </w:rPr>
  </w:style>
  <w:style w:type="character" w:customStyle="1" w:styleId="TekstprzypisudolnegoZnak">
    <w:name w:val="Tekst przypisu dolnego Znak"/>
    <w:link w:val="Tekstprzypisudolnego"/>
    <w:rsid w:val="000701FD"/>
    <w:rPr>
      <w:rFonts w:ascii="Arial" w:eastAsia="Times New Roman" w:hAnsi="Arial" w:cs="Arial"/>
      <w:i/>
      <w:iCs/>
      <w:color w:val="FF0000"/>
      <w:lang w:val="de-DE"/>
    </w:rPr>
  </w:style>
  <w:style w:type="paragraph" w:styleId="Spisilustracji">
    <w:name w:val="table of figures"/>
    <w:basedOn w:val="Normalny"/>
    <w:next w:val="Normalny"/>
    <w:uiPriority w:val="99"/>
    <w:rsid w:val="000701FD"/>
    <w:pPr>
      <w:autoSpaceDE w:val="0"/>
      <w:autoSpaceDN w:val="0"/>
      <w:ind w:left="403" w:hanging="403"/>
      <w:jc w:val="center"/>
    </w:pPr>
    <w:rPr>
      <w:i/>
      <w:iCs w:val="0"/>
      <w:color w:val="0000FF"/>
      <w:lang w:val="de-DE"/>
    </w:rPr>
  </w:style>
  <w:style w:type="character" w:customStyle="1" w:styleId="Styl">
    <w:name w:val="Styl"/>
    <w:uiPriority w:val="99"/>
    <w:rsid w:val="000701FD"/>
  </w:style>
  <w:style w:type="character" w:customStyle="1" w:styleId="Domylnaczcionkaakapitu1">
    <w:name w:val="Domyślna czcionka akapitu1"/>
    <w:rsid w:val="00C16CD5"/>
  </w:style>
  <w:style w:type="character" w:styleId="Pogrubienie">
    <w:name w:val="Strong"/>
    <w:uiPriority w:val="22"/>
    <w:qFormat/>
    <w:rsid w:val="00C16CD5"/>
    <w:rPr>
      <w:b/>
      <w:bCs/>
    </w:rPr>
  </w:style>
  <w:style w:type="table" w:styleId="Tabela-Siatka">
    <w:name w:val="Table Grid"/>
    <w:basedOn w:val="Standardowy"/>
    <w:uiPriority w:val="39"/>
    <w:rsid w:val="00A27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571E6A"/>
    <w:rPr>
      <w:i/>
      <w:iCs/>
      <w:color w:val="5B9BD5" w:themeColor="accent1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5E9B"/>
    <w:rPr>
      <w:rFonts w:ascii="Arial" w:eastAsia="SimSun" w:hAnsi="Arial" w:cs="Arial"/>
      <w:kern w:val="3"/>
      <w:lang w:eastAsia="zh-CN" w:bidi="hi-IN"/>
    </w:rPr>
  </w:style>
  <w:style w:type="character" w:customStyle="1" w:styleId="font81">
    <w:name w:val="font81"/>
    <w:basedOn w:val="Domylnaczcionkaakapitu"/>
    <w:rsid w:val="00A83D90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91">
    <w:name w:val="font91"/>
    <w:basedOn w:val="Domylnaczcionkaakapitu"/>
    <w:rsid w:val="00A83D90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01">
    <w:name w:val="font01"/>
    <w:basedOn w:val="Domylnaczcionkaakapitu"/>
    <w:rsid w:val="00A83D90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styleId="Tekstzastpczy">
    <w:name w:val="Placeholder Text"/>
    <w:basedOn w:val="Domylnaczcionkaakapitu"/>
    <w:uiPriority w:val="99"/>
    <w:semiHidden/>
    <w:rsid w:val="00ED2C7E"/>
    <w:rPr>
      <w:color w:val="808080"/>
    </w:rPr>
  </w:style>
  <w:style w:type="paragraph" w:customStyle="1" w:styleId="Nagwek0">
    <w:name w:val="Nag?ówek"/>
    <w:basedOn w:val="Normalny"/>
    <w:next w:val="Tekstpodstawowy"/>
    <w:rsid w:val="00846590"/>
    <w:pPr>
      <w:keepNext/>
      <w:widowControl w:val="0"/>
      <w:tabs>
        <w:tab w:val="center" w:pos="4536"/>
        <w:tab w:val="right" w:pos="9072"/>
      </w:tabs>
      <w:spacing w:before="240" w:after="120"/>
    </w:pPr>
    <w:rPr>
      <w:rFonts w:eastAsia="Lucida Sans Unicode"/>
      <w:iCs w:val="0"/>
      <w:kern w:val="1"/>
      <w:sz w:val="28"/>
      <w:szCs w:val="24"/>
      <w:lang w:eastAsia="ar-SA"/>
    </w:rPr>
  </w:style>
  <w:style w:type="paragraph" w:customStyle="1" w:styleId="Nagwek31">
    <w:name w:val="Nagłówek 31"/>
    <w:basedOn w:val="Normalny"/>
    <w:rsid w:val="00846590"/>
    <w:pPr>
      <w:widowControl w:val="0"/>
      <w:spacing w:before="67"/>
      <w:ind w:left="1550"/>
    </w:pPr>
    <w:rPr>
      <w:rFonts w:eastAsia="Arial" w:cs="Times New Roman"/>
      <w:iCs w:val="0"/>
      <w:kern w:val="1"/>
      <w:sz w:val="24"/>
      <w:szCs w:val="24"/>
      <w:lang w:val="en-US" w:eastAsia="ar-SA"/>
    </w:rPr>
  </w:style>
  <w:style w:type="paragraph" w:styleId="Poprawka">
    <w:name w:val="Revision"/>
    <w:hidden/>
    <w:uiPriority w:val="99"/>
    <w:semiHidden/>
    <w:rsid w:val="00846590"/>
    <w:pPr>
      <w:spacing w:line="276" w:lineRule="auto"/>
      <w:jc w:val="center"/>
    </w:pPr>
    <w:rPr>
      <w:rFonts w:ascii="Arial" w:eastAsia="SimSun" w:hAnsi="Arial" w:cs="Mangal"/>
      <w:kern w:val="3"/>
      <w:szCs w:val="18"/>
      <w:lang w:eastAsia="zh-CN" w:bidi="hi-IN"/>
    </w:rPr>
  </w:style>
  <w:style w:type="paragraph" w:customStyle="1" w:styleId="TABELKOWYSKRYTOERCA">
    <w:name w:val="TABELKOWY SKRYTOŻERCA"/>
    <w:basedOn w:val="Normalny"/>
    <w:qFormat/>
    <w:rsid w:val="00846590"/>
    <w:rPr>
      <w:rFonts w:eastAsia="SimSun"/>
      <w:iCs w:val="0"/>
      <w:kern w:val="3"/>
      <w:sz w:val="18"/>
      <w:szCs w:val="18"/>
      <w:lang w:eastAsia="zh-CN" w:bidi="hi-IN"/>
    </w:rPr>
  </w:style>
  <w:style w:type="paragraph" w:customStyle="1" w:styleId="ZAZNACZACZ">
    <w:name w:val="ZAZNACZACZ"/>
    <w:basedOn w:val="Normalny"/>
    <w:qFormat/>
    <w:rsid w:val="00846590"/>
    <w:rPr>
      <w:rFonts w:eastAsia="SimSun"/>
      <w:iCs w:val="0"/>
      <w:color w:val="FF0000"/>
      <w:kern w:val="3"/>
      <w:sz w:val="60"/>
      <w:szCs w:val="60"/>
      <w:lang w:eastAsia="zh-CN" w:bidi="hi-IN"/>
    </w:rPr>
  </w:style>
  <w:style w:type="paragraph" w:customStyle="1" w:styleId="Nagwek11">
    <w:name w:val="Nagłówek 11"/>
    <w:basedOn w:val="Normalny"/>
    <w:next w:val="Normalny"/>
    <w:rsid w:val="00846590"/>
    <w:pPr>
      <w:pBdr>
        <w:bottom w:val="single" w:sz="8" w:space="1" w:color="000000"/>
      </w:pBdr>
      <w:spacing w:after="120"/>
    </w:pPr>
    <w:rPr>
      <w:rFonts w:eastAsia="Arial"/>
      <w:b/>
      <w:iCs w:val="0"/>
      <w:caps/>
      <w:sz w:val="28"/>
      <w:szCs w:val="28"/>
      <w:lang w:eastAsia="ar-SA"/>
    </w:rPr>
  </w:style>
  <w:style w:type="paragraph" w:customStyle="1" w:styleId="Tytu1">
    <w:name w:val="Tytuł1"/>
    <w:basedOn w:val="Normalny"/>
    <w:rsid w:val="00846590"/>
    <w:pPr>
      <w:tabs>
        <w:tab w:val="left" w:pos="426"/>
      </w:tabs>
      <w:spacing w:after="120"/>
    </w:pPr>
    <w:rPr>
      <w:rFonts w:ascii="Times New Roman" w:hAnsi="Times New Roman"/>
      <w:b/>
      <w:iCs w:val="0"/>
      <w:sz w:val="22"/>
      <w:lang w:eastAsia="ar-SA"/>
    </w:rPr>
  </w:style>
  <w:style w:type="paragraph" w:customStyle="1" w:styleId="Nagwek12">
    <w:name w:val="Nagłówek 12"/>
    <w:basedOn w:val="Normalny"/>
    <w:next w:val="Normalny"/>
    <w:rsid w:val="00846590"/>
    <w:pPr>
      <w:pBdr>
        <w:bottom w:val="single" w:sz="8" w:space="1" w:color="000000"/>
      </w:pBdr>
      <w:spacing w:after="120"/>
    </w:pPr>
    <w:rPr>
      <w:rFonts w:eastAsia="Arial"/>
      <w:b/>
      <w:iCs w:val="0"/>
      <w:caps/>
      <w:sz w:val="28"/>
      <w:szCs w:val="28"/>
      <w:lang w:eastAsia="ar-SA"/>
    </w:rPr>
  </w:style>
  <w:style w:type="paragraph" w:customStyle="1" w:styleId="Nagwek21">
    <w:name w:val="Nagłówek 21"/>
    <w:basedOn w:val="Normalny"/>
    <w:next w:val="Normalny"/>
    <w:rsid w:val="00846590"/>
    <w:pPr>
      <w:pBdr>
        <w:bottom w:val="single" w:sz="8" w:space="1" w:color="000000"/>
      </w:pBdr>
      <w:spacing w:before="480" w:after="240"/>
    </w:pPr>
    <w:rPr>
      <w:rFonts w:eastAsia="Arial"/>
      <w:iCs w:val="0"/>
      <w:caps/>
      <w:sz w:val="28"/>
      <w:szCs w:val="28"/>
      <w:lang w:eastAsia="ar-SA"/>
    </w:rPr>
  </w:style>
  <w:style w:type="paragraph" w:customStyle="1" w:styleId="Normal">
    <w:name w:val="[Normal]"/>
    <w:rsid w:val="00846590"/>
    <w:pPr>
      <w:autoSpaceDE w:val="0"/>
      <w:adjustRightInd w:val="0"/>
      <w:spacing w:line="276" w:lineRule="auto"/>
      <w:jc w:val="center"/>
    </w:pPr>
    <w:rPr>
      <w:rFonts w:ascii="Arial" w:eastAsia="SimSun" w:hAnsi="Arial" w:cs="Arial"/>
      <w:sz w:val="24"/>
      <w:szCs w:val="24"/>
      <w:lang w:val="x-none" w:eastAsia="zh-CN"/>
    </w:rPr>
  </w:style>
  <w:style w:type="character" w:customStyle="1" w:styleId="WW8Num1z0">
    <w:name w:val="WW8Num1z0"/>
    <w:rsid w:val="00846590"/>
    <w:rPr>
      <w:rFonts w:eastAsia="Courier New" w:cs="Courier New"/>
      <w:b/>
      <w:i/>
    </w:rPr>
  </w:style>
  <w:style w:type="character" w:customStyle="1" w:styleId="WW8Num1z2">
    <w:name w:val="WW8Num1z2"/>
    <w:rsid w:val="00846590"/>
  </w:style>
  <w:style w:type="character" w:customStyle="1" w:styleId="WW8Num1z3">
    <w:name w:val="WW8Num1z3"/>
    <w:rsid w:val="00846590"/>
  </w:style>
  <w:style w:type="character" w:customStyle="1" w:styleId="WW8Num1z4">
    <w:name w:val="WW8Num1z4"/>
    <w:rsid w:val="00846590"/>
  </w:style>
  <w:style w:type="character" w:customStyle="1" w:styleId="WW8Num1z5">
    <w:name w:val="WW8Num1z5"/>
    <w:rsid w:val="00846590"/>
  </w:style>
  <w:style w:type="character" w:customStyle="1" w:styleId="WW8Num1z6">
    <w:name w:val="WW8Num1z6"/>
    <w:rsid w:val="00846590"/>
  </w:style>
  <w:style w:type="character" w:customStyle="1" w:styleId="WW8Num1z7">
    <w:name w:val="WW8Num1z7"/>
    <w:rsid w:val="00846590"/>
  </w:style>
  <w:style w:type="character" w:customStyle="1" w:styleId="WW8Num1z8">
    <w:name w:val="WW8Num1z8"/>
    <w:rsid w:val="00846590"/>
  </w:style>
  <w:style w:type="character" w:customStyle="1" w:styleId="WW8Num2z0">
    <w:name w:val="WW8Num2z0"/>
    <w:rsid w:val="00846590"/>
    <w:rPr>
      <w:rFonts w:ascii="Symbol" w:eastAsia="Courier New" w:hAnsi="Symbol" w:cs="OpenSymbol"/>
      <w:b/>
      <w:i/>
    </w:rPr>
  </w:style>
  <w:style w:type="character" w:customStyle="1" w:styleId="WW8Num2z2">
    <w:name w:val="WW8Num2z2"/>
    <w:rsid w:val="00846590"/>
  </w:style>
  <w:style w:type="character" w:customStyle="1" w:styleId="WW8Num2z3">
    <w:name w:val="WW8Num2z3"/>
    <w:rsid w:val="00846590"/>
  </w:style>
  <w:style w:type="character" w:customStyle="1" w:styleId="WW8Num2z4">
    <w:name w:val="WW8Num2z4"/>
    <w:rsid w:val="00846590"/>
  </w:style>
  <w:style w:type="character" w:customStyle="1" w:styleId="WW8Num2z5">
    <w:name w:val="WW8Num2z5"/>
    <w:rsid w:val="00846590"/>
  </w:style>
  <w:style w:type="character" w:customStyle="1" w:styleId="WW8Num2z6">
    <w:name w:val="WW8Num2z6"/>
    <w:rsid w:val="00846590"/>
  </w:style>
  <w:style w:type="character" w:customStyle="1" w:styleId="WW8Num2z7">
    <w:name w:val="WW8Num2z7"/>
    <w:rsid w:val="00846590"/>
  </w:style>
  <w:style w:type="character" w:customStyle="1" w:styleId="WW8Num2z8">
    <w:name w:val="WW8Num2z8"/>
    <w:rsid w:val="00846590"/>
  </w:style>
  <w:style w:type="character" w:customStyle="1" w:styleId="WW8Num3z0">
    <w:name w:val="WW8Num3z0"/>
    <w:rsid w:val="00846590"/>
    <w:rPr>
      <w:rFonts w:ascii="Wingdings 2" w:hAnsi="Wingdings 2" w:cs="OpenSymbol"/>
    </w:rPr>
  </w:style>
  <w:style w:type="character" w:customStyle="1" w:styleId="WW8Num3z1">
    <w:name w:val="WW8Num3z1"/>
    <w:rsid w:val="00846590"/>
    <w:rPr>
      <w:rFonts w:ascii="OpenSymbol" w:hAnsi="OpenSymbol" w:cs="OpenSymbol"/>
    </w:rPr>
  </w:style>
  <w:style w:type="character" w:customStyle="1" w:styleId="WW8Num3z2">
    <w:name w:val="WW8Num3z2"/>
    <w:rsid w:val="00846590"/>
  </w:style>
  <w:style w:type="character" w:customStyle="1" w:styleId="WW8Num3z3">
    <w:name w:val="WW8Num3z3"/>
    <w:rsid w:val="00846590"/>
  </w:style>
  <w:style w:type="character" w:customStyle="1" w:styleId="WW8Num3z4">
    <w:name w:val="WW8Num3z4"/>
    <w:rsid w:val="00846590"/>
  </w:style>
  <w:style w:type="character" w:customStyle="1" w:styleId="WW8Num3z5">
    <w:name w:val="WW8Num3z5"/>
    <w:rsid w:val="00846590"/>
  </w:style>
  <w:style w:type="character" w:customStyle="1" w:styleId="WW8Num3z6">
    <w:name w:val="WW8Num3z6"/>
    <w:rsid w:val="00846590"/>
  </w:style>
  <w:style w:type="character" w:customStyle="1" w:styleId="WW8Num3z7">
    <w:name w:val="WW8Num3z7"/>
    <w:rsid w:val="00846590"/>
  </w:style>
  <w:style w:type="character" w:customStyle="1" w:styleId="WW8Num3z8">
    <w:name w:val="WW8Num3z8"/>
    <w:rsid w:val="00846590"/>
  </w:style>
  <w:style w:type="character" w:customStyle="1" w:styleId="WW8Num4z0">
    <w:name w:val="WW8Num4z0"/>
    <w:rsid w:val="00846590"/>
    <w:rPr>
      <w:rFonts w:ascii="Wingdings 2" w:hAnsi="Wingdings 2" w:cs="OpenSymbol"/>
    </w:rPr>
  </w:style>
  <w:style w:type="character" w:customStyle="1" w:styleId="WW8Num5z0">
    <w:name w:val="WW8Num5z0"/>
    <w:rsid w:val="00846590"/>
    <w:rPr>
      <w:rFonts w:ascii="Symbol" w:eastAsia="Courier New" w:hAnsi="Symbol" w:cs="OpenSymbol"/>
    </w:rPr>
  </w:style>
  <w:style w:type="character" w:customStyle="1" w:styleId="WW8Num6z0">
    <w:name w:val="WW8Num6z0"/>
    <w:rsid w:val="00846590"/>
    <w:rPr>
      <w:rFonts w:ascii="Symbol" w:eastAsia="Courier New" w:hAnsi="Symbol" w:cs="OpenSymbol"/>
    </w:rPr>
  </w:style>
  <w:style w:type="character" w:customStyle="1" w:styleId="WW8Num6z1">
    <w:name w:val="WW8Num6z1"/>
    <w:rsid w:val="00846590"/>
    <w:rPr>
      <w:rFonts w:ascii="OpenSymbol" w:hAnsi="OpenSymbol" w:cs="OpenSymbol"/>
    </w:rPr>
  </w:style>
  <w:style w:type="character" w:customStyle="1" w:styleId="WW8Num6z3">
    <w:name w:val="WW8Num6z3"/>
    <w:rsid w:val="00846590"/>
    <w:rPr>
      <w:rFonts w:ascii="Wingdings 2" w:hAnsi="Wingdings 2" w:cs="OpenSymbol"/>
    </w:rPr>
  </w:style>
  <w:style w:type="character" w:customStyle="1" w:styleId="WW8Num7z0">
    <w:name w:val="WW8Num7z0"/>
    <w:rsid w:val="00846590"/>
    <w:rPr>
      <w:rFonts w:ascii="Wingdings 2" w:hAnsi="Wingdings 2" w:cs="OpenSymbol"/>
    </w:rPr>
  </w:style>
  <w:style w:type="character" w:customStyle="1" w:styleId="WW8Num7z1">
    <w:name w:val="WW8Num7z1"/>
    <w:rsid w:val="00846590"/>
    <w:rPr>
      <w:rFonts w:ascii="OpenSymbol" w:eastAsia="Courier New" w:hAnsi="OpenSymbol" w:cs="OpenSymbol"/>
      <w:b/>
      <w:i/>
      <w:sz w:val="28"/>
      <w:szCs w:val="28"/>
    </w:rPr>
  </w:style>
  <w:style w:type="character" w:customStyle="1" w:styleId="WW8Num7z2">
    <w:name w:val="WW8Num7z2"/>
    <w:rsid w:val="00846590"/>
    <w:rPr>
      <w:rFonts w:eastAsia="Courier New" w:cs="Courier New"/>
      <w:i w:val="0"/>
      <w:iCs w:val="0"/>
    </w:rPr>
  </w:style>
  <w:style w:type="character" w:customStyle="1" w:styleId="WW8Num7z4">
    <w:name w:val="WW8Num7z4"/>
    <w:rsid w:val="00846590"/>
  </w:style>
  <w:style w:type="character" w:customStyle="1" w:styleId="WW8Num7z5">
    <w:name w:val="WW8Num7z5"/>
    <w:rsid w:val="00846590"/>
  </w:style>
  <w:style w:type="character" w:customStyle="1" w:styleId="WW8Num7z6">
    <w:name w:val="WW8Num7z6"/>
    <w:rsid w:val="00846590"/>
  </w:style>
  <w:style w:type="character" w:customStyle="1" w:styleId="WW8Num7z7">
    <w:name w:val="WW8Num7z7"/>
    <w:rsid w:val="00846590"/>
  </w:style>
  <w:style w:type="character" w:customStyle="1" w:styleId="WW8Num7z8">
    <w:name w:val="WW8Num7z8"/>
    <w:rsid w:val="00846590"/>
  </w:style>
  <w:style w:type="character" w:customStyle="1" w:styleId="WW8Num8z0">
    <w:name w:val="WW8Num8z0"/>
    <w:rsid w:val="00846590"/>
    <w:rPr>
      <w:rFonts w:ascii="Symbol" w:hAnsi="Symbol" w:cs="OpenSymbol"/>
      <w:sz w:val="20"/>
      <w:szCs w:val="20"/>
    </w:rPr>
  </w:style>
  <w:style w:type="character" w:customStyle="1" w:styleId="WW8Num8z1">
    <w:name w:val="WW8Num8z1"/>
    <w:rsid w:val="00846590"/>
    <w:rPr>
      <w:w w:val="90"/>
      <w:sz w:val="11"/>
      <w:szCs w:val="11"/>
    </w:rPr>
  </w:style>
  <w:style w:type="character" w:customStyle="1" w:styleId="WW8Num9z0">
    <w:name w:val="WW8Num9z0"/>
    <w:rsid w:val="00846590"/>
    <w:rPr>
      <w:rFonts w:ascii="Wingdings 2" w:hAnsi="Wingdings 2" w:cs="OpenSymbol"/>
      <w:b/>
      <w:color w:val="000000"/>
      <w:sz w:val="20"/>
      <w:szCs w:val="20"/>
    </w:rPr>
  </w:style>
  <w:style w:type="character" w:customStyle="1" w:styleId="WW8Num10z0">
    <w:name w:val="WW8Num10z0"/>
    <w:rsid w:val="00846590"/>
    <w:rPr>
      <w:rFonts w:ascii="Symbol" w:hAnsi="Symbol" w:cs="OpenSymbol"/>
    </w:rPr>
  </w:style>
  <w:style w:type="character" w:customStyle="1" w:styleId="WW8Num11z0">
    <w:name w:val="WW8Num11z0"/>
    <w:rsid w:val="00846590"/>
    <w:rPr>
      <w:rFonts w:ascii="Symbol" w:hAnsi="Symbol" w:cs="OpenSymbol"/>
    </w:rPr>
  </w:style>
  <w:style w:type="character" w:customStyle="1" w:styleId="WW8Num12z0">
    <w:name w:val="WW8Num12z0"/>
    <w:rsid w:val="00846590"/>
    <w:rPr>
      <w:rFonts w:ascii="Arial" w:eastAsia="Arial" w:hAnsi="Arial" w:cs="Arial" w:hint="default"/>
      <w:spacing w:val="-1"/>
      <w:w w:val="90"/>
      <w:sz w:val="16"/>
      <w:szCs w:val="16"/>
    </w:rPr>
  </w:style>
  <w:style w:type="character" w:customStyle="1" w:styleId="WW8Num13z0">
    <w:name w:val="WW8Num13z0"/>
    <w:rsid w:val="00846590"/>
    <w:rPr>
      <w:rFonts w:ascii="Arial" w:eastAsia="Arial" w:hAnsi="Arial" w:cs="Arial" w:hint="default"/>
      <w:w w:val="84"/>
      <w:kern w:val="1"/>
      <w:sz w:val="16"/>
      <w:szCs w:val="16"/>
    </w:rPr>
  </w:style>
  <w:style w:type="character" w:customStyle="1" w:styleId="WW8Num13z1">
    <w:name w:val="WW8Num13z1"/>
    <w:rsid w:val="00846590"/>
    <w:rPr>
      <w:rFonts w:ascii="Arial" w:eastAsia="Arial" w:hAnsi="Arial" w:cs="Arial" w:hint="default"/>
      <w:w w:val="150"/>
      <w:sz w:val="16"/>
      <w:szCs w:val="16"/>
    </w:rPr>
  </w:style>
  <w:style w:type="character" w:customStyle="1" w:styleId="WW8Num13z2">
    <w:name w:val="WW8Num13z2"/>
    <w:rsid w:val="00846590"/>
    <w:rPr>
      <w:rFonts w:hint="default"/>
    </w:rPr>
  </w:style>
  <w:style w:type="character" w:customStyle="1" w:styleId="WW8Num14z0">
    <w:name w:val="WW8Num14z0"/>
    <w:rsid w:val="00846590"/>
    <w:rPr>
      <w:rFonts w:ascii="Times New Roman" w:eastAsia="Times New Roman" w:hAnsi="Times New Roman" w:cs="Times New Roman" w:hint="default"/>
      <w:spacing w:val="1"/>
      <w:w w:val="90"/>
      <w:sz w:val="16"/>
      <w:szCs w:val="16"/>
    </w:rPr>
  </w:style>
  <w:style w:type="character" w:customStyle="1" w:styleId="WW8Num14z1">
    <w:name w:val="WW8Num14z1"/>
    <w:rsid w:val="00846590"/>
    <w:rPr>
      <w:w w:val="90"/>
      <w:sz w:val="11"/>
      <w:szCs w:val="11"/>
    </w:rPr>
  </w:style>
  <w:style w:type="character" w:customStyle="1" w:styleId="WW8Num14z2">
    <w:name w:val="WW8Num14z2"/>
    <w:rsid w:val="00846590"/>
    <w:rPr>
      <w:rFonts w:eastAsia="Arial"/>
      <w:w w:val="90"/>
      <w:kern w:val="1"/>
      <w:sz w:val="20"/>
      <w:szCs w:val="20"/>
    </w:rPr>
  </w:style>
  <w:style w:type="character" w:customStyle="1" w:styleId="WW8Num14z3">
    <w:name w:val="WW8Num14z3"/>
    <w:rsid w:val="00846590"/>
    <w:rPr>
      <w:rFonts w:ascii="Arial" w:eastAsia="Arial" w:hAnsi="Arial" w:cs="Arial" w:hint="default"/>
      <w:w w:val="149"/>
      <w:sz w:val="20"/>
      <w:szCs w:val="20"/>
    </w:rPr>
  </w:style>
  <w:style w:type="character" w:customStyle="1" w:styleId="WW8Num14z4">
    <w:name w:val="WW8Num14z4"/>
    <w:rsid w:val="00846590"/>
    <w:rPr>
      <w:rFonts w:hint="default"/>
    </w:rPr>
  </w:style>
  <w:style w:type="character" w:customStyle="1" w:styleId="WW8Num15z0">
    <w:name w:val="WW8Num15z0"/>
    <w:rsid w:val="00846590"/>
    <w:rPr>
      <w:rFonts w:ascii="Times New Roman" w:eastAsia="Times New Roman" w:hAnsi="Times New Roman" w:cs="Times New Roman" w:hint="default"/>
      <w:w w:val="90"/>
      <w:kern w:val="1"/>
      <w:sz w:val="16"/>
      <w:szCs w:val="16"/>
    </w:rPr>
  </w:style>
  <w:style w:type="character" w:customStyle="1" w:styleId="WW8Num16z0">
    <w:name w:val="WW8Num16z0"/>
    <w:rsid w:val="00846590"/>
    <w:rPr>
      <w:rFonts w:ascii="Arial" w:eastAsia="Arial" w:hAnsi="Arial" w:cs="Arial" w:hint="default"/>
      <w:w w:val="83"/>
      <w:sz w:val="20"/>
      <w:szCs w:val="20"/>
    </w:rPr>
  </w:style>
  <w:style w:type="character" w:customStyle="1" w:styleId="WW8Num17z0">
    <w:name w:val="WW8Num17z0"/>
    <w:rsid w:val="00846590"/>
    <w:rPr>
      <w:rFonts w:ascii="Arial" w:eastAsia="Arial" w:hAnsi="Arial" w:cs="Arial" w:hint="default"/>
      <w:w w:val="99"/>
      <w:sz w:val="18"/>
      <w:szCs w:val="18"/>
    </w:rPr>
  </w:style>
  <w:style w:type="character" w:customStyle="1" w:styleId="WW8Num17z1">
    <w:name w:val="WW8Num17z1"/>
    <w:rsid w:val="00846590"/>
    <w:rPr>
      <w:rFonts w:hint="default"/>
    </w:rPr>
  </w:style>
  <w:style w:type="character" w:customStyle="1" w:styleId="WW8Num17z2">
    <w:name w:val="WW8Num17z2"/>
    <w:rsid w:val="00846590"/>
    <w:rPr>
      <w:w w:val="90"/>
    </w:rPr>
  </w:style>
  <w:style w:type="character" w:customStyle="1" w:styleId="WW8Num17z3">
    <w:name w:val="WW8Num17z3"/>
    <w:rsid w:val="00846590"/>
    <w:rPr>
      <w:rFonts w:ascii="Times New Roman" w:hAnsi="Times New Roman" w:cs="Times New Roman" w:hint="default"/>
    </w:rPr>
  </w:style>
  <w:style w:type="character" w:customStyle="1" w:styleId="WW8Num18z0">
    <w:name w:val="WW8Num18z0"/>
    <w:rsid w:val="00846590"/>
    <w:rPr>
      <w:rFonts w:hint="default"/>
      <w:w w:val="90"/>
      <w:sz w:val="11"/>
      <w:szCs w:val="11"/>
    </w:rPr>
  </w:style>
  <w:style w:type="character" w:customStyle="1" w:styleId="WW8Num18z1">
    <w:name w:val="WW8Num18z1"/>
    <w:rsid w:val="00846590"/>
    <w:rPr>
      <w:w w:val="90"/>
      <w:sz w:val="11"/>
      <w:szCs w:val="11"/>
    </w:rPr>
  </w:style>
  <w:style w:type="character" w:customStyle="1" w:styleId="WW8Num18z3">
    <w:name w:val="WW8Num18z3"/>
    <w:rsid w:val="00846590"/>
    <w:rPr>
      <w:rFonts w:ascii="Times New Roman" w:hAnsi="Times New Roman" w:cs="Times New Roman" w:hint="default"/>
    </w:rPr>
  </w:style>
  <w:style w:type="character" w:customStyle="1" w:styleId="WW8Num19z0">
    <w:name w:val="WW8Num19z0"/>
    <w:rsid w:val="00846590"/>
    <w:rPr>
      <w:rFonts w:ascii="Times New Roman" w:eastAsia="Times New Roman" w:hAnsi="Times New Roman" w:cs="Times New Roman" w:hint="default"/>
      <w:spacing w:val="1"/>
      <w:w w:val="90"/>
      <w:sz w:val="16"/>
      <w:szCs w:val="16"/>
    </w:rPr>
  </w:style>
  <w:style w:type="character" w:customStyle="1" w:styleId="WW8Num20z0">
    <w:name w:val="WW8Num20z0"/>
    <w:rsid w:val="00846590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WW8Num20z1">
    <w:name w:val="WW8Num20z1"/>
    <w:rsid w:val="00846590"/>
    <w:rPr>
      <w:rFonts w:hint="default"/>
    </w:rPr>
  </w:style>
  <w:style w:type="character" w:customStyle="1" w:styleId="WW8Num20z2">
    <w:name w:val="WW8Num20z2"/>
    <w:rsid w:val="00846590"/>
    <w:rPr>
      <w:w w:val="90"/>
    </w:rPr>
  </w:style>
  <w:style w:type="character" w:customStyle="1" w:styleId="WW8Num20z3">
    <w:name w:val="WW8Num20z3"/>
    <w:rsid w:val="00846590"/>
    <w:rPr>
      <w:rFonts w:ascii="Times New Roman" w:hAnsi="Times New Roman" w:cs="Times New Roman" w:hint="default"/>
    </w:rPr>
  </w:style>
  <w:style w:type="character" w:customStyle="1" w:styleId="WW8Num21z0">
    <w:name w:val="WW8Num21z0"/>
    <w:rsid w:val="00846590"/>
    <w:rPr>
      <w:rFonts w:hint="default"/>
      <w:w w:val="90"/>
      <w:sz w:val="11"/>
      <w:szCs w:val="11"/>
    </w:rPr>
  </w:style>
  <w:style w:type="character" w:customStyle="1" w:styleId="WW8Num22z0">
    <w:name w:val="WW8Num22z0"/>
    <w:rsid w:val="00846590"/>
    <w:rPr>
      <w:rFonts w:ascii="Arial" w:eastAsia="Arial" w:hAnsi="Arial" w:cs="Arial" w:hint="default"/>
      <w:w w:val="83"/>
      <w:sz w:val="20"/>
      <w:szCs w:val="20"/>
    </w:rPr>
  </w:style>
  <w:style w:type="character" w:customStyle="1" w:styleId="WW8Num22z1">
    <w:name w:val="WW8Num22z1"/>
    <w:rsid w:val="00846590"/>
    <w:rPr>
      <w:rFonts w:hint="default"/>
      <w:w w:val="90"/>
      <w:sz w:val="11"/>
      <w:szCs w:val="11"/>
    </w:rPr>
  </w:style>
  <w:style w:type="character" w:customStyle="1" w:styleId="WW8Num22z3">
    <w:name w:val="WW8Num22z3"/>
    <w:rsid w:val="00846590"/>
    <w:rPr>
      <w:rFonts w:ascii="Times New Roman" w:hAnsi="Times New Roman" w:cs="Times New Roman" w:hint="default"/>
    </w:rPr>
  </w:style>
  <w:style w:type="character" w:customStyle="1" w:styleId="WW8Num23z0">
    <w:name w:val="WW8Num23z0"/>
    <w:rsid w:val="00846590"/>
    <w:rPr>
      <w:rFonts w:hint="default"/>
      <w:w w:val="90"/>
      <w:sz w:val="17"/>
      <w:szCs w:val="17"/>
    </w:rPr>
  </w:style>
  <w:style w:type="character" w:customStyle="1" w:styleId="WW8Num23z1">
    <w:name w:val="WW8Num23z1"/>
    <w:rsid w:val="00846590"/>
    <w:rPr>
      <w:w w:val="90"/>
      <w:kern w:val="1"/>
      <w:sz w:val="11"/>
      <w:szCs w:val="11"/>
    </w:rPr>
  </w:style>
  <w:style w:type="character" w:customStyle="1" w:styleId="WW8Num23z2">
    <w:name w:val="WW8Num23z2"/>
    <w:rsid w:val="00846590"/>
    <w:rPr>
      <w:w w:val="90"/>
    </w:rPr>
  </w:style>
  <w:style w:type="character" w:customStyle="1" w:styleId="WW8Num23z3">
    <w:name w:val="WW8Num23z3"/>
    <w:rsid w:val="00846590"/>
    <w:rPr>
      <w:rFonts w:ascii="Times New Roman" w:hAnsi="Times New Roman" w:cs="Times New Roman" w:hint="default"/>
    </w:rPr>
  </w:style>
  <w:style w:type="character" w:customStyle="1" w:styleId="WW8Num24z0">
    <w:name w:val="WW8Num24z0"/>
    <w:rsid w:val="00846590"/>
    <w:rPr>
      <w:rFonts w:ascii="Times New Roman" w:eastAsia="Times New Roman" w:hAnsi="Times New Roman" w:cs="Times New Roman" w:hint="default"/>
      <w:spacing w:val="1"/>
      <w:w w:val="90"/>
      <w:sz w:val="16"/>
      <w:szCs w:val="16"/>
    </w:rPr>
  </w:style>
  <w:style w:type="character" w:customStyle="1" w:styleId="WW8Num25z0">
    <w:name w:val="WW8Num25z0"/>
    <w:rsid w:val="00846590"/>
    <w:rPr>
      <w:rFonts w:ascii="Times New Roman" w:eastAsia="Times New Roman" w:hAnsi="Times New Roman" w:cs="Times New Roman" w:hint="default"/>
      <w:spacing w:val="1"/>
      <w:w w:val="90"/>
      <w:sz w:val="16"/>
      <w:szCs w:val="16"/>
    </w:rPr>
  </w:style>
  <w:style w:type="character" w:customStyle="1" w:styleId="WW8Num25z1">
    <w:name w:val="WW8Num25z1"/>
    <w:rsid w:val="00846590"/>
    <w:rPr>
      <w:w w:val="90"/>
      <w:kern w:val="1"/>
      <w:sz w:val="11"/>
      <w:szCs w:val="11"/>
    </w:rPr>
  </w:style>
  <w:style w:type="character" w:customStyle="1" w:styleId="WW8Num25z2">
    <w:name w:val="WW8Num25z2"/>
    <w:rsid w:val="00846590"/>
  </w:style>
  <w:style w:type="character" w:customStyle="1" w:styleId="WW8Num26z0">
    <w:name w:val="WW8Num26z0"/>
    <w:rsid w:val="00846590"/>
    <w:rPr>
      <w:rFonts w:ascii="Arial" w:eastAsia="Arial" w:hAnsi="Arial" w:cs="Arial" w:hint="default"/>
      <w:spacing w:val="-1"/>
      <w:w w:val="90"/>
      <w:kern w:val="1"/>
      <w:sz w:val="16"/>
      <w:szCs w:val="16"/>
    </w:rPr>
  </w:style>
  <w:style w:type="character" w:customStyle="1" w:styleId="WW8Num27z0">
    <w:name w:val="WW8Num27z0"/>
    <w:rsid w:val="00846590"/>
    <w:rPr>
      <w:rFonts w:ascii="Arial" w:eastAsia="Lucida Sans Unicode" w:hAnsi="Arial" w:cs="Arial"/>
      <w:spacing w:val="-1"/>
      <w:w w:val="90"/>
      <w:kern w:val="1"/>
      <w:sz w:val="16"/>
      <w:szCs w:val="16"/>
    </w:rPr>
  </w:style>
  <w:style w:type="character" w:customStyle="1" w:styleId="WW8Num28z0">
    <w:name w:val="WW8Num28z0"/>
    <w:rsid w:val="00846590"/>
    <w:rPr>
      <w:rFonts w:ascii="Arial" w:eastAsia="Arial" w:hAnsi="Arial" w:cs="Arial" w:hint="default"/>
      <w:w w:val="83"/>
      <w:sz w:val="20"/>
      <w:szCs w:val="20"/>
    </w:rPr>
  </w:style>
  <w:style w:type="character" w:customStyle="1" w:styleId="WW8Num29z0">
    <w:name w:val="WW8Num29z0"/>
    <w:rsid w:val="00846590"/>
    <w:rPr>
      <w:rFonts w:ascii="Arial" w:eastAsia="Arial" w:hAnsi="Arial" w:cs="Arial" w:hint="default"/>
      <w:w w:val="84"/>
      <w:sz w:val="16"/>
      <w:szCs w:val="16"/>
    </w:rPr>
  </w:style>
  <w:style w:type="character" w:customStyle="1" w:styleId="WW8Num29z2">
    <w:name w:val="WW8Num29z2"/>
    <w:rsid w:val="00846590"/>
    <w:rPr>
      <w:rFonts w:ascii="Arial" w:hAnsi="Arial" w:cs="Arial" w:hint="default"/>
      <w:w w:val="90"/>
    </w:rPr>
  </w:style>
  <w:style w:type="character" w:customStyle="1" w:styleId="WW8Num30z0">
    <w:name w:val="WW8Num30z0"/>
    <w:rsid w:val="00846590"/>
    <w:rPr>
      <w:rFonts w:ascii="Arial" w:hAnsi="Arial" w:cs="Arial" w:hint="default"/>
      <w:b w:val="0"/>
      <w:w w:val="90"/>
      <w:sz w:val="11"/>
      <w:szCs w:val="11"/>
    </w:rPr>
  </w:style>
  <w:style w:type="character" w:customStyle="1" w:styleId="WW8Num30z1">
    <w:name w:val="WW8Num30z1"/>
    <w:rsid w:val="00846590"/>
    <w:rPr>
      <w:w w:val="90"/>
      <w:sz w:val="11"/>
      <w:szCs w:val="11"/>
    </w:rPr>
  </w:style>
  <w:style w:type="character" w:customStyle="1" w:styleId="WW8Num30z3">
    <w:name w:val="WW8Num30z3"/>
    <w:rsid w:val="00846590"/>
    <w:rPr>
      <w:rFonts w:ascii="Times New Roman" w:hAnsi="Times New Roman" w:cs="Times New Roman" w:hint="default"/>
    </w:rPr>
  </w:style>
  <w:style w:type="character" w:customStyle="1" w:styleId="WW8Num31z0">
    <w:name w:val="WW8Num31z0"/>
    <w:rsid w:val="00846590"/>
    <w:rPr>
      <w:rFonts w:ascii="Times New Roman" w:eastAsia="Times New Roman" w:hAnsi="Times New Roman" w:cs="Times New Roman" w:hint="default"/>
      <w:spacing w:val="1"/>
      <w:w w:val="90"/>
      <w:sz w:val="16"/>
      <w:szCs w:val="16"/>
    </w:rPr>
  </w:style>
  <w:style w:type="character" w:customStyle="1" w:styleId="WW8Num32z0">
    <w:name w:val="WW8Num32z0"/>
    <w:rsid w:val="00846590"/>
    <w:rPr>
      <w:rFonts w:ascii="Arial" w:eastAsia="Arial" w:hAnsi="Arial" w:cs="Arial" w:hint="default"/>
      <w:w w:val="150"/>
      <w:kern w:val="1"/>
      <w:sz w:val="16"/>
      <w:szCs w:val="16"/>
    </w:rPr>
  </w:style>
  <w:style w:type="character" w:customStyle="1" w:styleId="WW8Num32z1">
    <w:name w:val="WW8Num32z1"/>
    <w:rsid w:val="00846590"/>
    <w:rPr>
      <w:rFonts w:hint="default"/>
      <w:w w:val="90"/>
      <w:kern w:val="1"/>
    </w:rPr>
  </w:style>
  <w:style w:type="character" w:customStyle="1" w:styleId="WW8Num32z2">
    <w:name w:val="WW8Num32z2"/>
    <w:rsid w:val="00846590"/>
    <w:rPr>
      <w:rFonts w:ascii="Times New Roman" w:hAnsi="Times New Roman" w:cs="Times New Roman" w:hint="default"/>
    </w:rPr>
  </w:style>
  <w:style w:type="character" w:customStyle="1" w:styleId="WW8Num33z0">
    <w:name w:val="WW8Num33z0"/>
    <w:rsid w:val="00846590"/>
    <w:rPr>
      <w:rFonts w:ascii="Times New Roman" w:eastAsia="Times New Roman" w:hAnsi="Times New Roman" w:cs="Times New Roman" w:hint="default"/>
      <w:spacing w:val="1"/>
      <w:w w:val="90"/>
      <w:sz w:val="16"/>
      <w:szCs w:val="16"/>
    </w:rPr>
  </w:style>
  <w:style w:type="character" w:customStyle="1" w:styleId="WW8Num34z0">
    <w:name w:val="WW8Num34z0"/>
    <w:rsid w:val="00846590"/>
    <w:rPr>
      <w:rFonts w:ascii="Times New Roman" w:eastAsia="Times New Roman" w:hAnsi="Times New Roman" w:cs="Times New Roman" w:hint="default"/>
      <w:w w:val="90"/>
      <w:sz w:val="16"/>
      <w:szCs w:val="16"/>
    </w:rPr>
  </w:style>
  <w:style w:type="character" w:customStyle="1" w:styleId="WW8Num34z1">
    <w:name w:val="WW8Num34z1"/>
    <w:rsid w:val="00846590"/>
    <w:rPr>
      <w:rFonts w:hint="default"/>
      <w:w w:val="90"/>
      <w:sz w:val="17"/>
      <w:szCs w:val="17"/>
    </w:rPr>
  </w:style>
  <w:style w:type="character" w:customStyle="1" w:styleId="WW8Num34z2">
    <w:name w:val="WW8Num34z2"/>
    <w:rsid w:val="00846590"/>
    <w:rPr>
      <w:w w:val="90"/>
      <w:sz w:val="11"/>
      <w:szCs w:val="11"/>
    </w:rPr>
  </w:style>
  <w:style w:type="character" w:customStyle="1" w:styleId="WW8Num34z3">
    <w:name w:val="WW8Num34z3"/>
    <w:rsid w:val="00846590"/>
    <w:rPr>
      <w:rFonts w:ascii="Times New Roman" w:hAnsi="Times New Roman" w:cs="Times New Roman" w:hint="default"/>
    </w:rPr>
  </w:style>
  <w:style w:type="character" w:customStyle="1" w:styleId="WW8Num35z0">
    <w:name w:val="WW8Num35z0"/>
    <w:rsid w:val="00846590"/>
    <w:rPr>
      <w:rFonts w:hint="default"/>
      <w:w w:val="90"/>
      <w:sz w:val="11"/>
      <w:szCs w:val="11"/>
    </w:rPr>
  </w:style>
  <w:style w:type="character" w:customStyle="1" w:styleId="WW8Num35z1">
    <w:name w:val="WW8Num35z1"/>
    <w:rsid w:val="00846590"/>
    <w:rPr>
      <w:w w:val="90"/>
      <w:sz w:val="11"/>
      <w:szCs w:val="11"/>
    </w:rPr>
  </w:style>
  <w:style w:type="character" w:customStyle="1" w:styleId="WW8Num35z2">
    <w:name w:val="WW8Num35z2"/>
    <w:rsid w:val="00846590"/>
  </w:style>
  <w:style w:type="character" w:customStyle="1" w:styleId="WW8Num36z0">
    <w:name w:val="WW8Num36z0"/>
    <w:rsid w:val="00846590"/>
    <w:rPr>
      <w:rFonts w:ascii="Arial" w:eastAsia="Arial" w:hAnsi="Arial" w:cs="Arial" w:hint="default"/>
      <w:spacing w:val="-1"/>
      <w:w w:val="90"/>
      <w:sz w:val="16"/>
      <w:szCs w:val="16"/>
    </w:rPr>
  </w:style>
  <w:style w:type="character" w:customStyle="1" w:styleId="WW8Num37z0">
    <w:name w:val="WW8Num37z0"/>
    <w:rsid w:val="00846590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WW8Num38z0">
    <w:name w:val="WW8Num38z0"/>
    <w:rsid w:val="00846590"/>
    <w:rPr>
      <w:rFonts w:ascii="Times New Roman" w:eastAsia="Times New Roman" w:hAnsi="Times New Roman" w:cs="Times New Roman" w:hint="default"/>
      <w:w w:val="90"/>
      <w:sz w:val="16"/>
      <w:szCs w:val="16"/>
    </w:rPr>
  </w:style>
  <w:style w:type="character" w:customStyle="1" w:styleId="WW8Num38z1">
    <w:name w:val="WW8Num38z1"/>
    <w:rsid w:val="00846590"/>
    <w:rPr>
      <w:rFonts w:hint="default"/>
      <w:w w:val="90"/>
      <w:kern w:val="1"/>
      <w:sz w:val="13"/>
      <w:szCs w:val="13"/>
    </w:rPr>
  </w:style>
  <w:style w:type="character" w:customStyle="1" w:styleId="WW8Num38z2">
    <w:name w:val="WW8Num38z2"/>
    <w:rsid w:val="00846590"/>
    <w:rPr>
      <w:w w:val="90"/>
      <w:sz w:val="11"/>
      <w:szCs w:val="11"/>
    </w:rPr>
  </w:style>
  <w:style w:type="character" w:customStyle="1" w:styleId="WW8Num38z3">
    <w:name w:val="WW8Num38z3"/>
    <w:rsid w:val="00846590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WW8Num38z4">
    <w:name w:val="WW8Num38z4"/>
    <w:rsid w:val="00846590"/>
    <w:rPr>
      <w:rFonts w:ascii="Times New Roman" w:hAnsi="Times New Roman" w:cs="Times New Roman" w:hint="default"/>
    </w:rPr>
  </w:style>
  <w:style w:type="character" w:customStyle="1" w:styleId="WW8Num39z0">
    <w:name w:val="WW8Num39z0"/>
    <w:rsid w:val="00846590"/>
    <w:rPr>
      <w:rFonts w:ascii="Times New Roman" w:eastAsia="Times New Roman" w:hAnsi="Times New Roman" w:cs="Times New Roman" w:hint="default"/>
      <w:spacing w:val="1"/>
      <w:w w:val="90"/>
      <w:kern w:val="1"/>
      <w:sz w:val="16"/>
      <w:szCs w:val="16"/>
    </w:rPr>
  </w:style>
  <w:style w:type="character" w:customStyle="1" w:styleId="WW8Num39z1">
    <w:name w:val="WW8Num39z1"/>
    <w:rsid w:val="00846590"/>
    <w:rPr>
      <w:w w:val="90"/>
      <w:kern w:val="1"/>
      <w:sz w:val="11"/>
      <w:szCs w:val="11"/>
    </w:rPr>
  </w:style>
  <w:style w:type="character" w:customStyle="1" w:styleId="WW8Num39z2">
    <w:name w:val="WW8Num39z2"/>
    <w:rsid w:val="00846590"/>
    <w:rPr>
      <w:w w:val="90"/>
    </w:rPr>
  </w:style>
  <w:style w:type="character" w:customStyle="1" w:styleId="WW8Num40z0">
    <w:name w:val="WW8Num40z0"/>
    <w:rsid w:val="00846590"/>
    <w:rPr>
      <w:rFonts w:ascii="Arial" w:eastAsia="Arial" w:hAnsi="Arial" w:cs="Arial" w:hint="default"/>
      <w:w w:val="90"/>
      <w:sz w:val="20"/>
      <w:szCs w:val="20"/>
    </w:rPr>
  </w:style>
  <w:style w:type="character" w:customStyle="1" w:styleId="WW8Num41z0">
    <w:name w:val="WW8Num41z0"/>
    <w:rsid w:val="00846590"/>
    <w:rPr>
      <w:rFonts w:ascii="Times New Roman" w:eastAsia="Times New Roman" w:hAnsi="Times New Roman" w:cs="Times New Roman" w:hint="default"/>
      <w:w w:val="90"/>
      <w:sz w:val="16"/>
      <w:szCs w:val="16"/>
    </w:rPr>
  </w:style>
  <w:style w:type="character" w:customStyle="1" w:styleId="WW8Num42z0">
    <w:name w:val="WW8Num42z0"/>
    <w:rsid w:val="00846590"/>
    <w:rPr>
      <w:rFonts w:ascii="Times New Roman" w:eastAsia="Times New Roman" w:hAnsi="Times New Roman" w:cs="Times New Roman" w:hint="default"/>
      <w:b w:val="0"/>
      <w:spacing w:val="3"/>
      <w:w w:val="90"/>
      <w:sz w:val="11"/>
      <w:szCs w:val="11"/>
    </w:rPr>
  </w:style>
  <w:style w:type="character" w:customStyle="1" w:styleId="WW8Num43z0">
    <w:name w:val="WW8Num43z0"/>
    <w:rsid w:val="00846590"/>
    <w:rPr>
      <w:rFonts w:ascii="Arial" w:eastAsia="Arial" w:hAnsi="Arial" w:cs="Arial" w:hint="default"/>
      <w:spacing w:val="3"/>
      <w:w w:val="150"/>
      <w:sz w:val="16"/>
      <w:szCs w:val="16"/>
    </w:rPr>
  </w:style>
  <w:style w:type="character" w:customStyle="1" w:styleId="WW8Num44z0">
    <w:name w:val="WW8Num44z0"/>
    <w:rsid w:val="00846590"/>
    <w:rPr>
      <w:rFonts w:hint="default"/>
    </w:rPr>
  </w:style>
  <w:style w:type="character" w:customStyle="1" w:styleId="WW8Num44z1">
    <w:name w:val="WW8Num44z1"/>
    <w:rsid w:val="00846590"/>
    <w:rPr>
      <w:w w:val="90"/>
    </w:rPr>
  </w:style>
  <w:style w:type="character" w:customStyle="1" w:styleId="WW8Num44z2">
    <w:name w:val="WW8Num44z2"/>
    <w:rsid w:val="00846590"/>
    <w:rPr>
      <w:rFonts w:ascii="Times New Roman" w:hAnsi="Times New Roman" w:cs="Times New Roman" w:hint="default"/>
    </w:rPr>
  </w:style>
  <w:style w:type="character" w:customStyle="1" w:styleId="WW8Num45z0">
    <w:name w:val="WW8Num45z0"/>
    <w:rsid w:val="00846590"/>
    <w:rPr>
      <w:rFonts w:ascii="Arial" w:eastAsia="Arial" w:hAnsi="Arial" w:cs="Arial" w:hint="default"/>
      <w:w w:val="99"/>
      <w:kern w:val="1"/>
      <w:sz w:val="18"/>
      <w:szCs w:val="18"/>
    </w:rPr>
  </w:style>
  <w:style w:type="character" w:customStyle="1" w:styleId="WW8Num46z0">
    <w:name w:val="WW8Num46z0"/>
    <w:rsid w:val="00846590"/>
    <w:rPr>
      <w:rFonts w:hint="default"/>
      <w:w w:val="90"/>
      <w:sz w:val="11"/>
      <w:szCs w:val="11"/>
    </w:rPr>
  </w:style>
  <w:style w:type="character" w:customStyle="1" w:styleId="WW8Num47z0">
    <w:name w:val="WW8Num47z0"/>
    <w:rsid w:val="00846590"/>
    <w:rPr>
      <w:rFonts w:ascii="Arial" w:eastAsia="Arial" w:hAnsi="Arial" w:cs="Arial" w:hint="default"/>
      <w:w w:val="132"/>
      <w:kern w:val="1"/>
      <w:sz w:val="16"/>
      <w:szCs w:val="16"/>
    </w:rPr>
  </w:style>
  <w:style w:type="character" w:customStyle="1" w:styleId="WW8Num48z0">
    <w:name w:val="WW8Num48z0"/>
    <w:rsid w:val="00846590"/>
    <w:rPr>
      <w:rFonts w:ascii="Arial" w:eastAsia="Arial" w:hAnsi="Arial" w:cs="Arial" w:hint="default"/>
      <w:w w:val="83"/>
      <w:sz w:val="20"/>
      <w:szCs w:val="20"/>
    </w:rPr>
  </w:style>
  <w:style w:type="character" w:customStyle="1" w:styleId="WW8Num49z0">
    <w:name w:val="WW8Num49z0"/>
    <w:rsid w:val="00846590"/>
    <w:rPr>
      <w:rFonts w:hint="default"/>
      <w:w w:val="90"/>
      <w:sz w:val="17"/>
      <w:szCs w:val="17"/>
    </w:rPr>
  </w:style>
  <w:style w:type="character" w:customStyle="1" w:styleId="WW8Num49z1">
    <w:name w:val="WW8Num49z1"/>
    <w:rsid w:val="00846590"/>
    <w:rPr>
      <w:w w:val="90"/>
      <w:sz w:val="11"/>
      <w:szCs w:val="11"/>
    </w:rPr>
  </w:style>
  <w:style w:type="character" w:customStyle="1" w:styleId="WW8Num50z0">
    <w:name w:val="WW8Num50z0"/>
    <w:rsid w:val="00846590"/>
    <w:rPr>
      <w:rFonts w:ascii="Arial" w:eastAsia="Arial" w:hAnsi="Arial" w:cs="Arial" w:hint="default"/>
      <w:w w:val="150"/>
      <w:kern w:val="1"/>
      <w:sz w:val="16"/>
      <w:szCs w:val="16"/>
    </w:rPr>
  </w:style>
  <w:style w:type="character" w:customStyle="1" w:styleId="WW8Num51z0">
    <w:name w:val="WW8Num51z0"/>
    <w:rsid w:val="00846590"/>
    <w:rPr>
      <w:rFonts w:ascii="Arial" w:eastAsia="Arial" w:hAnsi="Arial" w:cs="Arial" w:hint="default"/>
      <w:w w:val="87"/>
      <w:sz w:val="20"/>
      <w:szCs w:val="20"/>
    </w:rPr>
  </w:style>
  <w:style w:type="character" w:customStyle="1" w:styleId="WW8Num51z1">
    <w:name w:val="WW8Num51z1"/>
    <w:rsid w:val="00846590"/>
    <w:rPr>
      <w:rFonts w:hint="default"/>
      <w:w w:val="90"/>
    </w:rPr>
  </w:style>
  <w:style w:type="character" w:customStyle="1" w:styleId="WW8Num51z2">
    <w:name w:val="WW8Num51z2"/>
    <w:rsid w:val="00846590"/>
    <w:rPr>
      <w:w w:val="90"/>
    </w:rPr>
  </w:style>
  <w:style w:type="character" w:customStyle="1" w:styleId="WW8Num51z3">
    <w:name w:val="WW8Num51z3"/>
    <w:rsid w:val="00846590"/>
    <w:rPr>
      <w:rFonts w:ascii="Times New Roman" w:hAnsi="Times New Roman" w:cs="Times New Roman" w:hint="default"/>
    </w:rPr>
  </w:style>
  <w:style w:type="character" w:customStyle="1" w:styleId="WW8Num52z0">
    <w:name w:val="WW8Num52z0"/>
    <w:rsid w:val="00846590"/>
    <w:rPr>
      <w:rFonts w:ascii="Arial" w:eastAsia="CenturyGothic" w:hAnsi="Arial" w:cs="Arial" w:hint="default"/>
      <w:color w:val="000000"/>
      <w:w w:val="90"/>
      <w:sz w:val="20"/>
      <w:szCs w:val="20"/>
    </w:rPr>
  </w:style>
  <w:style w:type="character" w:customStyle="1" w:styleId="WW8Num53z0">
    <w:name w:val="WW8Num53z0"/>
    <w:rsid w:val="00846590"/>
    <w:rPr>
      <w:rFonts w:hint="default"/>
      <w:w w:val="90"/>
      <w:sz w:val="11"/>
      <w:szCs w:val="11"/>
    </w:rPr>
  </w:style>
  <w:style w:type="character" w:customStyle="1" w:styleId="WW8Num54z0">
    <w:name w:val="WW8Num54z0"/>
    <w:rsid w:val="00846590"/>
    <w:rPr>
      <w:rFonts w:ascii="Arial" w:eastAsia="Arial" w:hAnsi="Arial" w:cs="Arial" w:hint="default"/>
      <w:w w:val="99"/>
      <w:sz w:val="18"/>
      <w:szCs w:val="18"/>
    </w:rPr>
  </w:style>
  <w:style w:type="character" w:customStyle="1" w:styleId="WW8Num12z1">
    <w:name w:val="WW8Num12z1"/>
    <w:rsid w:val="00846590"/>
    <w:rPr>
      <w:rFonts w:hint="default"/>
    </w:rPr>
  </w:style>
  <w:style w:type="character" w:customStyle="1" w:styleId="WW8Num15z1">
    <w:name w:val="WW8Num15z1"/>
    <w:rsid w:val="00846590"/>
    <w:rPr>
      <w:rFonts w:hint="default"/>
    </w:rPr>
  </w:style>
  <w:style w:type="character" w:customStyle="1" w:styleId="WW8Num16z1">
    <w:name w:val="WW8Num16z1"/>
    <w:rsid w:val="00846590"/>
    <w:rPr>
      <w:rFonts w:hint="default"/>
    </w:rPr>
  </w:style>
  <w:style w:type="character" w:customStyle="1" w:styleId="WW8Num18z2">
    <w:name w:val="WW8Num18z2"/>
    <w:rsid w:val="00846590"/>
  </w:style>
  <w:style w:type="character" w:customStyle="1" w:styleId="WW8Num19z1">
    <w:name w:val="WW8Num19z1"/>
    <w:rsid w:val="00846590"/>
    <w:rPr>
      <w:w w:val="90"/>
    </w:rPr>
  </w:style>
  <w:style w:type="character" w:customStyle="1" w:styleId="WW8Num19z2">
    <w:name w:val="WW8Num19z2"/>
    <w:rsid w:val="00846590"/>
    <w:rPr>
      <w:w w:val="90"/>
    </w:rPr>
  </w:style>
  <w:style w:type="character" w:customStyle="1" w:styleId="WW8Num19z3">
    <w:name w:val="WW8Num19z3"/>
    <w:rsid w:val="00846590"/>
    <w:rPr>
      <w:rFonts w:hint="default"/>
    </w:rPr>
  </w:style>
  <w:style w:type="character" w:customStyle="1" w:styleId="WW8Num21z1">
    <w:name w:val="WW8Num21z1"/>
    <w:rsid w:val="00846590"/>
  </w:style>
  <w:style w:type="character" w:customStyle="1" w:styleId="WW8Num21z2">
    <w:name w:val="WW8Num21z2"/>
    <w:rsid w:val="00846590"/>
  </w:style>
  <w:style w:type="character" w:customStyle="1" w:styleId="WW8Num24z1">
    <w:name w:val="WW8Num24z1"/>
    <w:rsid w:val="00846590"/>
    <w:rPr>
      <w:w w:val="90"/>
    </w:rPr>
  </w:style>
  <w:style w:type="character" w:customStyle="1" w:styleId="WW8Num24z2">
    <w:name w:val="WW8Num24z2"/>
    <w:rsid w:val="00846590"/>
  </w:style>
  <w:style w:type="character" w:customStyle="1" w:styleId="WW8Num24z3">
    <w:name w:val="WW8Num24z3"/>
    <w:rsid w:val="00846590"/>
    <w:rPr>
      <w:rFonts w:hint="default"/>
    </w:rPr>
  </w:style>
  <w:style w:type="character" w:customStyle="1" w:styleId="WW8Num25z3">
    <w:name w:val="WW8Num25z3"/>
    <w:rsid w:val="00846590"/>
    <w:rPr>
      <w:rFonts w:hint="default"/>
    </w:rPr>
  </w:style>
  <w:style w:type="character" w:customStyle="1" w:styleId="WW8Num26z1">
    <w:name w:val="WW8Num26z1"/>
    <w:rsid w:val="00846590"/>
    <w:rPr>
      <w:rFonts w:ascii="Arial" w:eastAsia="Arial" w:hAnsi="Arial" w:cs="Arial" w:hint="default"/>
      <w:w w:val="83"/>
      <w:kern w:val="1"/>
      <w:sz w:val="20"/>
      <w:szCs w:val="20"/>
    </w:rPr>
  </w:style>
  <w:style w:type="character" w:customStyle="1" w:styleId="WW8Num26z2">
    <w:name w:val="WW8Num26z2"/>
    <w:rsid w:val="00846590"/>
    <w:rPr>
      <w:rFonts w:hint="default"/>
    </w:rPr>
  </w:style>
  <w:style w:type="character" w:customStyle="1" w:styleId="WW8Num27z1">
    <w:name w:val="WW8Num27z1"/>
    <w:rsid w:val="00846590"/>
    <w:rPr>
      <w:rFonts w:hint="default"/>
    </w:rPr>
  </w:style>
  <w:style w:type="character" w:customStyle="1" w:styleId="WW8Num28z1">
    <w:name w:val="WW8Num28z1"/>
    <w:rsid w:val="00846590"/>
    <w:rPr>
      <w:rFonts w:hint="default"/>
    </w:rPr>
  </w:style>
  <w:style w:type="character" w:customStyle="1" w:styleId="WW8Num29z1">
    <w:name w:val="WW8Num29z1"/>
    <w:rsid w:val="00846590"/>
    <w:rPr>
      <w:rFonts w:hint="default"/>
    </w:rPr>
  </w:style>
  <w:style w:type="character" w:customStyle="1" w:styleId="WW8Num30z2">
    <w:name w:val="WW8Num30z2"/>
    <w:rsid w:val="00846590"/>
    <w:rPr>
      <w:rFonts w:ascii="Arial" w:hAnsi="Arial" w:cs="Arial" w:hint="default"/>
      <w:w w:val="90"/>
    </w:rPr>
  </w:style>
  <w:style w:type="character" w:customStyle="1" w:styleId="WW8Num31z1">
    <w:name w:val="WW8Num31z1"/>
    <w:rsid w:val="00846590"/>
    <w:rPr>
      <w:w w:val="90"/>
    </w:rPr>
  </w:style>
  <w:style w:type="character" w:customStyle="1" w:styleId="WW8Num31z2">
    <w:name w:val="WW8Num31z2"/>
    <w:rsid w:val="00846590"/>
    <w:rPr>
      <w:w w:val="90"/>
    </w:rPr>
  </w:style>
  <w:style w:type="character" w:customStyle="1" w:styleId="WW8Num31z3">
    <w:name w:val="WW8Num31z3"/>
    <w:rsid w:val="00846590"/>
    <w:rPr>
      <w:rFonts w:hint="default"/>
    </w:rPr>
  </w:style>
  <w:style w:type="character" w:customStyle="1" w:styleId="WW8Num33z1">
    <w:name w:val="WW8Num33z1"/>
    <w:rsid w:val="00846590"/>
    <w:rPr>
      <w:w w:val="90"/>
    </w:rPr>
  </w:style>
  <w:style w:type="character" w:customStyle="1" w:styleId="WW8Num33z2">
    <w:name w:val="WW8Num33z2"/>
    <w:rsid w:val="00846590"/>
    <w:rPr>
      <w:rFonts w:hint="default"/>
    </w:rPr>
  </w:style>
  <w:style w:type="character" w:customStyle="1" w:styleId="WW8Num36z1">
    <w:name w:val="WW8Num36z1"/>
    <w:rsid w:val="00846590"/>
    <w:rPr>
      <w:rFonts w:ascii="Arial" w:eastAsia="Arial" w:hAnsi="Arial" w:cs="Arial" w:hint="default"/>
      <w:w w:val="132"/>
      <w:sz w:val="16"/>
      <w:szCs w:val="16"/>
    </w:rPr>
  </w:style>
  <w:style w:type="character" w:customStyle="1" w:styleId="WW8Num36z2">
    <w:name w:val="WW8Num36z2"/>
    <w:rsid w:val="00846590"/>
    <w:rPr>
      <w:rFonts w:hint="default"/>
    </w:rPr>
  </w:style>
  <w:style w:type="character" w:customStyle="1" w:styleId="WW8Num37z1">
    <w:name w:val="WW8Num37z1"/>
    <w:rsid w:val="00846590"/>
    <w:rPr>
      <w:rFonts w:hint="default"/>
    </w:rPr>
  </w:style>
  <w:style w:type="character" w:customStyle="1" w:styleId="WW8Num39z3">
    <w:name w:val="WW8Num39z3"/>
    <w:rsid w:val="00846590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WW8Num39z4">
    <w:name w:val="WW8Num39z4"/>
    <w:rsid w:val="00846590"/>
    <w:rPr>
      <w:rFonts w:hint="default"/>
    </w:rPr>
  </w:style>
  <w:style w:type="character" w:customStyle="1" w:styleId="WW8Num40z1">
    <w:name w:val="WW8Num40z1"/>
    <w:rsid w:val="00846590"/>
  </w:style>
  <w:style w:type="character" w:customStyle="1" w:styleId="WW8Num41z1">
    <w:name w:val="WW8Num41z1"/>
    <w:rsid w:val="00846590"/>
    <w:rPr>
      <w:rFonts w:hint="default"/>
    </w:rPr>
  </w:style>
  <w:style w:type="character" w:customStyle="1" w:styleId="WW8Num43z1">
    <w:name w:val="WW8Num43z1"/>
    <w:rsid w:val="00846590"/>
    <w:rPr>
      <w:rFonts w:hint="default"/>
    </w:rPr>
  </w:style>
  <w:style w:type="character" w:customStyle="1" w:styleId="WW8Num45z1">
    <w:name w:val="WW8Num45z1"/>
    <w:rsid w:val="00846590"/>
    <w:rPr>
      <w:rFonts w:hint="default"/>
    </w:rPr>
  </w:style>
  <w:style w:type="character" w:customStyle="1" w:styleId="WW8Num46z1">
    <w:name w:val="WW8Num46z1"/>
    <w:rsid w:val="00846590"/>
  </w:style>
  <w:style w:type="character" w:customStyle="1" w:styleId="WW8Num47z1">
    <w:name w:val="WW8Num47z1"/>
    <w:rsid w:val="00846590"/>
    <w:rPr>
      <w:rFonts w:hint="default"/>
    </w:rPr>
  </w:style>
  <w:style w:type="character" w:customStyle="1" w:styleId="WW8Num48z1">
    <w:name w:val="WW8Num48z1"/>
    <w:rsid w:val="00846590"/>
    <w:rPr>
      <w:rFonts w:hint="default"/>
    </w:rPr>
  </w:style>
  <w:style w:type="character" w:customStyle="1" w:styleId="WW8Num49z2">
    <w:name w:val="WW8Num49z2"/>
    <w:rsid w:val="00846590"/>
  </w:style>
  <w:style w:type="character" w:customStyle="1" w:styleId="WW8Num49z3">
    <w:name w:val="WW8Num49z3"/>
    <w:rsid w:val="00846590"/>
  </w:style>
  <w:style w:type="character" w:customStyle="1" w:styleId="WW8Num49z4">
    <w:name w:val="WW8Num49z4"/>
    <w:rsid w:val="00846590"/>
  </w:style>
  <w:style w:type="character" w:customStyle="1" w:styleId="WW8Num49z5">
    <w:name w:val="WW8Num49z5"/>
    <w:rsid w:val="00846590"/>
  </w:style>
  <w:style w:type="character" w:customStyle="1" w:styleId="WW8Num49z6">
    <w:name w:val="WW8Num49z6"/>
    <w:rsid w:val="00846590"/>
  </w:style>
  <w:style w:type="character" w:customStyle="1" w:styleId="WW8Num49z7">
    <w:name w:val="WW8Num49z7"/>
    <w:rsid w:val="00846590"/>
  </w:style>
  <w:style w:type="character" w:customStyle="1" w:styleId="WW8Num49z8">
    <w:name w:val="WW8Num49z8"/>
    <w:rsid w:val="00846590"/>
  </w:style>
  <w:style w:type="character" w:customStyle="1" w:styleId="WW8Num50z1">
    <w:name w:val="WW8Num50z1"/>
    <w:rsid w:val="00846590"/>
    <w:rPr>
      <w:rFonts w:ascii="Arial" w:eastAsia="Arial" w:hAnsi="Arial" w:cs="Arial" w:hint="default"/>
      <w:w w:val="132"/>
      <w:sz w:val="16"/>
      <w:szCs w:val="16"/>
    </w:rPr>
  </w:style>
  <w:style w:type="character" w:customStyle="1" w:styleId="WW8Num50z2">
    <w:name w:val="WW8Num50z2"/>
    <w:rsid w:val="00846590"/>
    <w:rPr>
      <w:rFonts w:hint="default"/>
    </w:rPr>
  </w:style>
  <w:style w:type="character" w:customStyle="1" w:styleId="WW8Num52z1">
    <w:name w:val="WW8Num52z1"/>
    <w:rsid w:val="00846590"/>
  </w:style>
  <w:style w:type="character" w:customStyle="1" w:styleId="WW8Num52z2">
    <w:name w:val="WW8Num52z2"/>
    <w:rsid w:val="00846590"/>
  </w:style>
  <w:style w:type="character" w:customStyle="1" w:styleId="WW8Num52z3">
    <w:name w:val="WW8Num52z3"/>
    <w:rsid w:val="00846590"/>
  </w:style>
  <w:style w:type="character" w:customStyle="1" w:styleId="WW8Num52z4">
    <w:name w:val="WW8Num52z4"/>
    <w:rsid w:val="00846590"/>
  </w:style>
  <w:style w:type="character" w:customStyle="1" w:styleId="WW8Num52z5">
    <w:name w:val="WW8Num52z5"/>
    <w:rsid w:val="00846590"/>
  </w:style>
  <w:style w:type="character" w:customStyle="1" w:styleId="WW8Num52z6">
    <w:name w:val="WW8Num52z6"/>
    <w:rsid w:val="00846590"/>
  </w:style>
  <w:style w:type="character" w:customStyle="1" w:styleId="WW8Num52z7">
    <w:name w:val="WW8Num52z7"/>
    <w:rsid w:val="00846590"/>
  </w:style>
  <w:style w:type="character" w:customStyle="1" w:styleId="WW8Num52z8">
    <w:name w:val="WW8Num52z8"/>
    <w:rsid w:val="00846590"/>
  </w:style>
  <w:style w:type="character" w:customStyle="1" w:styleId="WW8Num53z1">
    <w:name w:val="WW8Num53z1"/>
    <w:rsid w:val="00846590"/>
  </w:style>
  <w:style w:type="character" w:customStyle="1" w:styleId="WW8Num53z2">
    <w:name w:val="WW8Num53z2"/>
    <w:rsid w:val="00846590"/>
  </w:style>
  <w:style w:type="character" w:customStyle="1" w:styleId="WW8Num54z1">
    <w:name w:val="WW8Num54z1"/>
    <w:rsid w:val="00846590"/>
    <w:rPr>
      <w:rFonts w:hint="default"/>
    </w:rPr>
  </w:style>
  <w:style w:type="character" w:customStyle="1" w:styleId="WW8Num55z0">
    <w:name w:val="WW8Num55z0"/>
    <w:rsid w:val="00846590"/>
    <w:rPr>
      <w:rFonts w:ascii="Times New Roman" w:eastAsia="Times New Roman" w:hAnsi="Times New Roman" w:cs="Times New Roman" w:hint="default"/>
      <w:w w:val="90"/>
      <w:sz w:val="16"/>
      <w:szCs w:val="16"/>
    </w:rPr>
  </w:style>
  <w:style w:type="character" w:customStyle="1" w:styleId="WW8Num55z1">
    <w:name w:val="WW8Num55z1"/>
    <w:rsid w:val="00846590"/>
    <w:rPr>
      <w:rFonts w:hint="default"/>
    </w:rPr>
  </w:style>
  <w:style w:type="character" w:customStyle="1" w:styleId="WW8Num56z0">
    <w:name w:val="WW8Num56z0"/>
    <w:rsid w:val="00846590"/>
    <w:rPr>
      <w:rFonts w:ascii="Arial" w:eastAsia="Arial" w:hAnsi="Arial" w:cs="Arial" w:hint="default"/>
      <w:spacing w:val="-1"/>
      <w:w w:val="90"/>
      <w:sz w:val="16"/>
      <w:szCs w:val="16"/>
    </w:rPr>
  </w:style>
  <w:style w:type="character" w:customStyle="1" w:styleId="WW8Num56z1">
    <w:name w:val="WW8Num56z1"/>
    <w:rsid w:val="00846590"/>
    <w:rPr>
      <w:rFonts w:hint="default"/>
    </w:rPr>
  </w:style>
  <w:style w:type="character" w:customStyle="1" w:styleId="WW8Num57z0">
    <w:name w:val="WW8Num57z0"/>
    <w:rsid w:val="00846590"/>
    <w:rPr>
      <w:rFonts w:hint="default"/>
    </w:rPr>
  </w:style>
  <w:style w:type="character" w:customStyle="1" w:styleId="Domylnaczcionkaakapitu4">
    <w:name w:val="Domyślna czcionka akapitu4"/>
    <w:rsid w:val="00846590"/>
  </w:style>
  <w:style w:type="character" w:customStyle="1" w:styleId="WW8Num1z1">
    <w:name w:val="WW8Num1z1"/>
    <w:rsid w:val="00846590"/>
    <w:rPr>
      <w:rFonts w:eastAsia="Courier New" w:cs="Courier New"/>
      <w:b/>
      <w:i/>
    </w:rPr>
  </w:style>
  <w:style w:type="character" w:customStyle="1" w:styleId="WW8Num2z1">
    <w:name w:val="WW8Num2z1"/>
    <w:rsid w:val="00846590"/>
    <w:rPr>
      <w:rFonts w:ascii="OpenSymbol" w:hAnsi="OpenSymbol" w:cs="OpenSymbol"/>
    </w:rPr>
  </w:style>
  <w:style w:type="character" w:customStyle="1" w:styleId="WW8Num5z1">
    <w:name w:val="WW8Num5z1"/>
    <w:rsid w:val="00846590"/>
    <w:rPr>
      <w:rFonts w:ascii="OpenSymbol" w:hAnsi="OpenSymbol" w:cs="OpenSymbol"/>
    </w:rPr>
  </w:style>
  <w:style w:type="character" w:customStyle="1" w:styleId="WW8Num5z3">
    <w:name w:val="WW8Num5z3"/>
    <w:rsid w:val="00846590"/>
    <w:rPr>
      <w:rFonts w:ascii="Wingdings 2" w:hAnsi="Wingdings 2" w:cs="OpenSymbol"/>
    </w:rPr>
  </w:style>
  <w:style w:type="character" w:customStyle="1" w:styleId="WW8Num7z3">
    <w:name w:val="WW8Num7z3"/>
    <w:rsid w:val="00846590"/>
    <w:rPr>
      <w:rFonts w:ascii="Wingdings 2" w:hAnsi="Wingdings 2" w:cs="OpenSymbol"/>
    </w:rPr>
  </w:style>
  <w:style w:type="character" w:customStyle="1" w:styleId="WW8Num8z2">
    <w:name w:val="WW8Num8z2"/>
    <w:rsid w:val="00846590"/>
  </w:style>
  <w:style w:type="character" w:customStyle="1" w:styleId="WW8Num8z3">
    <w:name w:val="WW8Num8z3"/>
    <w:rsid w:val="00846590"/>
  </w:style>
  <w:style w:type="character" w:customStyle="1" w:styleId="WW8Num8z4">
    <w:name w:val="WW8Num8z4"/>
    <w:rsid w:val="00846590"/>
  </w:style>
  <w:style w:type="character" w:customStyle="1" w:styleId="WW8Num8z5">
    <w:name w:val="WW8Num8z5"/>
    <w:rsid w:val="00846590"/>
  </w:style>
  <w:style w:type="character" w:customStyle="1" w:styleId="WW8Num8z6">
    <w:name w:val="WW8Num8z6"/>
    <w:rsid w:val="00846590"/>
  </w:style>
  <w:style w:type="character" w:customStyle="1" w:styleId="WW8Num8z7">
    <w:name w:val="WW8Num8z7"/>
    <w:rsid w:val="00846590"/>
  </w:style>
  <w:style w:type="character" w:customStyle="1" w:styleId="WW8Num8z8">
    <w:name w:val="WW8Num8z8"/>
    <w:rsid w:val="00846590"/>
  </w:style>
  <w:style w:type="character" w:customStyle="1" w:styleId="WW8Num9z1">
    <w:name w:val="WW8Num9z1"/>
    <w:rsid w:val="00846590"/>
    <w:rPr>
      <w:rFonts w:ascii="OpenSymbol" w:hAnsi="OpenSymbol" w:cs="OpenSymbol"/>
    </w:rPr>
  </w:style>
  <w:style w:type="character" w:customStyle="1" w:styleId="WW8Num9z2">
    <w:name w:val="WW8Num9z2"/>
    <w:rsid w:val="00846590"/>
  </w:style>
  <w:style w:type="character" w:customStyle="1" w:styleId="WW8Num9z3">
    <w:name w:val="WW8Num9z3"/>
    <w:rsid w:val="00846590"/>
  </w:style>
  <w:style w:type="character" w:customStyle="1" w:styleId="WW8Num9z4">
    <w:name w:val="WW8Num9z4"/>
    <w:rsid w:val="00846590"/>
  </w:style>
  <w:style w:type="character" w:customStyle="1" w:styleId="WW8Num9z5">
    <w:name w:val="WW8Num9z5"/>
    <w:rsid w:val="00846590"/>
  </w:style>
  <w:style w:type="character" w:customStyle="1" w:styleId="WW8Num9z6">
    <w:name w:val="WW8Num9z6"/>
    <w:rsid w:val="00846590"/>
  </w:style>
  <w:style w:type="character" w:customStyle="1" w:styleId="WW8Num9z7">
    <w:name w:val="WW8Num9z7"/>
    <w:rsid w:val="00846590"/>
  </w:style>
  <w:style w:type="character" w:customStyle="1" w:styleId="WW8Num9z8">
    <w:name w:val="WW8Num9z8"/>
    <w:rsid w:val="00846590"/>
  </w:style>
  <w:style w:type="character" w:customStyle="1" w:styleId="Domylnaczcionkaakapitu3">
    <w:name w:val="Domyślna czcionka akapitu3"/>
    <w:rsid w:val="00846590"/>
  </w:style>
  <w:style w:type="character" w:customStyle="1" w:styleId="Absatz-Standardschriftart">
    <w:name w:val="Absatz-Standardschriftart"/>
    <w:rsid w:val="00846590"/>
  </w:style>
  <w:style w:type="character" w:customStyle="1" w:styleId="WW-Absatz-Standardschriftart">
    <w:name w:val="WW-Absatz-Standardschriftart"/>
    <w:rsid w:val="00846590"/>
  </w:style>
  <w:style w:type="character" w:customStyle="1" w:styleId="WW-Absatz-Standardschriftart1">
    <w:name w:val="WW-Absatz-Standardschriftart1"/>
    <w:rsid w:val="00846590"/>
  </w:style>
  <w:style w:type="character" w:customStyle="1" w:styleId="Domylnaczcionkaakapitu2">
    <w:name w:val="Domyślna czcionka akapitu2"/>
    <w:rsid w:val="00846590"/>
  </w:style>
  <w:style w:type="character" w:customStyle="1" w:styleId="WW-Absatz-Standardschriftart11">
    <w:name w:val="WW-Absatz-Standardschriftart11"/>
    <w:rsid w:val="00846590"/>
  </w:style>
  <w:style w:type="character" w:customStyle="1" w:styleId="WW-Absatz-Standardschriftart111">
    <w:name w:val="WW-Absatz-Standardschriftart111"/>
    <w:rsid w:val="00846590"/>
  </w:style>
  <w:style w:type="character" w:customStyle="1" w:styleId="WW-Absatz-Standardschriftart1111">
    <w:name w:val="WW-Absatz-Standardschriftart1111"/>
    <w:rsid w:val="00846590"/>
  </w:style>
  <w:style w:type="character" w:customStyle="1" w:styleId="WW-Absatz-Standardschriftart11111">
    <w:name w:val="WW-Absatz-Standardschriftart11111"/>
    <w:rsid w:val="00846590"/>
  </w:style>
  <w:style w:type="character" w:customStyle="1" w:styleId="WW-Absatz-Standardschriftart111111">
    <w:name w:val="WW-Absatz-Standardschriftart111111"/>
    <w:rsid w:val="00846590"/>
  </w:style>
  <w:style w:type="character" w:customStyle="1" w:styleId="WW-Absatz-Standardschriftart1111111">
    <w:name w:val="WW-Absatz-Standardschriftart1111111"/>
    <w:rsid w:val="00846590"/>
  </w:style>
  <w:style w:type="character" w:customStyle="1" w:styleId="WW-Absatz-Standardschriftart11111111">
    <w:name w:val="WW-Absatz-Standardschriftart11111111"/>
    <w:rsid w:val="00846590"/>
  </w:style>
  <w:style w:type="character" w:customStyle="1" w:styleId="WW-Absatz-Standardschriftart111111111">
    <w:name w:val="WW-Absatz-Standardschriftart111111111"/>
    <w:rsid w:val="00846590"/>
  </w:style>
  <w:style w:type="character" w:customStyle="1" w:styleId="WW-Absatz-Standardschriftart1111111111">
    <w:name w:val="WW-Absatz-Standardschriftart1111111111"/>
    <w:rsid w:val="00846590"/>
  </w:style>
  <w:style w:type="character" w:customStyle="1" w:styleId="WW8Num4z1">
    <w:name w:val="WW8Num4z1"/>
    <w:rsid w:val="00846590"/>
    <w:rPr>
      <w:rFonts w:ascii="OpenSymbol" w:hAnsi="OpenSymbol" w:cs="OpenSymbol"/>
    </w:rPr>
  </w:style>
  <w:style w:type="character" w:customStyle="1" w:styleId="WW-Absatz-Standardschriftart11111111111">
    <w:name w:val="WW-Absatz-Standardschriftart11111111111"/>
    <w:rsid w:val="00846590"/>
  </w:style>
  <w:style w:type="character" w:customStyle="1" w:styleId="WW-Absatz-Standardschriftart111111111111">
    <w:name w:val="WW-Absatz-Standardschriftart111111111111"/>
    <w:rsid w:val="00846590"/>
  </w:style>
  <w:style w:type="character" w:customStyle="1" w:styleId="WW-Absatz-Standardschriftart1111111111111">
    <w:name w:val="WW-Absatz-Standardschriftart1111111111111"/>
    <w:rsid w:val="00846590"/>
  </w:style>
  <w:style w:type="character" w:customStyle="1" w:styleId="WW-Absatz-Standardschriftart11111111111111">
    <w:name w:val="WW-Absatz-Standardschriftart11111111111111"/>
    <w:rsid w:val="00846590"/>
  </w:style>
  <w:style w:type="character" w:customStyle="1" w:styleId="WW-Absatz-Standardschriftart111111111111111">
    <w:name w:val="WW-Absatz-Standardschriftart111111111111111"/>
    <w:rsid w:val="00846590"/>
  </w:style>
  <w:style w:type="character" w:customStyle="1" w:styleId="Znakinumeracji">
    <w:name w:val="Znaki numeracji"/>
    <w:rsid w:val="00846590"/>
    <w:rPr>
      <w:rFonts w:ascii="Arial" w:hAnsi="Arial" w:cs="Arial"/>
      <w:b/>
      <w:bCs/>
    </w:rPr>
  </w:style>
  <w:style w:type="character" w:customStyle="1" w:styleId="Symbolewypunktowania">
    <w:name w:val="Symbole wypunktowania"/>
    <w:rsid w:val="00846590"/>
    <w:rPr>
      <w:rFonts w:ascii="OpenSymbol" w:eastAsia="OpenSymbol" w:hAnsi="OpenSymbol" w:cs="OpenSymbol"/>
    </w:rPr>
  </w:style>
  <w:style w:type="character" w:customStyle="1" w:styleId="Domylnaczcionkaakapitu5">
    <w:name w:val="Domyślna czcionka akapitu5"/>
    <w:rsid w:val="00846590"/>
  </w:style>
  <w:style w:type="character" w:customStyle="1" w:styleId="czeindeksu">
    <w:name w:val="Łącze indeksu"/>
    <w:rsid w:val="00846590"/>
  </w:style>
  <w:style w:type="character" w:styleId="Numerstrony">
    <w:name w:val="page number"/>
    <w:basedOn w:val="Domylnaczcionkaakapitu2"/>
    <w:rsid w:val="00846590"/>
  </w:style>
  <w:style w:type="character" w:customStyle="1" w:styleId="KWATERAZnak">
    <w:name w:val="KWATERA Znak"/>
    <w:rsid w:val="00846590"/>
    <w:rPr>
      <w:rFonts w:ascii="Arial" w:eastAsia="Lucida Sans Unicode" w:hAnsi="Arial" w:cs="Arial"/>
      <w:b/>
      <w:bCs/>
      <w:color w:val="0000FF"/>
      <w:kern w:val="1"/>
      <w:sz w:val="32"/>
      <w:szCs w:val="24"/>
    </w:rPr>
  </w:style>
  <w:style w:type="paragraph" w:customStyle="1" w:styleId="Nagwek50">
    <w:name w:val="Nagłówek5"/>
    <w:basedOn w:val="Normalny"/>
    <w:next w:val="Tekstpodstawowy"/>
    <w:rsid w:val="00846590"/>
    <w:pPr>
      <w:keepNext/>
      <w:widowControl w:val="0"/>
      <w:spacing w:before="240" w:after="120"/>
    </w:pPr>
    <w:rPr>
      <w:rFonts w:eastAsia="Microsoft YaHei" w:cs="Mangal"/>
      <w:iCs w:val="0"/>
      <w:kern w:val="1"/>
      <w:sz w:val="28"/>
      <w:szCs w:val="28"/>
      <w:lang w:eastAsia="ar-SA"/>
    </w:rPr>
  </w:style>
  <w:style w:type="paragraph" w:customStyle="1" w:styleId="Podpis4">
    <w:name w:val="Podpis4"/>
    <w:basedOn w:val="Normalny"/>
    <w:rsid w:val="00846590"/>
    <w:pPr>
      <w:widowControl w:val="0"/>
      <w:suppressLineNumbers/>
      <w:spacing w:before="120" w:after="120"/>
    </w:pPr>
    <w:rPr>
      <w:rFonts w:ascii="Times New Roman" w:eastAsia="Lucida Sans Unicode" w:hAnsi="Times New Roman" w:cs="Mangal"/>
      <w:i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846590"/>
    <w:pPr>
      <w:widowControl w:val="0"/>
      <w:suppressLineNumbers/>
    </w:pPr>
    <w:rPr>
      <w:rFonts w:ascii="Times New Roman" w:eastAsia="Lucida Sans Unicode" w:hAnsi="Times New Roman" w:cs="Tahoma"/>
      <w:iCs w:val="0"/>
      <w:kern w:val="1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846590"/>
    <w:pPr>
      <w:keepNext/>
      <w:widowControl w:val="0"/>
      <w:pBdr>
        <w:bottom w:val="single" w:sz="20" w:space="0" w:color="000000"/>
      </w:pBdr>
    </w:pPr>
    <w:rPr>
      <w:rFonts w:eastAsia="Lucida Sans Unicode" w:cs="Tahoma"/>
      <w:iCs w:val="0"/>
      <w:kern w:val="1"/>
      <w:sz w:val="16"/>
      <w:szCs w:val="28"/>
      <w:lang w:eastAsia="ar-SA"/>
    </w:rPr>
  </w:style>
  <w:style w:type="paragraph" w:customStyle="1" w:styleId="Nagwek40">
    <w:name w:val="Nagłówek4"/>
    <w:basedOn w:val="Normalny"/>
    <w:next w:val="Tekstpodstawowy"/>
    <w:rsid w:val="00846590"/>
    <w:pPr>
      <w:keepNext/>
      <w:widowControl w:val="0"/>
      <w:spacing w:before="240" w:after="120"/>
    </w:pPr>
    <w:rPr>
      <w:rFonts w:eastAsia="Microsoft YaHei" w:cs="Mangal"/>
      <w:iCs w:val="0"/>
      <w:kern w:val="1"/>
      <w:sz w:val="28"/>
      <w:szCs w:val="28"/>
      <w:lang w:eastAsia="ar-SA"/>
    </w:rPr>
  </w:style>
  <w:style w:type="paragraph" w:customStyle="1" w:styleId="Podpis3">
    <w:name w:val="Podpis3"/>
    <w:basedOn w:val="Normalny"/>
    <w:rsid w:val="00846590"/>
    <w:pPr>
      <w:widowControl w:val="0"/>
      <w:suppressLineNumbers/>
      <w:spacing w:before="120" w:after="120"/>
    </w:pPr>
    <w:rPr>
      <w:rFonts w:ascii="Times New Roman" w:eastAsia="Lucida Sans Unicode" w:hAnsi="Times New Roman" w:cs="Mangal"/>
      <w:i/>
      <w:kern w:val="1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846590"/>
    <w:pPr>
      <w:keepNext/>
      <w:widowControl w:val="0"/>
      <w:spacing w:before="240" w:after="120"/>
    </w:pPr>
    <w:rPr>
      <w:rFonts w:eastAsia="Lucida Sans Unicode" w:cs="Tahoma"/>
      <w:iCs w:val="0"/>
      <w:kern w:val="1"/>
      <w:sz w:val="28"/>
      <w:szCs w:val="28"/>
      <w:lang w:eastAsia="ar-SA"/>
    </w:rPr>
  </w:style>
  <w:style w:type="paragraph" w:customStyle="1" w:styleId="Podpis2">
    <w:name w:val="Podpis2"/>
    <w:basedOn w:val="Normalny"/>
    <w:rsid w:val="00846590"/>
    <w:pPr>
      <w:widowControl w:val="0"/>
      <w:suppressLineNumbers/>
      <w:spacing w:before="120" w:after="120"/>
    </w:pPr>
    <w:rPr>
      <w:rFonts w:ascii="Times New Roman" w:eastAsia="Lucida Sans Unicode" w:hAnsi="Times New Roman" w:cs="Tahoma"/>
      <w:i/>
      <w:kern w:val="1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846590"/>
    <w:pPr>
      <w:keepNext/>
      <w:widowControl w:val="0"/>
      <w:spacing w:before="240" w:after="120"/>
    </w:pPr>
    <w:rPr>
      <w:rFonts w:eastAsia="Lucida Sans Unicode" w:cs="Tahoma"/>
      <w:iCs w:val="0"/>
      <w:kern w:val="1"/>
      <w:sz w:val="28"/>
      <w:szCs w:val="28"/>
      <w:lang w:eastAsia="ar-SA"/>
    </w:rPr>
  </w:style>
  <w:style w:type="paragraph" w:customStyle="1" w:styleId="Legenda2">
    <w:name w:val="Legenda2"/>
    <w:basedOn w:val="Normalny"/>
    <w:rsid w:val="00846590"/>
    <w:pPr>
      <w:widowControl w:val="0"/>
      <w:suppressLineNumbers/>
      <w:spacing w:before="120" w:after="120"/>
    </w:pPr>
    <w:rPr>
      <w:rFonts w:ascii="Times New Roman" w:eastAsia="Lucida Sans Unicode" w:hAnsi="Times New Roman" w:cs="Tahoma"/>
      <w:i/>
      <w:kern w:val="1"/>
      <w:sz w:val="24"/>
      <w:szCs w:val="24"/>
      <w:lang w:eastAsia="ar-SA"/>
    </w:rPr>
  </w:style>
  <w:style w:type="paragraph" w:customStyle="1" w:styleId="Podpis1">
    <w:name w:val="Podpis1"/>
    <w:basedOn w:val="Normalny"/>
    <w:rsid w:val="00846590"/>
    <w:pPr>
      <w:widowControl w:val="0"/>
      <w:suppressLineNumbers/>
      <w:spacing w:before="120" w:after="120"/>
    </w:pPr>
    <w:rPr>
      <w:rFonts w:ascii="Times New Roman" w:eastAsia="Lucida Sans Unicode" w:hAnsi="Times New Roman" w:cs="Tahoma"/>
      <w:i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846590"/>
    <w:pPr>
      <w:widowControl w:val="0"/>
      <w:suppressLineNumbers/>
    </w:pPr>
    <w:rPr>
      <w:rFonts w:ascii="Times New Roman" w:eastAsia="Lucida Sans Unicode" w:hAnsi="Times New Roman" w:cs="Times New Roman"/>
      <w:iCs w:val="0"/>
      <w:kern w:val="1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46590"/>
    <w:rPr>
      <w:b/>
      <w:bCs/>
    </w:rPr>
  </w:style>
  <w:style w:type="paragraph" w:customStyle="1" w:styleId="Legenda1">
    <w:name w:val="Legenda1"/>
    <w:basedOn w:val="Normalny"/>
    <w:next w:val="Normalny"/>
    <w:rsid w:val="00846590"/>
    <w:pPr>
      <w:pageBreakBefore/>
      <w:widowControl w:val="0"/>
      <w:tabs>
        <w:tab w:val="left" w:pos="1134"/>
      </w:tabs>
      <w:ind w:firstLine="425"/>
    </w:pPr>
    <w:rPr>
      <w:rFonts w:ascii="Arial Narrow" w:eastAsia="Lucida Sans Unicode" w:hAnsi="Arial Narrow" w:cs="Arial Narrow"/>
      <w:b/>
      <w:bCs/>
      <w:iCs w:val="0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846590"/>
    <w:pPr>
      <w:widowControl w:val="0"/>
      <w:spacing w:after="120" w:line="276" w:lineRule="auto"/>
    </w:pPr>
    <w:rPr>
      <w:rFonts w:eastAsia="Lucida Sans Unicode"/>
      <w:iCs w:val="0"/>
      <w:kern w:val="1"/>
      <w:szCs w:val="24"/>
      <w:lang w:eastAsia="ar-SA"/>
    </w:rPr>
  </w:style>
  <w:style w:type="paragraph" w:customStyle="1" w:styleId="Nagwekwykazurde1">
    <w:name w:val="Nagłówek wykazu źródeł1"/>
    <w:basedOn w:val="Nagwek"/>
    <w:rsid w:val="00846590"/>
    <w:pPr>
      <w:keepNext/>
      <w:widowControl w:val="0"/>
      <w:suppressLineNumbers/>
      <w:tabs>
        <w:tab w:val="clear" w:pos="4536"/>
        <w:tab w:val="clear" w:pos="9072"/>
      </w:tabs>
      <w:spacing w:before="240" w:after="120"/>
    </w:pPr>
    <w:rPr>
      <w:rFonts w:eastAsia="Lucida Sans Unicode" w:cs="Tahoma"/>
      <w:b/>
      <w:bCs/>
      <w:iCs w:val="0"/>
      <w:kern w:val="1"/>
      <w:sz w:val="32"/>
      <w:szCs w:val="32"/>
      <w:lang w:eastAsia="ar-SA"/>
    </w:rPr>
  </w:style>
  <w:style w:type="paragraph" w:customStyle="1" w:styleId="Tekstwstpniesformatowany">
    <w:name w:val="Tekst wstępnie sformatowany"/>
    <w:basedOn w:val="Normalny"/>
    <w:rsid w:val="00846590"/>
    <w:pPr>
      <w:widowControl w:val="0"/>
    </w:pPr>
    <w:rPr>
      <w:rFonts w:ascii="Courier New" w:eastAsia="Courier New" w:hAnsi="Courier New" w:cs="Courier New"/>
      <w:iCs w:val="0"/>
      <w:kern w:val="1"/>
      <w:lang w:eastAsia="ar-SA"/>
    </w:rPr>
  </w:style>
  <w:style w:type="paragraph" w:customStyle="1" w:styleId="Spistreci10">
    <w:name w:val="Spis treści 10"/>
    <w:basedOn w:val="Indeks"/>
    <w:rsid w:val="00846590"/>
    <w:pPr>
      <w:tabs>
        <w:tab w:val="right" w:leader="dot" w:pos="-30428"/>
      </w:tabs>
      <w:ind w:left="2547"/>
    </w:pPr>
  </w:style>
  <w:style w:type="paragraph" w:customStyle="1" w:styleId="Tekstpodstawowywcity31">
    <w:name w:val="Tekst podstawowy wcięty 31"/>
    <w:basedOn w:val="Normalny"/>
    <w:rsid w:val="00846590"/>
    <w:pPr>
      <w:widowControl w:val="0"/>
      <w:ind w:left="340"/>
    </w:pPr>
    <w:rPr>
      <w:rFonts w:ascii="Times New Roman" w:eastAsia="Lucida Sans Unicode" w:hAnsi="Times New Roman" w:cs="Times New Roman"/>
      <w:iCs w:val="0"/>
      <w:kern w:val="1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846590"/>
    <w:pPr>
      <w:widowControl w:val="0"/>
      <w:ind w:left="340" w:right="-2"/>
    </w:pPr>
    <w:rPr>
      <w:rFonts w:ascii="Times New Roman" w:eastAsia="Lucida Sans Unicode" w:hAnsi="Times New Roman" w:cs="Times New Roman"/>
      <w:iCs w:val="0"/>
      <w:kern w:val="1"/>
      <w:sz w:val="24"/>
      <w:szCs w:val="24"/>
      <w:lang w:eastAsia="ar-SA"/>
    </w:rPr>
  </w:style>
  <w:style w:type="paragraph" w:customStyle="1" w:styleId="Nagwek100">
    <w:name w:val="Nagłówek 10"/>
    <w:basedOn w:val="Nagwek10"/>
    <w:next w:val="Tekstpodstawowy"/>
    <w:rsid w:val="00846590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Zwykytekst1">
    <w:name w:val="Zwykły tekst1"/>
    <w:basedOn w:val="Normalny"/>
    <w:rsid w:val="00846590"/>
    <w:pPr>
      <w:widowControl w:val="0"/>
    </w:pPr>
    <w:rPr>
      <w:rFonts w:ascii="Courier New" w:eastAsia="Lucida Sans Unicode" w:hAnsi="Courier New" w:cs="Courier New"/>
      <w:iCs w:val="0"/>
      <w:kern w:val="1"/>
      <w:szCs w:val="24"/>
      <w:lang w:eastAsia="ar-SA"/>
    </w:rPr>
  </w:style>
  <w:style w:type="paragraph" w:customStyle="1" w:styleId="NormalnyWeb1">
    <w:name w:val="Normalny (Web)1"/>
    <w:rsid w:val="00846590"/>
    <w:pPr>
      <w:spacing w:before="28" w:after="28" w:line="276" w:lineRule="auto"/>
      <w:jc w:val="center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Nagwekzlewej">
    <w:name w:val="Nagłówek z lewej"/>
    <w:basedOn w:val="Normalny"/>
    <w:rsid w:val="00846590"/>
    <w:pPr>
      <w:widowControl w:val="0"/>
      <w:suppressLineNumbers/>
      <w:tabs>
        <w:tab w:val="center" w:pos="4535"/>
        <w:tab w:val="right" w:pos="9071"/>
      </w:tabs>
    </w:pPr>
    <w:rPr>
      <w:rFonts w:ascii="Times New Roman" w:eastAsia="Lucida Sans Unicode" w:hAnsi="Times New Roman" w:cs="Times New Roman"/>
      <w:iCs w:val="0"/>
      <w:kern w:val="1"/>
      <w:sz w:val="24"/>
      <w:szCs w:val="24"/>
      <w:lang w:eastAsia="ar-SA"/>
    </w:rPr>
  </w:style>
  <w:style w:type="paragraph" w:customStyle="1" w:styleId="Stopkazprawej">
    <w:name w:val="Stopka z prawej"/>
    <w:basedOn w:val="Normalny"/>
    <w:rsid w:val="00846590"/>
    <w:pPr>
      <w:widowControl w:val="0"/>
      <w:suppressLineNumbers/>
      <w:pBdr>
        <w:top w:val="single" w:sz="20" w:space="0" w:color="000000"/>
      </w:pBdr>
      <w:tabs>
        <w:tab w:val="center" w:pos="4535"/>
        <w:tab w:val="right" w:pos="9071"/>
      </w:tabs>
      <w:jc w:val="right"/>
    </w:pPr>
    <w:rPr>
      <w:rFonts w:eastAsia="Lucida Sans Unicode"/>
      <w:iCs w:val="0"/>
      <w:kern w:val="1"/>
      <w:sz w:val="24"/>
      <w:szCs w:val="24"/>
      <w:lang w:eastAsia="ar-SA"/>
    </w:rPr>
  </w:style>
  <w:style w:type="paragraph" w:customStyle="1" w:styleId="Stopkazlewej">
    <w:name w:val="Stopka z lewej"/>
    <w:basedOn w:val="Normalny"/>
    <w:rsid w:val="00846590"/>
    <w:pPr>
      <w:widowControl w:val="0"/>
      <w:suppressLineNumbers/>
      <w:tabs>
        <w:tab w:val="center" w:pos="4535"/>
        <w:tab w:val="right" w:pos="9071"/>
      </w:tabs>
      <w:jc w:val="right"/>
    </w:pPr>
    <w:rPr>
      <w:rFonts w:eastAsia="Lucida Sans Unicode"/>
      <w:iCs w:val="0"/>
      <w:kern w:val="1"/>
      <w:sz w:val="24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846590"/>
    <w:rPr>
      <w:rFonts w:ascii="Times New Roman" w:eastAsia="Lucida Sans Unicode" w:hAnsi="Times New Roman" w:cs="Times New Roman"/>
      <w:kern w:val="1"/>
      <w:sz w:val="24"/>
      <w:szCs w:val="24"/>
      <w:lang w:val="x-none" w:eastAsia="ar-SA"/>
    </w:rPr>
  </w:style>
  <w:style w:type="paragraph" w:customStyle="1" w:styleId="KWATERA">
    <w:name w:val="KWATERA"/>
    <w:basedOn w:val="Nagwek7"/>
    <w:rsid w:val="00846590"/>
    <w:pPr>
      <w:widowControl w:val="0"/>
      <w:tabs>
        <w:tab w:val="left" w:pos="1134"/>
      </w:tabs>
      <w:autoSpaceDE/>
      <w:autoSpaceDN/>
      <w:spacing w:before="0" w:after="0"/>
    </w:pPr>
    <w:rPr>
      <w:rFonts w:eastAsia="Lucida Sans Unicode"/>
      <w:iCs w:val="0"/>
      <w:color w:val="0000FF"/>
      <w:kern w:val="1"/>
      <w:lang w:val="pl-PL" w:eastAsia="ar-SA"/>
    </w:rPr>
  </w:style>
  <w:style w:type="paragraph" w:customStyle="1" w:styleId="Nagwek41">
    <w:name w:val="Nagłówek 41"/>
    <w:basedOn w:val="Normalny"/>
    <w:rsid w:val="00846590"/>
    <w:pPr>
      <w:widowControl w:val="0"/>
      <w:ind w:left="1365"/>
    </w:pPr>
    <w:rPr>
      <w:rFonts w:eastAsia="Arial" w:cs="Times New Roman"/>
      <w:iCs w:val="0"/>
      <w:kern w:val="1"/>
      <w:sz w:val="22"/>
      <w:szCs w:val="22"/>
      <w:lang w:val="en-US" w:eastAsia="ar-SA"/>
    </w:rPr>
  </w:style>
  <w:style w:type="paragraph" w:customStyle="1" w:styleId="TableParagraph">
    <w:name w:val="Table Paragraph"/>
    <w:basedOn w:val="Normalny"/>
    <w:rsid w:val="00846590"/>
    <w:pPr>
      <w:widowControl w:val="0"/>
    </w:pPr>
    <w:rPr>
      <w:rFonts w:ascii="Calibri" w:eastAsia="Calibri" w:hAnsi="Calibri" w:cs="Times New Roman"/>
      <w:iCs w:val="0"/>
      <w:kern w:val="1"/>
      <w:sz w:val="22"/>
      <w:szCs w:val="22"/>
      <w:lang w:val="en-US" w:eastAsia="ar-SA"/>
    </w:rPr>
  </w:style>
  <w:style w:type="paragraph" w:customStyle="1" w:styleId="Pa10">
    <w:name w:val="Pa10"/>
    <w:basedOn w:val="Normalny"/>
    <w:next w:val="Normalny"/>
    <w:uiPriority w:val="99"/>
    <w:rsid w:val="00846590"/>
    <w:pPr>
      <w:spacing w:line="201" w:lineRule="atLeast"/>
    </w:pPr>
    <w:rPr>
      <w:rFonts w:ascii="Helvetica" w:hAnsi="Helvetica" w:cs="Times New Roman"/>
      <w:iCs w:val="0"/>
      <w:sz w:val="24"/>
      <w:szCs w:val="24"/>
    </w:rPr>
  </w:style>
  <w:style w:type="character" w:customStyle="1" w:styleId="A5">
    <w:name w:val="A5"/>
    <w:uiPriority w:val="99"/>
    <w:rsid w:val="00846590"/>
    <w:rPr>
      <w:rFonts w:cs="Helvetica"/>
      <w:color w:val="000000"/>
      <w:sz w:val="20"/>
      <w:szCs w:val="20"/>
    </w:rPr>
  </w:style>
  <w:style w:type="character" w:customStyle="1" w:styleId="znormal1">
    <w:name w:val="z_normal1"/>
    <w:basedOn w:val="Domylnaczcionkaakapitu"/>
    <w:rsid w:val="009576F2"/>
    <w:rPr>
      <w:rFonts w:ascii="Times New Roman" w:hAnsi="Times New Roman"/>
      <w:color w:val="000000"/>
      <w:spacing w:val="0"/>
      <w:w w:val="100"/>
      <w:sz w:val="22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6C25F-FB07-4558-9878-9F5F9DA23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26</Pages>
  <Words>8272</Words>
  <Characters>49633</Characters>
  <Application>Microsoft Office Word</Application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</Company>
  <LinksUpToDate>false</LinksUpToDate>
  <CharactersWithSpaces>57790</CharactersWithSpaces>
  <SharedDoc>false</SharedDoc>
  <HLinks>
    <vt:vector size="516" baseType="variant">
      <vt:variant>
        <vt:i4>1310771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_Toc451949268</vt:lpwstr>
      </vt:variant>
      <vt:variant>
        <vt:i4>1310771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_Toc451949267</vt:lpwstr>
      </vt:variant>
      <vt:variant>
        <vt:i4>1310771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_Toc451949266</vt:lpwstr>
      </vt:variant>
      <vt:variant>
        <vt:i4>1310771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_Toc451949265</vt:lpwstr>
      </vt:variant>
      <vt:variant>
        <vt:i4>1310771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_Toc451949264</vt:lpwstr>
      </vt:variant>
      <vt:variant>
        <vt:i4>1310771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_Toc451949263</vt:lpwstr>
      </vt:variant>
      <vt:variant>
        <vt:i4>1310771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_Toc451949262</vt:lpwstr>
      </vt:variant>
      <vt:variant>
        <vt:i4>1310771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_Toc451949261</vt:lpwstr>
      </vt:variant>
      <vt:variant>
        <vt:i4>1310771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_Toc451949260</vt:lpwstr>
      </vt:variant>
      <vt:variant>
        <vt:i4>1507379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_Toc451949259</vt:lpwstr>
      </vt:variant>
      <vt:variant>
        <vt:i4>1507379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_Toc451949258</vt:lpwstr>
      </vt:variant>
      <vt:variant>
        <vt:i4>1507379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_Toc451949257</vt:lpwstr>
      </vt:variant>
      <vt:variant>
        <vt:i4>1507379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_Toc451949256</vt:lpwstr>
      </vt:variant>
      <vt:variant>
        <vt:i4>1507379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_Toc451949255</vt:lpwstr>
      </vt:variant>
      <vt:variant>
        <vt:i4>1507379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_Toc451949254</vt:lpwstr>
      </vt:variant>
      <vt:variant>
        <vt:i4>1507379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_Toc451949253</vt:lpwstr>
      </vt:variant>
      <vt:variant>
        <vt:i4>1507379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_Toc451949252</vt:lpwstr>
      </vt:variant>
      <vt:variant>
        <vt:i4>1507379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_Toc451949251</vt:lpwstr>
      </vt:variant>
      <vt:variant>
        <vt:i4>1507379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_Toc451949250</vt:lpwstr>
      </vt:variant>
      <vt:variant>
        <vt:i4>1441843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_Toc451949249</vt:lpwstr>
      </vt:variant>
      <vt:variant>
        <vt:i4>1441843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_Toc451949248</vt:lpwstr>
      </vt:variant>
      <vt:variant>
        <vt:i4>1441843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_Toc451949247</vt:lpwstr>
      </vt:variant>
      <vt:variant>
        <vt:i4>1441843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_Toc451949246</vt:lpwstr>
      </vt:variant>
      <vt:variant>
        <vt:i4>1441843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_Toc451949245</vt:lpwstr>
      </vt:variant>
      <vt:variant>
        <vt:i4>1441843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_Toc451949244</vt:lpwstr>
      </vt:variant>
      <vt:variant>
        <vt:i4>1441843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_Toc451949243</vt:lpwstr>
      </vt:variant>
      <vt:variant>
        <vt:i4>1441843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_Toc451949242</vt:lpwstr>
      </vt:variant>
      <vt:variant>
        <vt:i4>1441843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_Toc451949241</vt:lpwstr>
      </vt:variant>
      <vt:variant>
        <vt:i4>1441843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_Toc451949240</vt:lpwstr>
      </vt:variant>
      <vt:variant>
        <vt:i4>1114163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_Toc451949239</vt:lpwstr>
      </vt:variant>
      <vt:variant>
        <vt:i4>1114163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_Toc451949238</vt:lpwstr>
      </vt:variant>
      <vt:variant>
        <vt:i4>1114163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_Toc451949237</vt:lpwstr>
      </vt:variant>
      <vt:variant>
        <vt:i4>1114163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_Toc451949236</vt:lpwstr>
      </vt:variant>
      <vt:variant>
        <vt:i4>1114163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_Toc451949235</vt:lpwstr>
      </vt:variant>
      <vt:variant>
        <vt:i4>1114163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_Toc451949234</vt:lpwstr>
      </vt:variant>
      <vt:variant>
        <vt:i4>1114163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_Toc451949233</vt:lpwstr>
      </vt:variant>
      <vt:variant>
        <vt:i4>1114163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_Toc451949232</vt:lpwstr>
      </vt:variant>
      <vt:variant>
        <vt:i4>1114163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_Toc451949231</vt:lpwstr>
      </vt:variant>
      <vt:variant>
        <vt:i4>1114163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_Toc451949230</vt:lpwstr>
      </vt:variant>
      <vt:variant>
        <vt:i4>1048627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_Toc451949229</vt:lpwstr>
      </vt:variant>
      <vt:variant>
        <vt:i4>1048627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_Toc451949228</vt:lpwstr>
      </vt:variant>
      <vt:variant>
        <vt:i4>1048627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_Toc451949227</vt:lpwstr>
      </vt:variant>
      <vt:variant>
        <vt:i4>1048627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_Toc451949226</vt:lpwstr>
      </vt:variant>
      <vt:variant>
        <vt:i4>1048627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_Toc451949225</vt:lpwstr>
      </vt:variant>
      <vt:variant>
        <vt:i4>1048627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_Toc451949224</vt:lpwstr>
      </vt:variant>
      <vt:variant>
        <vt:i4>1048627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_Toc451949223</vt:lpwstr>
      </vt:variant>
      <vt:variant>
        <vt:i4>1048627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_Toc451949222</vt:lpwstr>
      </vt:variant>
      <vt:variant>
        <vt:i4>1048627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_Toc451949221</vt:lpwstr>
      </vt:variant>
      <vt:variant>
        <vt:i4>1048627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_Toc451949220</vt:lpwstr>
      </vt:variant>
      <vt:variant>
        <vt:i4>1245235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_Toc451949219</vt:lpwstr>
      </vt:variant>
      <vt:variant>
        <vt:i4>1245235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_Toc451949218</vt:lpwstr>
      </vt:variant>
      <vt:variant>
        <vt:i4>1245235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_Toc451949217</vt:lpwstr>
      </vt:variant>
      <vt:variant>
        <vt:i4>1245235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_Toc451949216</vt:lpwstr>
      </vt:variant>
      <vt:variant>
        <vt:i4>1245235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_Toc451949215</vt:lpwstr>
      </vt:variant>
      <vt:variant>
        <vt:i4>1245235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_Toc451949214</vt:lpwstr>
      </vt:variant>
      <vt:variant>
        <vt:i4>1245235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_Toc451949213</vt:lpwstr>
      </vt:variant>
      <vt:variant>
        <vt:i4>1245235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_Toc451949212</vt:lpwstr>
      </vt:variant>
      <vt:variant>
        <vt:i4>1245235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_Toc451949211</vt:lpwstr>
      </vt:variant>
      <vt:variant>
        <vt:i4>1245235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_Toc451949210</vt:lpwstr>
      </vt:variant>
      <vt:variant>
        <vt:i4>1179699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_Toc451949209</vt:lpwstr>
      </vt:variant>
      <vt:variant>
        <vt:i4>1179699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_Toc451949208</vt:lpwstr>
      </vt:variant>
      <vt:variant>
        <vt:i4>1179699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_Toc451949207</vt:lpwstr>
      </vt:variant>
      <vt:variant>
        <vt:i4>1179699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_Toc451949206</vt:lpwstr>
      </vt:variant>
      <vt:variant>
        <vt:i4>1179699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_Toc451949205</vt:lpwstr>
      </vt:variant>
      <vt:variant>
        <vt:i4>1179699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_Toc451949204</vt:lpwstr>
      </vt:variant>
      <vt:variant>
        <vt:i4>1179699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_Toc451949203</vt:lpwstr>
      </vt:variant>
      <vt:variant>
        <vt:i4>1179699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_Toc451949202</vt:lpwstr>
      </vt:variant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_Toc451949201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_Toc451949200</vt:lpwstr>
      </vt:variant>
      <vt:variant>
        <vt:i4>1769520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_Toc451949199</vt:lpwstr>
      </vt:variant>
      <vt:variant>
        <vt:i4>1769520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_Toc451949198</vt:lpwstr>
      </vt:variant>
      <vt:variant>
        <vt:i4>1769520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_Toc451949197</vt:lpwstr>
      </vt:variant>
      <vt:variant>
        <vt:i4>1769520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_Toc451949196</vt:lpwstr>
      </vt:variant>
      <vt:variant>
        <vt:i4>1769520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_Toc451949195</vt:lpwstr>
      </vt:variant>
      <vt:variant>
        <vt:i4>1769520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_Toc451949194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_Toc451949193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_Toc451949192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_Toc451949191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_Toc451949190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_Toc451949189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_Toc451949188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_Toc451949187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_Toc451949186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_Toc451949185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_Toc451949184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_Toc451949183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projektant</dc:creator>
  <cp:lastModifiedBy>Piotrek</cp:lastModifiedBy>
  <cp:revision>32</cp:revision>
  <cp:lastPrinted>2018-10-12T08:27:00Z</cp:lastPrinted>
  <dcterms:created xsi:type="dcterms:W3CDTF">2017-11-24T15:32:00Z</dcterms:created>
  <dcterms:modified xsi:type="dcterms:W3CDTF">2018-10-12T08:27:00Z</dcterms:modified>
</cp:coreProperties>
</file>